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232C" w:rsidRPr="000D232C" w:rsidRDefault="000D232C" w:rsidP="000D232C">
      <w:pPr>
        <w:pStyle w:val="af5"/>
        <w:ind w:left="5664" w:firstLine="708"/>
      </w:pPr>
      <w:r w:rsidRPr="000D232C">
        <w:t>Принят</w:t>
      </w:r>
    </w:p>
    <w:p w:rsidR="000D232C" w:rsidRPr="00A63808" w:rsidRDefault="000D232C" w:rsidP="000D232C">
      <w:pPr>
        <w:pStyle w:val="af5"/>
        <w:ind w:left="6372"/>
      </w:pPr>
      <w:proofErr w:type="gramStart"/>
      <w:r>
        <w:t>н</w:t>
      </w:r>
      <w:r w:rsidRPr="00A63808">
        <w:t xml:space="preserve">а </w:t>
      </w:r>
      <w:r>
        <w:t xml:space="preserve"> общем</w:t>
      </w:r>
      <w:proofErr w:type="gramEnd"/>
      <w:r>
        <w:t xml:space="preserve"> </w:t>
      </w:r>
      <w:r w:rsidRPr="00A63808">
        <w:t xml:space="preserve">собрании </w:t>
      </w:r>
      <w:r>
        <w:t xml:space="preserve">работников </w:t>
      </w:r>
      <w:r w:rsidRPr="00A63808">
        <w:t>М</w:t>
      </w:r>
      <w:r>
        <w:t>Б</w:t>
      </w:r>
      <w:r w:rsidRPr="00A63808">
        <w:t>ОУ «СОШ № 28 с углубленным изучением отдельных предметов</w:t>
      </w:r>
      <w:r>
        <w:t xml:space="preserve"> имени </w:t>
      </w:r>
      <w:proofErr w:type="spellStart"/>
      <w:r>
        <w:t>А.А.Угарова</w:t>
      </w:r>
      <w:proofErr w:type="spellEnd"/>
      <w:r w:rsidRPr="00A63808">
        <w:t>»</w:t>
      </w:r>
    </w:p>
    <w:p w:rsidR="000D232C" w:rsidRDefault="000D232C" w:rsidP="000D232C">
      <w:pPr>
        <w:pStyle w:val="af5"/>
        <w:ind w:left="5664" w:firstLine="708"/>
      </w:pPr>
      <w:r>
        <w:t>«</w:t>
      </w:r>
      <w:proofErr w:type="gramStart"/>
      <w:r>
        <w:t>03»  декабря</w:t>
      </w:r>
      <w:proofErr w:type="gramEnd"/>
      <w:r>
        <w:t xml:space="preserve">  2024</w:t>
      </w:r>
      <w:r w:rsidRPr="00A63808">
        <w:t xml:space="preserve"> г</w:t>
      </w:r>
      <w:r>
        <w:t xml:space="preserve">.   </w:t>
      </w:r>
    </w:p>
    <w:p w:rsidR="000D232C" w:rsidRPr="00A63808" w:rsidRDefault="000D232C" w:rsidP="000D232C">
      <w:pPr>
        <w:pStyle w:val="af5"/>
        <w:ind w:left="5664" w:firstLine="708"/>
      </w:pPr>
      <w:r>
        <w:t>Протокол № 03</w:t>
      </w:r>
    </w:p>
    <w:p w:rsidR="000D232C" w:rsidRPr="00A63808" w:rsidRDefault="000D232C" w:rsidP="000D232C">
      <w:pPr>
        <w:pStyle w:val="af5"/>
      </w:pPr>
    </w:p>
    <w:p w:rsidR="000D232C" w:rsidRDefault="000D232C" w:rsidP="000D232C">
      <w:pPr>
        <w:pStyle w:val="af5"/>
        <w:rPr>
          <w:sz w:val="28"/>
        </w:rPr>
      </w:pPr>
    </w:p>
    <w:p w:rsidR="000D232C" w:rsidRDefault="000D232C" w:rsidP="000D232C">
      <w:pPr>
        <w:pStyle w:val="af5"/>
        <w:rPr>
          <w:sz w:val="28"/>
        </w:rPr>
      </w:pPr>
    </w:p>
    <w:p w:rsidR="000D232C" w:rsidRDefault="000D232C" w:rsidP="000D232C">
      <w:pPr>
        <w:pStyle w:val="af5"/>
        <w:rPr>
          <w:sz w:val="32"/>
          <w:szCs w:val="32"/>
        </w:rPr>
      </w:pPr>
      <w:r>
        <w:rPr>
          <w:sz w:val="32"/>
          <w:szCs w:val="32"/>
        </w:rPr>
        <w:t xml:space="preserve"> </w:t>
      </w:r>
    </w:p>
    <w:p w:rsidR="000D232C" w:rsidRDefault="000D232C" w:rsidP="000D232C">
      <w:pPr>
        <w:pStyle w:val="af5"/>
        <w:rPr>
          <w:sz w:val="32"/>
          <w:szCs w:val="32"/>
        </w:rPr>
      </w:pPr>
    </w:p>
    <w:p w:rsidR="000D232C" w:rsidRDefault="000D232C" w:rsidP="000D232C">
      <w:pPr>
        <w:pStyle w:val="af5"/>
        <w:rPr>
          <w:sz w:val="32"/>
          <w:szCs w:val="32"/>
        </w:rPr>
      </w:pPr>
    </w:p>
    <w:p w:rsidR="000D232C" w:rsidRPr="00E56691" w:rsidRDefault="000D232C" w:rsidP="000D232C">
      <w:pPr>
        <w:pStyle w:val="af5"/>
        <w:jc w:val="center"/>
        <w:rPr>
          <w:b/>
          <w:bCs/>
          <w:sz w:val="32"/>
          <w:szCs w:val="32"/>
        </w:rPr>
      </w:pPr>
      <w:r w:rsidRPr="00E56691">
        <w:rPr>
          <w:b/>
          <w:bCs/>
          <w:sz w:val="32"/>
          <w:szCs w:val="32"/>
        </w:rPr>
        <w:t>КОЛЛЕКТИВНЫЙ    ДОГОВОР</w:t>
      </w:r>
    </w:p>
    <w:p w:rsidR="000D232C" w:rsidRDefault="000D232C" w:rsidP="000D232C">
      <w:pPr>
        <w:pStyle w:val="af5"/>
        <w:jc w:val="center"/>
      </w:pPr>
      <w:r w:rsidRPr="00B56B15">
        <w:t xml:space="preserve">МУНИЦИПАЛЬНОГО БЮДЖЕТНОГО ОБЩЕОБРАЗОВАТЕЛЬНОГО </w:t>
      </w:r>
      <w:proofErr w:type="gramStart"/>
      <w:r w:rsidRPr="00B56B15">
        <w:t>УЧРЕЖДЕНИЯ</w:t>
      </w:r>
      <w:r>
        <w:t xml:space="preserve"> </w:t>
      </w:r>
      <w:r w:rsidRPr="00B56B15">
        <w:t xml:space="preserve"> «</w:t>
      </w:r>
      <w:proofErr w:type="gramEnd"/>
      <w:r w:rsidRPr="00B56B15">
        <w:t>СРЕДНЯЯ ОБЩЕОБРАЗОВАТЕЛЬНАЯ ШКОЛА № 28</w:t>
      </w:r>
    </w:p>
    <w:p w:rsidR="000D232C" w:rsidRDefault="000D232C" w:rsidP="000D232C">
      <w:pPr>
        <w:pStyle w:val="af5"/>
        <w:jc w:val="center"/>
      </w:pPr>
      <w:r w:rsidRPr="00B56B15">
        <w:t>С УГЛУБЛЕННЫМ ИЗУЧЕНИЕМ ОТДЕЛЬНЫХ ПРЕДМЕТОВ</w:t>
      </w:r>
    </w:p>
    <w:p w:rsidR="000D232C" w:rsidRPr="00B2139C" w:rsidRDefault="000D232C" w:rsidP="000D232C">
      <w:pPr>
        <w:pStyle w:val="af5"/>
        <w:jc w:val="center"/>
        <w:rPr>
          <w:sz w:val="28"/>
          <w:szCs w:val="28"/>
        </w:rPr>
      </w:pPr>
      <w:r w:rsidRPr="00B56B15">
        <w:t xml:space="preserve">ИМЕНИ А.А.УГАРОВА» </w:t>
      </w:r>
      <w:proofErr w:type="spellStart"/>
      <w:r w:rsidRPr="00B2139C">
        <w:rPr>
          <w:sz w:val="28"/>
          <w:szCs w:val="28"/>
        </w:rPr>
        <w:t>г.Старый</w:t>
      </w:r>
      <w:proofErr w:type="spellEnd"/>
      <w:r w:rsidRPr="00B2139C">
        <w:rPr>
          <w:sz w:val="28"/>
          <w:szCs w:val="28"/>
        </w:rPr>
        <w:t xml:space="preserve"> Оскол Белгородской области</w:t>
      </w:r>
    </w:p>
    <w:p w:rsidR="000D232C" w:rsidRPr="00B2139C" w:rsidRDefault="000D232C" w:rsidP="000D232C">
      <w:pPr>
        <w:pStyle w:val="af5"/>
        <w:jc w:val="center"/>
        <w:rPr>
          <w:sz w:val="28"/>
          <w:szCs w:val="28"/>
        </w:rPr>
      </w:pPr>
      <w:r w:rsidRPr="00B2139C">
        <w:rPr>
          <w:sz w:val="28"/>
          <w:szCs w:val="28"/>
        </w:rPr>
        <w:t xml:space="preserve">на </w:t>
      </w:r>
      <w:proofErr w:type="gramStart"/>
      <w:r w:rsidRPr="00B2139C">
        <w:rPr>
          <w:sz w:val="28"/>
          <w:szCs w:val="28"/>
        </w:rPr>
        <w:t>период  с</w:t>
      </w:r>
      <w:proofErr w:type="gramEnd"/>
      <w:r w:rsidRPr="00B2139C">
        <w:rPr>
          <w:sz w:val="28"/>
          <w:szCs w:val="28"/>
        </w:rPr>
        <w:t xml:space="preserve"> 03декабря  2024г.  </w:t>
      </w:r>
      <w:proofErr w:type="gramStart"/>
      <w:r w:rsidRPr="00B2139C">
        <w:rPr>
          <w:sz w:val="28"/>
          <w:szCs w:val="28"/>
        </w:rPr>
        <w:t>по  02</w:t>
      </w:r>
      <w:proofErr w:type="gramEnd"/>
      <w:r w:rsidRPr="00B2139C">
        <w:rPr>
          <w:sz w:val="28"/>
          <w:szCs w:val="28"/>
        </w:rPr>
        <w:t xml:space="preserve"> декабря 2027 г.</w:t>
      </w:r>
    </w:p>
    <w:p w:rsidR="000D232C" w:rsidRDefault="000D232C" w:rsidP="000D232C">
      <w:pPr>
        <w:pStyle w:val="af5"/>
        <w:rPr>
          <w:rFonts w:ascii="Arial Black" w:hAnsi="Arial Black"/>
          <w:sz w:val="36"/>
        </w:rPr>
      </w:pPr>
    </w:p>
    <w:p w:rsidR="000D232C" w:rsidRDefault="000D232C" w:rsidP="000D232C">
      <w:pPr>
        <w:pStyle w:val="af5"/>
      </w:pPr>
    </w:p>
    <w:p w:rsidR="000D232C" w:rsidRDefault="000D232C" w:rsidP="000D232C">
      <w:pPr>
        <w:pStyle w:val="af5"/>
      </w:pPr>
      <w:r>
        <w:tab/>
      </w:r>
    </w:p>
    <w:tbl>
      <w:tblPr>
        <w:tblW w:w="0" w:type="auto"/>
        <w:tblLook w:val="04A0" w:firstRow="1" w:lastRow="0" w:firstColumn="1" w:lastColumn="0" w:noHBand="0" w:noVBand="1"/>
      </w:tblPr>
      <w:tblGrid>
        <w:gridCol w:w="4799"/>
      </w:tblGrid>
      <w:tr w:rsidR="000D232C" w:rsidTr="000D232C">
        <w:tc>
          <w:tcPr>
            <w:tcW w:w="4799" w:type="dxa"/>
          </w:tcPr>
          <w:p w:rsidR="000D232C" w:rsidRDefault="000D232C" w:rsidP="000D232C">
            <w:pPr>
              <w:pStyle w:val="af5"/>
            </w:pPr>
            <w:r w:rsidRPr="00487C04">
              <w:t>От работников</w:t>
            </w:r>
            <w:r>
              <w:t>:</w:t>
            </w:r>
          </w:p>
          <w:p w:rsidR="000D232C" w:rsidRDefault="000D232C" w:rsidP="000D232C">
            <w:pPr>
              <w:pStyle w:val="af5"/>
            </w:pPr>
            <w:r>
              <w:t xml:space="preserve">Председатель первичной профсоюзной организации муниципального бюджетного общеобразовательного </w:t>
            </w:r>
            <w:proofErr w:type="gramStart"/>
            <w:r>
              <w:t>учреждения  «</w:t>
            </w:r>
            <w:proofErr w:type="gramEnd"/>
            <w:r>
              <w:t xml:space="preserve">Средняя общеобразовательная школа № 28 с углубленным изучением отдельных предметов имени </w:t>
            </w:r>
            <w:proofErr w:type="spellStart"/>
            <w:r>
              <w:t>А.А.Угарова</w:t>
            </w:r>
            <w:proofErr w:type="spellEnd"/>
            <w:r>
              <w:t>»</w:t>
            </w:r>
          </w:p>
          <w:p w:rsidR="000D232C" w:rsidRDefault="000D232C" w:rsidP="000D232C">
            <w:pPr>
              <w:pStyle w:val="af5"/>
            </w:pPr>
            <w:r>
              <w:t>____________</w:t>
            </w:r>
            <w:proofErr w:type="gramStart"/>
            <w:r>
              <w:t xml:space="preserve">_  </w:t>
            </w:r>
            <w:proofErr w:type="spellStart"/>
            <w:r>
              <w:t>И.Г.Проскурина</w:t>
            </w:r>
            <w:proofErr w:type="spellEnd"/>
            <w:proofErr w:type="gramEnd"/>
          </w:p>
          <w:p w:rsidR="000D232C" w:rsidRDefault="000D232C" w:rsidP="000D232C">
            <w:pPr>
              <w:pStyle w:val="af5"/>
            </w:pPr>
          </w:p>
        </w:tc>
      </w:tr>
      <w:tr w:rsidR="000D232C" w:rsidTr="000D232C">
        <w:tc>
          <w:tcPr>
            <w:tcW w:w="4799" w:type="dxa"/>
          </w:tcPr>
          <w:p w:rsidR="000D232C" w:rsidRDefault="000D232C" w:rsidP="000D232C">
            <w:pPr>
              <w:pStyle w:val="af5"/>
            </w:pPr>
            <w:r w:rsidRPr="00487C04">
              <w:t>От работодателя</w:t>
            </w:r>
            <w:r>
              <w:t>:</w:t>
            </w:r>
          </w:p>
          <w:p w:rsidR="000D232C" w:rsidRDefault="000D232C" w:rsidP="000D232C">
            <w:pPr>
              <w:pStyle w:val="af5"/>
            </w:pPr>
            <w:r>
              <w:t xml:space="preserve">Директор муниципального бюджетного общеобразовательного </w:t>
            </w:r>
            <w:proofErr w:type="gramStart"/>
            <w:r>
              <w:t>учреждения  «</w:t>
            </w:r>
            <w:proofErr w:type="gramEnd"/>
            <w:r>
              <w:t xml:space="preserve">Средняя общеобразовательная школа № 28 с углубленным изучением отдельных предметов имени </w:t>
            </w:r>
            <w:proofErr w:type="spellStart"/>
            <w:r>
              <w:t>А.А.Угарова</w:t>
            </w:r>
            <w:proofErr w:type="spellEnd"/>
            <w:r>
              <w:t>»</w:t>
            </w:r>
          </w:p>
          <w:p w:rsidR="000D232C" w:rsidRDefault="000D232C" w:rsidP="000D232C">
            <w:pPr>
              <w:pStyle w:val="af5"/>
            </w:pPr>
            <w:r>
              <w:t xml:space="preserve">_____________ </w:t>
            </w:r>
            <w:proofErr w:type="spellStart"/>
            <w:r>
              <w:t>Г.В.Марчукова</w:t>
            </w:r>
            <w:proofErr w:type="spellEnd"/>
          </w:p>
          <w:p w:rsidR="000D232C" w:rsidRDefault="000D232C" w:rsidP="000D232C">
            <w:pPr>
              <w:pStyle w:val="af5"/>
            </w:pPr>
          </w:p>
          <w:p w:rsidR="000D232C" w:rsidRPr="00A63808" w:rsidRDefault="000D232C" w:rsidP="000D232C">
            <w:pPr>
              <w:pStyle w:val="af5"/>
            </w:pPr>
            <w:r>
              <w:t>М.П.</w:t>
            </w:r>
          </w:p>
          <w:p w:rsidR="000D232C" w:rsidRDefault="000D232C" w:rsidP="000D232C">
            <w:pPr>
              <w:pStyle w:val="af5"/>
            </w:pPr>
          </w:p>
        </w:tc>
      </w:tr>
    </w:tbl>
    <w:p w:rsidR="000D232C" w:rsidRDefault="000D232C" w:rsidP="000D232C">
      <w:pPr>
        <w:pStyle w:val="af5"/>
      </w:pPr>
    </w:p>
    <w:p w:rsidR="000D232C" w:rsidRDefault="000D232C" w:rsidP="000D232C">
      <w:pPr>
        <w:pStyle w:val="af5"/>
      </w:pPr>
    </w:p>
    <w:p w:rsidR="000D232C" w:rsidRPr="00E52E33" w:rsidRDefault="000D232C" w:rsidP="000D232C">
      <w:pPr>
        <w:pStyle w:val="af5"/>
      </w:pPr>
      <w:proofErr w:type="gramStart"/>
      <w:r w:rsidRPr="00E52E33">
        <w:t>Отметка  о</w:t>
      </w:r>
      <w:proofErr w:type="gramEnd"/>
      <w:r w:rsidRPr="00E52E33">
        <w:t xml:space="preserve"> регистрации</w:t>
      </w:r>
    </w:p>
    <w:p w:rsidR="000D232C" w:rsidRPr="00E52E33" w:rsidRDefault="000D232C" w:rsidP="000D232C">
      <w:pPr>
        <w:pStyle w:val="af5"/>
      </w:pPr>
      <w:r w:rsidRPr="00E52E33">
        <w:t>коллективного договора</w:t>
      </w:r>
    </w:p>
    <w:p w:rsidR="000D232C" w:rsidRDefault="000D232C" w:rsidP="000D232C">
      <w:pPr>
        <w:pStyle w:val="af5"/>
      </w:pPr>
    </w:p>
    <w:p w:rsidR="000D232C" w:rsidRDefault="000D232C" w:rsidP="000D232C">
      <w:pPr>
        <w:pStyle w:val="af5"/>
      </w:pPr>
    </w:p>
    <w:p w:rsidR="00802E2C" w:rsidRPr="00C65779" w:rsidRDefault="00802E2C" w:rsidP="000D232C">
      <w:pPr>
        <w:pStyle w:val="af5"/>
      </w:pPr>
    </w:p>
    <w:p w:rsidR="00802E2C" w:rsidRPr="00C65779" w:rsidRDefault="00802E2C" w:rsidP="000D232C">
      <w:pPr>
        <w:pStyle w:val="af5"/>
      </w:pPr>
    </w:p>
    <w:p w:rsidR="00802E2C" w:rsidRPr="00C65779" w:rsidRDefault="00802E2C" w:rsidP="000D232C">
      <w:pPr>
        <w:pStyle w:val="af5"/>
      </w:pPr>
    </w:p>
    <w:p w:rsidR="00802E2C" w:rsidRPr="00C65779" w:rsidRDefault="00802E2C" w:rsidP="000D232C">
      <w:pPr>
        <w:pStyle w:val="af5"/>
      </w:pPr>
    </w:p>
    <w:p w:rsidR="00A31EDF" w:rsidRPr="00C65779" w:rsidRDefault="00A31EDF" w:rsidP="00A037CD">
      <w:pPr>
        <w:spacing w:after="0"/>
        <w:ind w:left="-426" w:firstLine="142"/>
        <w:jc w:val="center"/>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lastRenderedPageBreak/>
        <w:t>ОГЛАВЛЕНИЕ</w:t>
      </w:r>
    </w:p>
    <w:p w:rsidR="00C56FBD" w:rsidRPr="00C65779" w:rsidRDefault="00C56FBD" w:rsidP="00A037CD">
      <w:pPr>
        <w:spacing w:after="0"/>
        <w:jc w:val="center"/>
        <w:rPr>
          <w:rFonts w:ascii="Times New Roman" w:hAnsi="Times New Roman" w:cs="Times New Roman"/>
          <w:sz w:val="24"/>
          <w:szCs w:val="24"/>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88"/>
        <w:gridCol w:w="1383"/>
      </w:tblGrid>
      <w:tr w:rsidR="00346F80" w:rsidRPr="00C65779" w:rsidTr="00404D10">
        <w:tc>
          <w:tcPr>
            <w:tcW w:w="8188" w:type="dxa"/>
          </w:tcPr>
          <w:p w:rsidR="00A31EDF" w:rsidRPr="00C65779" w:rsidRDefault="00A31EDF" w:rsidP="00A037CD">
            <w:pPr>
              <w:spacing w:line="276" w:lineRule="auto"/>
              <w:contextualSpacing/>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 xml:space="preserve">1. ОБЩИЕ ПОЛОЖЕНИЯ                                                                                                           </w:t>
            </w:r>
          </w:p>
          <w:p w:rsidR="00404D10" w:rsidRPr="00C65779" w:rsidRDefault="00404D10" w:rsidP="00A037CD">
            <w:pPr>
              <w:spacing w:line="276" w:lineRule="auto"/>
              <w:contextualSpacing/>
              <w:rPr>
                <w:rFonts w:ascii="Times New Roman" w:eastAsia="Times New Roman" w:hAnsi="Times New Roman" w:cs="Times New Roman"/>
                <w:sz w:val="24"/>
                <w:szCs w:val="24"/>
              </w:rPr>
            </w:pPr>
          </w:p>
          <w:p w:rsidR="00A31EDF" w:rsidRPr="00C65779" w:rsidRDefault="00A31EDF" w:rsidP="00A037CD">
            <w:pPr>
              <w:spacing w:line="276" w:lineRule="auto"/>
              <w:contextualSpacing/>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2. ТРУДОВОЙ ДОГОВОР. ГАРАНТИИ ПРИ ЗАКЛЮЧЕНИИ, ИЗМЕНЕНИИ</w:t>
            </w:r>
            <w:r w:rsidR="007C369D" w:rsidRPr="00C65779">
              <w:rPr>
                <w:rFonts w:ascii="Times New Roman" w:eastAsia="Times New Roman" w:hAnsi="Times New Roman" w:cs="Times New Roman"/>
                <w:sz w:val="24"/>
                <w:szCs w:val="24"/>
              </w:rPr>
              <w:t xml:space="preserve"> </w:t>
            </w:r>
            <w:r w:rsidRPr="00C65779">
              <w:rPr>
                <w:rFonts w:ascii="Times New Roman" w:eastAsia="Times New Roman" w:hAnsi="Times New Roman" w:cs="Times New Roman"/>
                <w:sz w:val="24"/>
                <w:szCs w:val="24"/>
              </w:rPr>
              <w:t xml:space="preserve">И РАСТОРЖЕНИИ ТРУДОВОГО ДОГОВОРА                                                                      </w:t>
            </w:r>
          </w:p>
          <w:p w:rsidR="00404D10" w:rsidRPr="00C65779" w:rsidRDefault="00404D10" w:rsidP="00A037CD">
            <w:pPr>
              <w:spacing w:line="276" w:lineRule="auto"/>
              <w:contextualSpacing/>
              <w:outlineLvl w:val="0"/>
              <w:rPr>
                <w:rFonts w:ascii="Times New Roman" w:eastAsia="Times New Roman" w:hAnsi="Times New Roman" w:cs="Times New Roman"/>
                <w:sz w:val="24"/>
                <w:szCs w:val="24"/>
              </w:rPr>
            </w:pPr>
          </w:p>
          <w:p w:rsidR="00A31EDF" w:rsidRPr="00C65779" w:rsidRDefault="00A31EDF" w:rsidP="00A037CD">
            <w:pPr>
              <w:spacing w:line="276" w:lineRule="auto"/>
              <w:contextualSpacing/>
              <w:outlineLvl w:val="0"/>
              <w:rPr>
                <w:rFonts w:ascii="Times New Roman" w:eastAsia="Times New Roman" w:hAnsi="Times New Roman" w:cs="Times New Roman"/>
                <w:bCs/>
                <w:caps/>
                <w:sz w:val="24"/>
                <w:szCs w:val="24"/>
              </w:rPr>
            </w:pPr>
            <w:r w:rsidRPr="00C65779">
              <w:rPr>
                <w:rFonts w:ascii="Times New Roman" w:eastAsia="Times New Roman" w:hAnsi="Times New Roman" w:cs="Times New Roman"/>
                <w:sz w:val="24"/>
                <w:szCs w:val="24"/>
              </w:rPr>
              <w:t>3. </w:t>
            </w:r>
            <w:r w:rsidRPr="00C65779">
              <w:rPr>
                <w:rFonts w:ascii="Times New Roman" w:eastAsia="Times New Roman" w:hAnsi="Times New Roman" w:cs="Times New Roman"/>
                <w:bCs/>
                <w:caps/>
                <w:sz w:val="24"/>
                <w:szCs w:val="24"/>
              </w:rPr>
              <w:t xml:space="preserve">рабочее время и время отдыха                                                   </w:t>
            </w:r>
          </w:p>
          <w:p w:rsidR="00404D10" w:rsidRPr="00C65779" w:rsidRDefault="00404D10" w:rsidP="00A037CD">
            <w:pPr>
              <w:spacing w:line="276" w:lineRule="auto"/>
              <w:contextualSpacing/>
              <w:outlineLvl w:val="0"/>
              <w:rPr>
                <w:rFonts w:ascii="Times New Roman" w:eastAsia="Times New Roman" w:hAnsi="Times New Roman" w:cs="Times New Roman"/>
                <w:bCs/>
                <w:caps/>
                <w:sz w:val="24"/>
                <w:szCs w:val="24"/>
              </w:rPr>
            </w:pPr>
          </w:p>
          <w:p w:rsidR="00A31EDF" w:rsidRPr="00C65779" w:rsidRDefault="00A31EDF" w:rsidP="00A037CD">
            <w:pPr>
              <w:spacing w:line="276" w:lineRule="auto"/>
              <w:contextualSpacing/>
              <w:outlineLvl w:val="0"/>
              <w:rPr>
                <w:rFonts w:ascii="Times New Roman" w:eastAsia="Times New Roman" w:hAnsi="Times New Roman" w:cs="Times New Roman"/>
                <w:bCs/>
                <w:caps/>
                <w:sz w:val="24"/>
                <w:szCs w:val="24"/>
              </w:rPr>
            </w:pPr>
            <w:r w:rsidRPr="00C65779">
              <w:rPr>
                <w:rFonts w:ascii="Times New Roman" w:eastAsia="Times New Roman" w:hAnsi="Times New Roman" w:cs="Times New Roman"/>
                <w:bCs/>
                <w:caps/>
                <w:sz w:val="24"/>
                <w:szCs w:val="24"/>
              </w:rPr>
              <w:t>4</w:t>
            </w:r>
            <w:r w:rsidRPr="00C65779">
              <w:rPr>
                <w:rFonts w:ascii="Times New Roman" w:eastAsia="Times New Roman" w:hAnsi="Times New Roman" w:cs="Times New Roman"/>
                <w:sz w:val="24"/>
                <w:szCs w:val="24"/>
              </w:rPr>
              <w:t>. </w:t>
            </w:r>
            <w:r w:rsidRPr="00C65779">
              <w:rPr>
                <w:rFonts w:ascii="Times New Roman" w:eastAsia="Times New Roman" w:hAnsi="Times New Roman" w:cs="Times New Roman"/>
                <w:bCs/>
                <w:caps/>
                <w:sz w:val="24"/>
                <w:szCs w:val="24"/>
              </w:rPr>
              <w:t xml:space="preserve">Оплата и нормирование труда                                                                              </w:t>
            </w:r>
          </w:p>
          <w:p w:rsidR="00404D10" w:rsidRPr="00C65779" w:rsidRDefault="00404D10" w:rsidP="00A037CD">
            <w:pPr>
              <w:spacing w:line="276" w:lineRule="auto"/>
              <w:contextualSpacing/>
              <w:rPr>
                <w:rFonts w:ascii="Times New Roman" w:eastAsia="Times New Roman" w:hAnsi="Times New Roman" w:cs="Times New Roman"/>
                <w:sz w:val="24"/>
                <w:szCs w:val="24"/>
              </w:rPr>
            </w:pPr>
          </w:p>
          <w:p w:rsidR="00A31EDF" w:rsidRPr="00C65779" w:rsidRDefault="00A31EDF" w:rsidP="00A037CD">
            <w:pPr>
              <w:spacing w:line="276" w:lineRule="auto"/>
              <w:contextualSpacing/>
              <w:rPr>
                <w:rFonts w:ascii="Times New Roman" w:eastAsia="Times New Roman" w:hAnsi="Times New Roman" w:cs="Times New Roman"/>
                <w:bCs/>
                <w:caps/>
                <w:sz w:val="24"/>
                <w:szCs w:val="24"/>
              </w:rPr>
            </w:pPr>
            <w:r w:rsidRPr="00C65779">
              <w:rPr>
                <w:rFonts w:ascii="Times New Roman" w:eastAsia="Times New Roman" w:hAnsi="Times New Roman" w:cs="Times New Roman"/>
                <w:sz w:val="24"/>
                <w:szCs w:val="24"/>
              </w:rPr>
              <w:t>5. </w:t>
            </w:r>
            <w:r w:rsidRPr="00C65779">
              <w:rPr>
                <w:rFonts w:ascii="Times New Roman" w:eastAsia="Times New Roman" w:hAnsi="Times New Roman" w:cs="Times New Roman"/>
                <w:bCs/>
                <w:caps/>
                <w:sz w:val="24"/>
                <w:szCs w:val="24"/>
              </w:rPr>
              <w:t xml:space="preserve">Социальные гарантии и меры социальной поддержки                           </w:t>
            </w:r>
          </w:p>
          <w:p w:rsidR="00404D10" w:rsidRPr="00C65779" w:rsidRDefault="00404D10" w:rsidP="00A037CD">
            <w:pPr>
              <w:spacing w:line="276" w:lineRule="auto"/>
              <w:contextualSpacing/>
              <w:rPr>
                <w:rFonts w:ascii="Times New Roman" w:eastAsia="Times New Roman" w:hAnsi="Times New Roman" w:cs="Times New Roman"/>
                <w:bCs/>
                <w:caps/>
                <w:sz w:val="24"/>
                <w:szCs w:val="24"/>
              </w:rPr>
            </w:pPr>
          </w:p>
          <w:p w:rsidR="00A31EDF" w:rsidRPr="00C65779" w:rsidRDefault="00A31EDF" w:rsidP="00A037CD">
            <w:pPr>
              <w:spacing w:line="276" w:lineRule="auto"/>
              <w:contextualSpacing/>
              <w:rPr>
                <w:rFonts w:ascii="Times New Roman" w:eastAsia="Times New Roman" w:hAnsi="Times New Roman" w:cs="Times New Roman"/>
                <w:bCs/>
                <w:caps/>
                <w:sz w:val="24"/>
                <w:szCs w:val="24"/>
              </w:rPr>
            </w:pPr>
            <w:r w:rsidRPr="00C65779">
              <w:rPr>
                <w:rFonts w:ascii="Times New Roman" w:eastAsia="Times New Roman" w:hAnsi="Times New Roman" w:cs="Times New Roman"/>
                <w:bCs/>
                <w:caps/>
                <w:sz w:val="24"/>
                <w:szCs w:val="24"/>
              </w:rPr>
              <w:t>6</w:t>
            </w:r>
            <w:r w:rsidRPr="00C65779">
              <w:rPr>
                <w:rFonts w:ascii="Times New Roman" w:eastAsia="Times New Roman" w:hAnsi="Times New Roman" w:cs="Times New Roman"/>
                <w:sz w:val="24"/>
                <w:szCs w:val="24"/>
              </w:rPr>
              <w:t>. </w:t>
            </w:r>
            <w:r w:rsidRPr="00C65779">
              <w:rPr>
                <w:rFonts w:ascii="Times New Roman" w:eastAsia="Times New Roman" w:hAnsi="Times New Roman" w:cs="Times New Roman"/>
                <w:bCs/>
                <w:caps/>
                <w:sz w:val="24"/>
                <w:szCs w:val="24"/>
              </w:rPr>
              <w:t xml:space="preserve">Охрана труда и здоровья                                                             </w:t>
            </w:r>
          </w:p>
          <w:p w:rsidR="00404D10" w:rsidRPr="00C65779" w:rsidRDefault="00404D10" w:rsidP="00A037CD">
            <w:pPr>
              <w:spacing w:line="276" w:lineRule="auto"/>
              <w:contextualSpacing/>
              <w:rPr>
                <w:rFonts w:ascii="Times New Roman" w:eastAsia="Times New Roman" w:hAnsi="Times New Roman" w:cs="Times New Roman"/>
                <w:bCs/>
                <w:caps/>
                <w:sz w:val="24"/>
                <w:szCs w:val="24"/>
              </w:rPr>
            </w:pPr>
          </w:p>
          <w:p w:rsidR="00A31EDF" w:rsidRPr="00C65779" w:rsidRDefault="00A31EDF" w:rsidP="00A037CD">
            <w:pPr>
              <w:spacing w:line="276" w:lineRule="auto"/>
              <w:contextualSpacing/>
              <w:rPr>
                <w:rFonts w:ascii="Times New Roman" w:eastAsia="Times New Roman" w:hAnsi="Times New Roman" w:cs="Times New Roman"/>
                <w:bCs/>
                <w:sz w:val="24"/>
                <w:szCs w:val="24"/>
              </w:rPr>
            </w:pPr>
            <w:r w:rsidRPr="00C65779">
              <w:rPr>
                <w:rFonts w:ascii="Times New Roman" w:eastAsia="Times New Roman" w:hAnsi="Times New Roman" w:cs="Times New Roman"/>
                <w:bCs/>
                <w:caps/>
                <w:sz w:val="24"/>
                <w:szCs w:val="24"/>
              </w:rPr>
              <w:t>7</w:t>
            </w:r>
            <w:r w:rsidRPr="00C65779">
              <w:rPr>
                <w:rFonts w:ascii="Times New Roman" w:eastAsia="Times New Roman" w:hAnsi="Times New Roman" w:cs="Times New Roman"/>
                <w:sz w:val="24"/>
                <w:szCs w:val="24"/>
              </w:rPr>
              <w:t>. </w:t>
            </w:r>
            <w:r w:rsidRPr="00C65779">
              <w:rPr>
                <w:rFonts w:ascii="Times New Roman" w:eastAsia="Times New Roman" w:hAnsi="Times New Roman" w:cs="Times New Roman"/>
                <w:bCs/>
                <w:sz w:val="24"/>
                <w:szCs w:val="24"/>
              </w:rPr>
              <w:t xml:space="preserve">ПОДДЕРЖКА МОЛОДЫХ ПЕДАГОГОВ                                                                             </w:t>
            </w:r>
          </w:p>
          <w:p w:rsidR="00404D10" w:rsidRPr="00C65779" w:rsidRDefault="00404D10" w:rsidP="00A037CD">
            <w:pPr>
              <w:spacing w:line="276" w:lineRule="auto"/>
              <w:contextualSpacing/>
              <w:rPr>
                <w:rFonts w:ascii="Times New Roman" w:eastAsia="Times New Roman" w:hAnsi="Times New Roman" w:cs="Times New Roman"/>
                <w:bCs/>
                <w:sz w:val="24"/>
                <w:szCs w:val="24"/>
              </w:rPr>
            </w:pPr>
          </w:p>
          <w:p w:rsidR="00A31EDF" w:rsidRPr="00C65779" w:rsidRDefault="00A31EDF" w:rsidP="00A037CD">
            <w:pPr>
              <w:spacing w:line="276" w:lineRule="auto"/>
              <w:contextualSpacing/>
              <w:rPr>
                <w:rFonts w:ascii="Times New Roman" w:eastAsia="Times New Roman" w:hAnsi="Times New Roman" w:cs="Times New Roman"/>
                <w:bCs/>
                <w:sz w:val="24"/>
                <w:szCs w:val="24"/>
              </w:rPr>
            </w:pPr>
            <w:r w:rsidRPr="00C65779">
              <w:rPr>
                <w:rFonts w:ascii="Times New Roman" w:eastAsia="Times New Roman" w:hAnsi="Times New Roman" w:cs="Times New Roman"/>
                <w:bCs/>
                <w:sz w:val="24"/>
                <w:szCs w:val="24"/>
              </w:rPr>
              <w:t>8</w:t>
            </w:r>
            <w:r w:rsidRPr="00C65779">
              <w:rPr>
                <w:rFonts w:ascii="Times New Roman" w:eastAsia="Times New Roman" w:hAnsi="Times New Roman" w:cs="Times New Roman"/>
                <w:sz w:val="24"/>
                <w:szCs w:val="24"/>
              </w:rPr>
              <w:t>. </w:t>
            </w:r>
            <w:r w:rsidRPr="00C65779">
              <w:rPr>
                <w:rFonts w:ascii="Times New Roman" w:eastAsia="Times New Roman" w:hAnsi="Times New Roman" w:cs="Times New Roman"/>
                <w:bCs/>
                <w:sz w:val="24"/>
                <w:szCs w:val="24"/>
              </w:rPr>
              <w:t>ДОПОЛНИТЕЛЬНОЕ ПРОФЕССИОНАЛЬНОЕ ОБРАЗОВАНИЕ</w:t>
            </w:r>
          </w:p>
          <w:p w:rsidR="00A31EDF" w:rsidRPr="00C65779" w:rsidRDefault="00A31EDF" w:rsidP="00A037CD">
            <w:pPr>
              <w:spacing w:line="276" w:lineRule="auto"/>
              <w:contextualSpacing/>
              <w:rPr>
                <w:rFonts w:ascii="Times New Roman" w:eastAsia="Times New Roman" w:hAnsi="Times New Roman" w:cs="Times New Roman"/>
                <w:bCs/>
                <w:sz w:val="24"/>
                <w:szCs w:val="24"/>
              </w:rPr>
            </w:pPr>
            <w:r w:rsidRPr="00C65779">
              <w:rPr>
                <w:rFonts w:ascii="Times New Roman" w:eastAsia="Times New Roman" w:hAnsi="Times New Roman" w:cs="Times New Roman"/>
                <w:bCs/>
                <w:sz w:val="24"/>
                <w:szCs w:val="24"/>
              </w:rPr>
              <w:t xml:space="preserve">РАБОТНИКОВ                                                                                                                            </w:t>
            </w:r>
          </w:p>
          <w:p w:rsidR="00404D10" w:rsidRPr="00C65779" w:rsidRDefault="00404D10" w:rsidP="00A037CD">
            <w:pPr>
              <w:autoSpaceDE w:val="0"/>
              <w:autoSpaceDN w:val="0"/>
              <w:adjustRightInd w:val="0"/>
              <w:spacing w:line="276" w:lineRule="auto"/>
              <w:contextualSpacing/>
              <w:rPr>
                <w:rFonts w:ascii="Times New Roman" w:eastAsia="Calibri" w:hAnsi="Times New Roman" w:cs="Times New Roman"/>
                <w:bCs/>
                <w:sz w:val="24"/>
                <w:szCs w:val="24"/>
              </w:rPr>
            </w:pPr>
          </w:p>
          <w:p w:rsidR="00A31EDF" w:rsidRPr="00C65779" w:rsidRDefault="00A31EDF" w:rsidP="00A037CD">
            <w:pPr>
              <w:autoSpaceDE w:val="0"/>
              <w:autoSpaceDN w:val="0"/>
              <w:adjustRightInd w:val="0"/>
              <w:spacing w:line="276" w:lineRule="auto"/>
              <w:contextualSpacing/>
              <w:rPr>
                <w:rFonts w:ascii="Times New Roman" w:eastAsia="Calibri" w:hAnsi="Times New Roman" w:cs="Times New Roman"/>
                <w:bCs/>
                <w:sz w:val="24"/>
                <w:szCs w:val="24"/>
              </w:rPr>
            </w:pPr>
            <w:r w:rsidRPr="00C65779">
              <w:rPr>
                <w:rFonts w:ascii="Times New Roman" w:eastAsia="Calibri" w:hAnsi="Times New Roman" w:cs="Times New Roman"/>
                <w:bCs/>
                <w:sz w:val="24"/>
                <w:szCs w:val="24"/>
              </w:rPr>
              <w:t>9</w:t>
            </w:r>
            <w:r w:rsidRPr="00C65779">
              <w:rPr>
                <w:rFonts w:ascii="Times New Roman" w:eastAsia="Calibri" w:hAnsi="Times New Roman" w:cs="Times New Roman"/>
                <w:sz w:val="24"/>
                <w:szCs w:val="24"/>
              </w:rPr>
              <w:t>. </w:t>
            </w:r>
            <w:r w:rsidRPr="00C65779">
              <w:rPr>
                <w:rFonts w:ascii="Times New Roman" w:eastAsia="Calibri" w:hAnsi="Times New Roman" w:cs="Times New Roman"/>
                <w:bCs/>
                <w:sz w:val="24"/>
                <w:szCs w:val="24"/>
              </w:rPr>
              <w:t xml:space="preserve">СОЦИАЛЬНОЕ ПАРТНЁРСТВО                                                                                            </w:t>
            </w:r>
          </w:p>
          <w:p w:rsidR="00404D10" w:rsidRPr="00C65779" w:rsidRDefault="00404D10" w:rsidP="00A037CD">
            <w:pPr>
              <w:autoSpaceDE w:val="0"/>
              <w:autoSpaceDN w:val="0"/>
              <w:adjustRightInd w:val="0"/>
              <w:spacing w:line="276" w:lineRule="auto"/>
              <w:contextualSpacing/>
              <w:rPr>
                <w:rFonts w:ascii="Times New Roman" w:eastAsia="Times New Roman" w:hAnsi="Times New Roman" w:cs="Times New Roman"/>
                <w:color w:val="000000"/>
                <w:sz w:val="24"/>
                <w:szCs w:val="24"/>
              </w:rPr>
            </w:pPr>
          </w:p>
          <w:p w:rsidR="00A31EDF" w:rsidRPr="00C65779" w:rsidRDefault="00A31EDF" w:rsidP="00A037CD">
            <w:pPr>
              <w:autoSpaceDE w:val="0"/>
              <w:autoSpaceDN w:val="0"/>
              <w:adjustRightInd w:val="0"/>
              <w:spacing w:line="276" w:lineRule="auto"/>
              <w:contextualSpacing/>
              <w:rPr>
                <w:rFonts w:ascii="Times New Roman" w:eastAsia="Times New Roman" w:hAnsi="Times New Roman" w:cs="Times New Roman"/>
                <w:bCs/>
                <w:color w:val="000000"/>
                <w:sz w:val="24"/>
                <w:szCs w:val="24"/>
              </w:rPr>
            </w:pPr>
            <w:r w:rsidRPr="00C65779">
              <w:rPr>
                <w:rFonts w:ascii="Times New Roman" w:eastAsia="Times New Roman" w:hAnsi="Times New Roman" w:cs="Times New Roman"/>
                <w:color w:val="000000"/>
                <w:sz w:val="24"/>
                <w:szCs w:val="24"/>
              </w:rPr>
              <w:t>10. </w:t>
            </w:r>
            <w:r w:rsidRPr="00C65779">
              <w:rPr>
                <w:rFonts w:ascii="Times New Roman" w:eastAsia="Times New Roman" w:hAnsi="Times New Roman" w:cs="Times New Roman"/>
                <w:bCs/>
                <w:color w:val="000000"/>
                <w:sz w:val="24"/>
                <w:szCs w:val="24"/>
              </w:rPr>
              <w:t xml:space="preserve">ГАРАНТИИ ПРОФСОЮЗНОЙ ДЕЯТЕЛЬНОСТИ                                                            </w:t>
            </w:r>
          </w:p>
          <w:p w:rsidR="00404D10" w:rsidRPr="00C65779" w:rsidRDefault="00404D10" w:rsidP="00A037CD">
            <w:pPr>
              <w:autoSpaceDE w:val="0"/>
              <w:autoSpaceDN w:val="0"/>
              <w:adjustRightInd w:val="0"/>
              <w:spacing w:line="276" w:lineRule="auto"/>
              <w:contextualSpacing/>
              <w:rPr>
                <w:rFonts w:ascii="Times New Roman" w:eastAsia="Calibri" w:hAnsi="Times New Roman" w:cs="Times New Roman"/>
                <w:bCs/>
                <w:sz w:val="24"/>
                <w:szCs w:val="24"/>
              </w:rPr>
            </w:pPr>
          </w:p>
          <w:p w:rsidR="00A31EDF" w:rsidRPr="00C65779" w:rsidRDefault="00A31EDF" w:rsidP="00A037CD">
            <w:pPr>
              <w:autoSpaceDE w:val="0"/>
              <w:autoSpaceDN w:val="0"/>
              <w:adjustRightInd w:val="0"/>
              <w:spacing w:line="276" w:lineRule="auto"/>
              <w:contextualSpacing/>
              <w:rPr>
                <w:rFonts w:ascii="Times New Roman" w:eastAsia="Times New Roman" w:hAnsi="Times New Roman" w:cs="Times New Roman"/>
                <w:color w:val="000000"/>
                <w:sz w:val="24"/>
                <w:szCs w:val="24"/>
              </w:rPr>
            </w:pPr>
            <w:r w:rsidRPr="00C65779">
              <w:rPr>
                <w:rFonts w:ascii="Times New Roman" w:eastAsia="Calibri" w:hAnsi="Times New Roman" w:cs="Times New Roman"/>
                <w:bCs/>
                <w:sz w:val="24"/>
                <w:szCs w:val="24"/>
              </w:rPr>
              <w:t>11</w:t>
            </w:r>
            <w:r w:rsidRPr="00C65779">
              <w:rPr>
                <w:rFonts w:ascii="Times New Roman" w:eastAsia="Calibri" w:hAnsi="Times New Roman" w:cs="Times New Roman"/>
                <w:sz w:val="24"/>
                <w:szCs w:val="24"/>
              </w:rPr>
              <w:t>. </w:t>
            </w:r>
            <w:r w:rsidRPr="00C65779">
              <w:rPr>
                <w:rFonts w:ascii="Times New Roman" w:eastAsia="Times New Roman" w:hAnsi="Times New Roman" w:cs="Times New Roman"/>
                <w:color w:val="000000"/>
                <w:sz w:val="24"/>
                <w:szCs w:val="24"/>
              </w:rPr>
              <w:t>КОНТРОЛЬ ЗА ВЫПОЛНЕНИЕМ КОЛЛЕКТИВНОГО ДОГОВОРА.</w:t>
            </w:r>
          </w:p>
          <w:p w:rsidR="00A31EDF" w:rsidRPr="00C65779" w:rsidRDefault="00A31EDF" w:rsidP="00A037CD">
            <w:pPr>
              <w:autoSpaceDE w:val="0"/>
              <w:autoSpaceDN w:val="0"/>
              <w:adjustRightInd w:val="0"/>
              <w:spacing w:line="276" w:lineRule="auto"/>
              <w:contextualSpacing/>
              <w:rPr>
                <w:rFonts w:ascii="Times New Roman" w:eastAsia="Calibri" w:hAnsi="Times New Roman" w:cs="Times New Roman"/>
                <w:sz w:val="24"/>
                <w:szCs w:val="24"/>
              </w:rPr>
            </w:pPr>
            <w:r w:rsidRPr="00C65779">
              <w:rPr>
                <w:rFonts w:ascii="Times New Roman" w:eastAsia="Calibri" w:hAnsi="Times New Roman" w:cs="Times New Roman"/>
                <w:sz w:val="24"/>
                <w:szCs w:val="24"/>
              </w:rPr>
              <w:t xml:space="preserve">ОТВЕТСТВЕННОСТЬ СТОРОН КОЛЛЕКТИВНОГО ДОГОВОРА                                       </w:t>
            </w:r>
          </w:p>
          <w:p w:rsidR="00404D10" w:rsidRPr="00C65779" w:rsidRDefault="00404D10" w:rsidP="00A037CD">
            <w:pPr>
              <w:autoSpaceDE w:val="0"/>
              <w:autoSpaceDN w:val="0"/>
              <w:adjustRightInd w:val="0"/>
              <w:spacing w:line="276" w:lineRule="auto"/>
              <w:contextualSpacing/>
              <w:rPr>
                <w:rFonts w:ascii="Times New Roman" w:eastAsia="Times New Roman" w:hAnsi="Times New Roman" w:cs="Times New Roman"/>
                <w:color w:val="000000"/>
                <w:sz w:val="24"/>
                <w:szCs w:val="24"/>
              </w:rPr>
            </w:pPr>
          </w:p>
          <w:p w:rsidR="00A31EDF" w:rsidRPr="00C65779" w:rsidRDefault="00A31EDF" w:rsidP="00A037CD">
            <w:pPr>
              <w:autoSpaceDE w:val="0"/>
              <w:autoSpaceDN w:val="0"/>
              <w:adjustRightInd w:val="0"/>
              <w:spacing w:line="276" w:lineRule="auto"/>
              <w:contextualSpacing/>
              <w:rPr>
                <w:rFonts w:ascii="Times New Roman" w:eastAsia="Times New Roman" w:hAnsi="Times New Roman" w:cs="Times New Roman"/>
                <w:color w:val="000000"/>
                <w:sz w:val="24"/>
                <w:szCs w:val="24"/>
              </w:rPr>
            </w:pPr>
            <w:r w:rsidRPr="00C65779">
              <w:rPr>
                <w:rFonts w:ascii="Times New Roman" w:eastAsia="Times New Roman" w:hAnsi="Times New Roman" w:cs="Times New Roman"/>
                <w:color w:val="000000"/>
                <w:sz w:val="24"/>
                <w:szCs w:val="24"/>
              </w:rPr>
              <w:t>12. </w:t>
            </w:r>
            <w:r w:rsidRPr="00C65779">
              <w:rPr>
                <w:rFonts w:ascii="Times New Roman" w:eastAsia="Times New Roman" w:hAnsi="Times New Roman" w:cs="Times New Roman"/>
                <w:bCs/>
                <w:color w:val="000000"/>
                <w:sz w:val="24"/>
                <w:szCs w:val="24"/>
              </w:rPr>
              <w:t xml:space="preserve">ЗАКЛЮЧИТЕЛЬНЫЕ ПОЛОЖЕНИЯ                                                                             </w:t>
            </w:r>
          </w:p>
          <w:p w:rsidR="00404D10" w:rsidRPr="00C65779" w:rsidRDefault="00404D10" w:rsidP="00A037CD">
            <w:pPr>
              <w:spacing w:line="276" w:lineRule="auto"/>
              <w:rPr>
                <w:rFonts w:ascii="Times New Roman" w:hAnsi="Times New Roman" w:cs="Times New Roman"/>
                <w:sz w:val="24"/>
                <w:szCs w:val="24"/>
              </w:rPr>
            </w:pPr>
          </w:p>
          <w:p w:rsidR="00AC1860" w:rsidRPr="00C65779" w:rsidRDefault="00AC1860" w:rsidP="00A037CD">
            <w:pPr>
              <w:shd w:val="clear" w:color="auto" w:fill="FFFFFF"/>
              <w:spacing w:line="276" w:lineRule="auto"/>
              <w:rPr>
                <w:rFonts w:ascii="Times New Roman" w:hAnsi="Times New Roman" w:cs="Times New Roman"/>
                <w:color w:val="000000"/>
                <w:sz w:val="24"/>
                <w:szCs w:val="24"/>
              </w:rPr>
            </w:pPr>
          </w:p>
          <w:p w:rsidR="00346F80" w:rsidRPr="00C65779" w:rsidRDefault="00346F80" w:rsidP="00A037CD">
            <w:pPr>
              <w:shd w:val="clear" w:color="auto" w:fill="FFFFFF"/>
              <w:spacing w:line="276" w:lineRule="auto"/>
              <w:rPr>
                <w:rFonts w:ascii="Times New Roman" w:hAnsi="Times New Roman" w:cs="Times New Roman"/>
                <w:color w:val="000000"/>
                <w:sz w:val="24"/>
                <w:szCs w:val="24"/>
              </w:rPr>
            </w:pPr>
          </w:p>
          <w:p w:rsidR="00346F80" w:rsidRPr="00C65779" w:rsidRDefault="00346F80" w:rsidP="00A037CD">
            <w:pPr>
              <w:spacing w:line="276" w:lineRule="auto"/>
              <w:rPr>
                <w:rFonts w:ascii="Times New Roman" w:hAnsi="Times New Roman" w:cs="Times New Roman"/>
                <w:sz w:val="24"/>
                <w:szCs w:val="24"/>
              </w:rPr>
            </w:pPr>
          </w:p>
          <w:p w:rsidR="00606DB4" w:rsidRPr="00C65779" w:rsidRDefault="00606DB4" w:rsidP="00A037CD">
            <w:pPr>
              <w:spacing w:line="276" w:lineRule="auto"/>
              <w:rPr>
                <w:rFonts w:ascii="Times New Roman" w:hAnsi="Times New Roman" w:cs="Times New Roman"/>
                <w:sz w:val="24"/>
                <w:szCs w:val="24"/>
              </w:rPr>
            </w:pPr>
          </w:p>
          <w:p w:rsidR="00606DB4" w:rsidRPr="00C65779" w:rsidRDefault="00606DB4" w:rsidP="00A037CD">
            <w:pPr>
              <w:spacing w:line="276" w:lineRule="auto"/>
              <w:rPr>
                <w:rFonts w:ascii="Times New Roman" w:hAnsi="Times New Roman" w:cs="Times New Roman"/>
                <w:sz w:val="24"/>
                <w:szCs w:val="24"/>
              </w:rPr>
            </w:pPr>
          </w:p>
          <w:p w:rsidR="00606DB4" w:rsidRPr="00C65779" w:rsidRDefault="00606DB4" w:rsidP="00A037CD">
            <w:pPr>
              <w:spacing w:line="276" w:lineRule="auto"/>
              <w:rPr>
                <w:rFonts w:ascii="Times New Roman" w:hAnsi="Times New Roman" w:cs="Times New Roman"/>
                <w:sz w:val="24"/>
                <w:szCs w:val="24"/>
              </w:rPr>
            </w:pPr>
          </w:p>
          <w:p w:rsidR="00606DB4" w:rsidRPr="00C65779" w:rsidRDefault="00606DB4" w:rsidP="00A037CD">
            <w:pPr>
              <w:spacing w:line="276" w:lineRule="auto"/>
              <w:rPr>
                <w:rFonts w:ascii="Times New Roman" w:hAnsi="Times New Roman" w:cs="Times New Roman"/>
                <w:sz w:val="24"/>
                <w:szCs w:val="24"/>
              </w:rPr>
            </w:pPr>
          </w:p>
          <w:p w:rsidR="00606DB4" w:rsidRPr="00C65779" w:rsidRDefault="00606DB4" w:rsidP="00A037CD">
            <w:pPr>
              <w:spacing w:line="276" w:lineRule="auto"/>
              <w:rPr>
                <w:rFonts w:ascii="Times New Roman" w:hAnsi="Times New Roman" w:cs="Times New Roman"/>
                <w:sz w:val="24"/>
                <w:szCs w:val="24"/>
              </w:rPr>
            </w:pPr>
          </w:p>
        </w:tc>
        <w:tc>
          <w:tcPr>
            <w:tcW w:w="1383" w:type="dxa"/>
          </w:tcPr>
          <w:p w:rsidR="00A06A91" w:rsidRPr="00C65779" w:rsidRDefault="00404D10" w:rsidP="00A037CD">
            <w:pPr>
              <w:spacing w:line="276" w:lineRule="auto"/>
              <w:jc w:val="center"/>
              <w:rPr>
                <w:rFonts w:ascii="Times New Roman" w:hAnsi="Times New Roman" w:cs="Times New Roman"/>
                <w:sz w:val="24"/>
                <w:szCs w:val="24"/>
              </w:rPr>
            </w:pPr>
            <w:r w:rsidRPr="00C65779">
              <w:rPr>
                <w:rFonts w:ascii="Times New Roman" w:hAnsi="Times New Roman" w:cs="Times New Roman"/>
                <w:sz w:val="24"/>
                <w:szCs w:val="24"/>
              </w:rPr>
              <w:t>3</w:t>
            </w:r>
          </w:p>
          <w:p w:rsidR="00404D10" w:rsidRPr="00C65779" w:rsidRDefault="00404D10" w:rsidP="00A037CD">
            <w:pPr>
              <w:spacing w:line="276" w:lineRule="auto"/>
              <w:jc w:val="center"/>
              <w:rPr>
                <w:rFonts w:ascii="Times New Roman" w:hAnsi="Times New Roman" w:cs="Times New Roman"/>
                <w:sz w:val="24"/>
                <w:szCs w:val="24"/>
              </w:rPr>
            </w:pPr>
          </w:p>
          <w:p w:rsidR="00404D10" w:rsidRPr="00C65779" w:rsidRDefault="00404D10" w:rsidP="00A037CD">
            <w:pPr>
              <w:spacing w:line="276" w:lineRule="auto"/>
              <w:jc w:val="center"/>
              <w:rPr>
                <w:rFonts w:ascii="Times New Roman" w:hAnsi="Times New Roman" w:cs="Times New Roman"/>
                <w:sz w:val="24"/>
                <w:szCs w:val="24"/>
              </w:rPr>
            </w:pPr>
            <w:r w:rsidRPr="00C65779">
              <w:rPr>
                <w:rFonts w:ascii="Times New Roman" w:hAnsi="Times New Roman" w:cs="Times New Roman"/>
                <w:sz w:val="24"/>
                <w:szCs w:val="24"/>
              </w:rPr>
              <w:t>5</w:t>
            </w:r>
          </w:p>
          <w:p w:rsidR="00404D10" w:rsidRPr="00C65779" w:rsidRDefault="00404D10" w:rsidP="00A037CD">
            <w:pPr>
              <w:spacing w:line="276" w:lineRule="auto"/>
              <w:jc w:val="center"/>
              <w:rPr>
                <w:rFonts w:ascii="Times New Roman" w:hAnsi="Times New Roman" w:cs="Times New Roman"/>
                <w:sz w:val="24"/>
                <w:szCs w:val="24"/>
              </w:rPr>
            </w:pPr>
          </w:p>
          <w:p w:rsidR="00404D10" w:rsidRPr="00C65779" w:rsidRDefault="00404D10" w:rsidP="00A037CD">
            <w:pPr>
              <w:spacing w:line="276" w:lineRule="auto"/>
              <w:jc w:val="center"/>
              <w:rPr>
                <w:rFonts w:ascii="Times New Roman" w:hAnsi="Times New Roman" w:cs="Times New Roman"/>
                <w:sz w:val="24"/>
                <w:szCs w:val="24"/>
              </w:rPr>
            </w:pPr>
          </w:p>
          <w:p w:rsidR="00404D10" w:rsidRPr="00C65779" w:rsidRDefault="00404D10" w:rsidP="00A037CD">
            <w:pPr>
              <w:spacing w:line="276" w:lineRule="auto"/>
              <w:jc w:val="center"/>
              <w:rPr>
                <w:rFonts w:ascii="Times New Roman" w:hAnsi="Times New Roman" w:cs="Times New Roman"/>
                <w:sz w:val="24"/>
                <w:szCs w:val="24"/>
              </w:rPr>
            </w:pPr>
            <w:r w:rsidRPr="00C65779">
              <w:rPr>
                <w:rFonts w:ascii="Times New Roman" w:hAnsi="Times New Roman" w:cs="Times New Roman"/>
                <w:sz w:val="24"/>
                <w:szCs w:val="24"/>
              </w:rPr>
              <w:t>10</w:t>
            </w:r>
          </w:p>
          <w:p w:rsidR="00404D10" w:rsidRPr="00C65779" w:rsidRDefault="00404D10" w:rsidP="00A037CD">
            <w:pPr>
              <w:spacing w:line="276" w:lineRule="auto"/>
              <w:jc w:val="center"/>
              <w:rPr>
                <w:rFonts w:ascii="Times New Roman" w:hAnsi="Times New Roman" w:cs="Times New Roman"/>
                <w:sz w:val="24"/>
                <w:szCs w:val="24"/>
              </w:rPr>
            </w:pPr>
          </w:p>
          <w:p w:rsidR="00404D10" w:rsidRPr="00C65779" w:rsidRDefault="00404D10" w:rsidP="00A037CD">
            <w:pPr>
              <w:spacing w:line="276" w:lineRule="auto"/>
              <w:jc w:val="center"/>
              <w:rPr>
                <w:rFonts w:ascii="Times New Roman" w:hAnsi="Times New Roman" w:cs="Times New Roman"/>
                <w:sz w:val="24"/>
                <w:szCs w:val="24"/>
              </w:rPr>
            </w:pPr>
            <w:r w:rsidRPr="00C65779">
              <w:rPr>
                <w:rFonts w:ascii="Times New Roman" w:hAnsi="Times New Roman" w:cs="Times New Roman"/>
                <w:sz w:val="24"/>
                <w:szCs w:val="24"/>
              </w:rPr>
              <w:t>18</w:t>
            </w:r>
          </w:p>
          <w:p w:rsidR="00404D10" w:rsidRPr="00C65779" w:rsidRDefault="00404D10" w:rsidP="00A037CD">
            <w:pPr>
              <w:spacing w:line="276" w:lineRule="auto"/>
              <w:jc w:val="center"/>
              <w:rPr>
                <w:rFonts w:ascii="Times New Roman" w:hAnsi="Times New Roman" w:cs="Times New Roman"/>
                <w:sz w:val="24"/>
                <w:szCs w:val="24"/>
              </w:rPr>
            </w:pPr>
          </w:p>
          <w:p w:rsidR="00404D10" w:rsidRPr="00C65779" w:rsidRDefault="00404D10" w:rsidP="00A037CD">
            <w:pPr>
              <w:spacing w:line="276" w:lineRule="auto"/>
              <w:jc w:val="center"/>
              <w:rPr>
                <w:rFonts w:ascii="Times New Roman" w:hAnsi="Times New Roman" w:cs="Times New Roman"/>
                <w:sz w:val="24"/>
                <w:szCs w:val="24"/>
              </w:rPr>
            </w:pPr>
            <w:r w:rsidRPr="00C65779">
              <w:rPr>
                <w:rFonts w:ascii="Times New Roman" w:hAnsi="Times New Roman" w:cs="Times New Roman"/>
                <w:sz w:val="24"/>
                <w:szCs w:val="24"/>
              </w:rPr>
              <w:t>22</w:t>
            </w:r>
          </w:p>
          <w:p w:rsidR="00404D10" w:rsidRPr="00C65779" w:rsidRDefault="00404D10" w:rsidP="00A037CD">
            <w:pPr>
              <w:spacing w:line="276" w:lineRule="auto"/>
              <w:jc w:val="center"/>
              <w:rPr>
                <w:rFonts w:ascii="Times New Roman" w:hAnsi="Times New Roman" w:cs="Times New Roman"/>
                <w:sz w:val="24"/>
                <w:szCs w:val="24"/>
              </w:rPr>
            </w:pPr>
          </w:p>
          <w:p w:rsidR="00404D10" w:rsidRPr="00C65779" w:rsidRDefault="00404D10" w:rsidP="00A037CD">
            <w:pPr>
              <w:spacing w:line="276" w:lineRule="auto"/>
              <w:jc w:val="center"/>
              <w:rPr>
                <w:rFonts w:ascii="Times New Roman" w:hAnsi="Times New Roman" w:cs="Times New Roman"/>
                <w:sz w:val="24"/>
                <w:szCs w:val="24"/>
              </w:rPr>
            </w:pPr>
            <w:r w:rsidRPr="00C65779">
              <w:rPr>
                <w:rFonts w:ascii="Times New Roman" w:hAnsi="Times New Roman" w:cs="Times New Roman"/>
                <w:sz w:val="24"/>
                <w:szCs w:val="24"/>
              </w:rPr>
              <w:t>24</w:t>
            </w:r>
          </w:p>
          <w:p w:rsidR="00404D10" w:rsidRPr="00C65779" w:rsidRDefault="00404D10" w:rsidP="00A037CD">
            <w:pPr>
              <w:spacing w:line="276" w:lineRule="auto"/>
              <w:jc w:val="center"/>
              <w:rPr>
                <w:rFonts w:ascii="Times New Roman" w:hAnsi="Times New Roman" w:cs="Times New Roman"/>
                <w:sz w:val="24"/>
                <w:szCs w:val="24"/>
              </w:rPr>
            </w:pPr>
          </w:p>
          <w:p w:rsidR="00404D10" w:rsidRPr="00C65779" w:rsidRDefault="00925F93" w:rsidP="00A037CD">
            <w:pPr>
              <w:spacing w:line="276" w:lineRule="auto"/>
              <w:jc w:val="center"/>
              <w:rPr>
                <w:rFonts w:ascii="Times New Roman" w:hAnsi="Times New Roman" w:cs="Times New Roman"/>
                <w:sz w:val="24"/>
                <w:szCs w:val="24"/>
              </w:rPr>
            </w:pPr>
            <w:r w:rsidRPr="00C65779">
              <w:rPr>
                <w:rFonts w:ascii="Times New Roman" w:hAnsi="Times New Roman" w:cs="Times New Roman"/>
                <w:sz w:val="24"/>
                <w:szCs w:val="24"/>
              </w:rPr>
              <w:t>28</w:t>
            </w:r>
          </w:p>
          <w:p w:rsidR="00404D10" w:rsidRPr="00C65779" w:rsidRDefault="00404D10" w:rsidP="00A037CD">
            <w:pPr>
              <w:spacing w:line="276" w:lineRule="auto"/>
              <w:jc w:val="center"/>
              <w:rPr>
                <w:rFonts w:ascii="Times New Roman" w:hAnsi="Times New Roman" w:cs="Times New Roman"/>
                <w:sz w:val="24"/>
                <w:szCs w:val="24"/>
              </w:rPr>
            </w:pPr>
          </w:p>
          <w:p w:rsidR="00404D10" w:rsidRPr="00C65779" w:rsidRDefault="00925F93" w:rsidP="00A037CD">
            <w:pPr>
              <w:spacing w:line="276" w:lineRule="auto"/>
              <w:jc w:val="center"/>
              <w:rPr>
                <w:rFonts w:ascii="Times New Roman" w:hAnsi="Times New Roman" w:cs="Times New Roman"/>
                <w:sz w:val="24"/>
                <w:szCs w:val="24"/>
              </w:rPr>
            </w:pPr>
            <w:r w:rsidRPr="00C65779">
              <w:rPr>
                <w:rFonts w:ascii="Times New Roman" w:hAnsi="Times New Roman" w:cs="Times New Roman"/>
                <w:sz w:val="24"/>
                <w:szCs w:val="24"/>
              </w:rPr>
              <w:t>29</w:t>
            </w:r>
          </w:p>
          <w:p w:rsidR="00404D10" w:rsidRPr="00C65779" w:rsidRDefault="00404D10" w:rsidP="00A037CD">
            <w:pPr>
              <w:spacing w:line="276" w:lineRule="auto"/>
              <w:jc w:val="center"/>
              <w:rPr>
                <w:rFonts w:ascii="Times New Roman" w:hAnsi="Times New Roman" w:cs="Times New Roman"/>
                <w:sz w:val="24"/>
                <w:szCs w:val="24"/>
              </w:rPr>
            </w:pPr>
          </w:p>
          <w:p w:rsidR="00404D10" w:rsidRPr="00C65779" w:rsidRDefault="00404D10" w:rsidP="00A037CD">
            <w:pPr>
              <w:spacing w:line="276" w:lineRule="auto"/>
              <w:jc w:val="center"/>
              <w:rPr>
                <w:rFonts w:ascii="Times New Roman" w:hAnsi="Times New Roman" w:cs="Times New Roman"/>
                <w:sz w:val="24"/>
                <w:szCs w:val="24"/>
              </w:rPr>
            </w:pPr>
          </w:p>
          <w:p w:rsidR="00404D10" w:rsidRPr="00C65779" w:rsidRDefault="00404D10" w:rsidP="00A037CD">
            <w:pPr>
              <w:spacing w:line="276" w:lineRule="auto"/>
              <w:jc w:val="center"/>
              <w:rPr>
                <w:rFonts w:ascii="Times New Roman" w:hAnsi="Times New Roman" w:cs="Times New Roman"/>
                <w:sz w:val="24"/>
                <w:szCs w:val="24"/>
              </w:rPr>
            </w:pPr>
            <w:r w:rsidRPr="00C65779">
              <w:rPr>
                <w:rFonts w:ascii="Times New Roman" w:hAnsi="Times New Roman" w:cs="Times New Roman"/>
                <w:sz w:val="24"/>
                <w:szCs w:val="24"/>
              </w:rPr>
              <w:t>30</w:t>
            </w:r>
          </w:p>
          <w:p w:rsidR="00404D10" w:rsidRPr="00C65779" w:rsidRDefault="00404D10" w:rsidP="00A037CD">
            <w:pPr>
              <w:spacing w:line="276" w:lineRule="auto"/>
              <w:jc w:val="center"/>
              <w:rPr>
                <w:rFonts w:ascii="Times New Roman" w:hAnsi="Times New Roman" w:cs="Times New Roman"/>
                <w:sz w:val="24"/>
                <w:szCs w:val="24"/>
              </w:rPr>
            </w:pPr>
          </w:p>
          <w:p w:rsidR="00404D10" w:rsidRPr="00C65779" w:rsidRDefault="00404D10" w:rsidP="00A037CD">
            <w:pPr>
              <w:spacing w:line="276" w:lineRule="auto"/>
              <w:jc w:val="center"/>
              <w:rPr>
                <w:rFonts w:ascii="Times New Roman" w:hAnsi="Times New Roman" w:cs="Times New Roman"/>
                <w:sz w:val="24"/>
                <w:szCs w:val="24"/>
              </w:rPr>
            </w:pPr>
            <w:r w:rsidRPr="00C65779">
              <w:rPr>
                <w:rFonts w:ascii="Times New Roman" w:hAnsi="Times New Roman" w:cs="Times New Roman"/>
                <w:sz w:val="24"/>
                <w:szCs w:val="24"/>
              </w:rPr>
              <w:t>34</w:t>
            </w:r>
          </w:p>
          <w:p w:rsidR="00404D10" w:rsidRPr="00C65779" w:rsidRDefault="00404D10" w:rsidP="00A037CD">
            <w:pPr>
              <w:spacing w:line="276" w:lineRule="auto"/>
              <w:jc w:val="center"/>
              <w:rPr>
                <w:rFonts w:ascii="Times New Roman" w:hAnsi="Times New Roman" w:cs="Times New Roman"/>
                <w:sz w:val="24"/>
                <w:szCs w:val="24"/>
              </w:rPr>
            </w:pPr>
          </w:p>
          <w:p w:rsidR="00404D10" w:rsidRPr="00C65779" w:rsidRDefault="00404D10" w:rsidP="00A037CD">
            <w:pPr>
              <w:spacing w:line="276" w:lineRule="auto"/>
              <w:jc w:val="center"/>
              <w:rPr>
                <w:rFonts w:ascii="Times New Roman" w:hAnsi="Times New Roman" w:cs="Times New Roman"/>
                <w:sz w:val="24"/>
                <w:szCs w:val="24"/>
              </w:rPr>
            </w:pPr>
            <w:r w:rsidRPr="00C65779">
              <w:rPr>
                <w:rFonts w:ascii="Times New Roman" w:hAnsi="Times New Roman" w:cs="Times New Roman"/>
                <w:sz w:val="24"/>
                <w:szCs w:val="24"/>
              </w:rPr>
              <w:t>36</w:t>
            </w:r>
          </w:p>
          <w:p w:rsidR="00404D10" w:rsidRPr="00C65779" w:rsidRDefault="00404D10" w:rsidP="00A037CD">
            <w:pPr>
              <w:spacing w:line="276" w:lineRule="auto"/>
              <w:jc w:val="center"/>
              <w:rPr>
                <w:rFonts w:ascii="Times New Roman" w:hAnsi="Times New Roman" w:cs="Times New Roman"/>
                <w:sz w:val="24"/>
                <w:szCs w:val="24"/>
              </w:rPr>
            </w:pPr>
          </w:p>
          <w:p w:rsidR="00404D10" w:rsidRPr="00C65779" w:rsidRDefault="00404D10" w:rsidP="00A037CD">
            <w:pPr>
              <w:spacing w:line="276" w:lineRule="auto"/>
              <w:jc w:val="center"/>
              <w:rPr>
                <w:rFonts w:ascii="Times New Roman" w:hAnsi="Times New Roman" w:cs="Times New Roman"/>
                <w:sz w:val="24"/>
                <w:szCs w:val="24"/>
              </w:rPr>
            </w:pPr>
          </w:p>
          <w:p w:rsidR="00404D10" w:rsidRPr="00C65779" w:rsidRDefault="00404D10" w:rsidP="00A037CD">
            <w:pPr>
              <w:spacing w:line="276" w:lineRule="auto"/>
              <w:jc w:val="center"/>
              <w:rPr>
                <w:rFonts w:ascii="Times New Roman" w:hAnsi="Times New Roman" w:cs="Times New Roman"/>
                <w:sz w:val="24"/>
                <w:szCs w:val="24"/>
              </w:rPr>
            </w:pPr>
            <w:r w:rsidRPr="00C65779">
              <w:rPr>
                <w:rFonts w:ascii="Times New Roman" w:hAnsi="Times New Roman" w:cs="Times New Roman"/>
                <w:sz w:val="24"/>
                <w:szCs w:val="24"/>
              </w:rPr>
              <w:t>37</w:t>
            </w:r>
          </w:p>
          <w:p w:rsidR="00404D10" w:rsidRPr="00C65779" w:rsidRDefault="00404D10" w:rsidP="00A037CD">
            <w:pPr>
              <w:spacing w:line="276" w:lineRule="auto"/>
              <w:jc w:val="center"/>
              <w:rPr>
                <w:rFonts w:ascii="Times New Roman" w:hAnsi="Times New Roman" w:cs="Times New Roman"/>
                <w:sz w:val="24"/>
                <w:szCs w:val="24"/>
              </w:rPr>
            </w:pPr>
          </w:p>
          <w:p w:rsidR="00404D10" w:rsidRPr="00C65779" w:rsidRDefault="00404D10" w:rsidP="00A037CD">
            <w:pPr>
              <w:spacing w:line="276" w:lineRule="auto"/>
              <w:jc w:val="center"/>
              <w:rPr>
                <w:rFonts w:ascii="Times New Roman" w:hAnsi="Times New Roman" w:cs="Times New Roman"/>
                <w:sz w:val="24"/>
                <w:szCs w:val="24"/>
              </w:rPr>
            </w:pPr>
          </w:p>
          <w:p w:rsidR="00404D10" w:rsidRPr="00C65779" w:rsidRDefault="00404D10" w:rsidP="00A037CD">
            <w:pPr>
              <w:spacing w:line="276" w:lineRule="auto"/>
              <w:jc w:val="center"/>
              <w:rPr>
                <w:rFonts w:ascii="Times New Roman" w:hAnsi="Times New Roman" w:cs="Times New Roman"/>
                <w:sz w:val="24"/>
                <w:szCs w:val="24"/>
              </w:rPr>
            </w:pPr>
          </w:p>
          <w:p w:rsidR="00404D10" w:rsidRPr="00C65779" w:rsidRDefault="00404D10" w:rsidP="00A037CD">
            <w:pPr>
              <w:spacing w:line="276" w:lineRule="auto"/>
              <w:jc w:val="center"/>
              <w:rPr>
                <w:rFonts w:ascii="Times New Roman" w:hAnsi="Times New Roman" w:cs="Times New Roman"/>
                <w:sz w:val="24"/>
                <w:szCs w:val="24"/>
              </w:rPr>
            </w:pPr>
          </w:p>
          <w:p w:rsidR="00404D10" w:rsidRPr="00C65779" w:rsidRDefault="00404D10" w:rsidP="00A037CD">
            <w:pPr>
              <w:spacing w:line="276" w:lineRule="auto"/>
              <w:jc w:val="center"/>
              <w:rPr>
                <w:rFonts w:ascii="Times New Roman" w:hAnsi="Times New Roman" w:cs="Times New Roman"/>
                <w:sz w:val="24"/>
                <w:szCs w:val="24"/>
              </w:rPr>
            </w:pPr>
          </w:p>
          <w:p w:rsidR="00404D10" w:rsidRPr="00C65779" w:rsidRDefault="00404D10" w:rsidP="00A037CD">
            <w:pPr>
              <w:spacing w:line="276" w:lineRule="auto"/>
              <w:jc w:val="center"/>
              <w:rPr>
                <w:rFonts w:ascii="Times New Roman" w:hAnsi="Times New Roman" w:cs="Times New Roman"/>
                <w:sz w:val="24"/>
                <w:szCs w:val="24"/>
              </w:rPr>
            </w:pPr>
          </w:p>
          <w:p w:rsidR="00404D10" w:rsidRPr="00C65779" w:rsidRDefault="00404D10" w:rsidP="00A037CD">
            <w:pPr>
              <w:spacing w:line="276" w:lineRule="auto"/>
              <w:jc w:val="center"/>
              <w:rPr>
                <w:rFonts w:ascii="Times New Roman" w:hAnsi="Times New Roman" w:cs="Times New Roman"/>
                <w:sz w:val="24"/>
                <w:szCs w:val="24"/>
              </w:rPr>
            </w:pPr>
          </w:p>
          <w:p w:rsidR="00404D10" w:rsidRPr="00C65779" w:rsidRDefault="00404D10" w:rsidP="00A037CD">
            <w:pPr>
              <w:spacing w:line="276" w:lineRule="auto"/>
              <w:jc w:val="center"/>
              <w:rPr>
                <w:rFonts w:ascii="Times New Roman" w:hAnsi="Times New Roman" w:cs="Times New Roman"/>
                <w:sz w:val="24"/>
                <w:szCs w:val="24"/>
              </w:rPr>
            </w:pPr>
          </w:p>
          <w:p w:rsidR="00404D10" w:rsidRPr="00C65779" w:rsidRDefault="00404D10" w:rsidP="00A037CD">
            <w:pPr>
              <w:spacing w:line="276" w:lineRule="auto"/>
              <w:jc w:val="center"/>
              <w:rPr>
                <w:rFonts w:ascii="Times New Roman" w:hAnsi="Times New Roman" w:cs="Times New Roman"/>
                <w:sz w:val="24"/>
                <w:szCs w:val="24"/>
              </w:rPr>
            </w:pPr>
          </w:p>
          <w:p w:rsidR="00404D10" w:rsidRPr="00C65779" w:rsidRDefault="00404D10" w:rsidP="00A037CD">
            <w:pPr>
              <w:spacing w:line="276" w:lineRule="auto"/>
              <w:jc w:val="center"/>
              <w:rPr>
                <w:rFonts w:ascii="Times New Roman" w:hAnsi="Times New Roman" w:cs="Times New Roman"/>
                <w:sz w:val="24"/>
                <w:szCs w:val="24"/>
              </w:rPr>
            </w:pPr>
          </w:p>
          <w:p w:rsidR="00404D10" w:rsidRPr="00C65779" w:rsidRDefault="00404D10" w:rsidP="00A037CD">
            <w:pPr>
              <w:spacing w:line="276" w:lineRule="auto"/>
              <w:jc w:val="center"/>
              <w:rPr>
                <w:rFonts w:ascii="Times New Roman" w:hAnsi="Times New Roman" w:cs="Times New Roman"/>
                <w:sz w:val="24"/>
                <w:szCs w:val="24"/>
              </w:rPr>
            </w:pPr>
          </w:p>
          <w:p w:rsidR="00404D10" w:rsidRPr="00C65779" w:rsidRDefault="00404D10" w:rsidP="00A037CD">
            <w:pPr>
              <w:spacing w:line="276" w:lineRule="auto"/>
              <w:jc w:val="center"/>
              <w:rPr>
                <w:rFonts w:ascii="Times New Roman" w:hAnsi="Times New Roman" w:cs="Times New Roman"/>
                <w:sz w:val="24"/>
                <w:szCs w:val="24"/>
              </w:rPr>
            </w:pPr>
          </w:p>
          <w:p w:rsidR="00404D10" w:rsidRPr="00C65779" w:rsidRDefault="00404D10" w:rsidP="00A037CD">
            <w:pPr>
              <w:spacing w:line="276" w:lineRule="auto"/>
              <w:jc w:val="center"/>
              <w:rPr>
                <w:rFonts w:ascii="Times New Roman" w:hAnsi="Times New Roman" w:cs="Times New Roman"/>
                <w:sz w:val="24"/>
                <w:szCs w:val="24"/>
              </w:rPr>
            </w:pPr>
          </w:p>
          <w:p w:rsidR="00404D10" w:rsidRPr="00C65779" w:rsidRDefault="00404D10" w:rsidP="00A037CD">
            <w:pPr>
              <w:spacing w:line="276" w:lineRule="auto"/>
              <w:jc w:val="center"/>
              <w:rPr>
                <w:rFonts w:ascii="Times New Roman" w:hAnsi="Times New Roman" w:cs="Times New Roman"/>
                <w:sz w:val="24"/>
                <w:szCs w:val="24"/>
              </w:rPr>
            </w:pPr>
          </w:p>
          <w:p w:rsidR="00404D10" w:rsidRPr="00C65779" w:rsidRDefault="00404D10" w:rsidP="00A037CD">
            <w:pPr>
              <w:spacing w:line="276" w:lineRule="auto"/>
              <w:jc w:val="center"/>
              <w:rPr>
                <w:rFonts w:ascii="Times New Roman" w:hAnsi="Times New Roman" w:cs="Times New Roman"/>
                <w:sz w:val="24"/>
                <w:szCs w:val="24"/>
              </w:rPr>
            </w:pPr>
          </w:p>
          <w:p w:rsidR="00404D10" w:rsidRPr="00C65779" w:rsidRDefault="00404D10" w:rsidP="00A037CD">
            <w:pPr>
              <w:spacing w:line="276" w:lineRule="auto"/>
              <w:jc w:val="center"/>
              <w:rPr>
                <w:rFonts w:ascii="Times New Roman" w:hAnsi="Times New Roman" w:cs="Times New Roman"/>
                <w:sz w:val="24"/>
                <w:szCs w:val="24"/>
              </w:rPr>
            </w:pPr>
          </w:p>
          <w:p w:rsidR="00404D10" w:rsidRPr="00C65779" w:rsidRDefault="00404D10" w:rsidP="00A037CD">
            <w:pPr>
              <w:spacing w:line="276" w:lineRule="auto"/>
              <w:jc w:val="center"/>
              <w:rPr>
                <w:rFonts w:ascii="Times New Roman" w:hAnsi="Times New Roman" w:cs="Times New Roman"/>
                <w:sz w:val="24"/>
                <w:szCs w:val="24"/>
              </w:rPr>
            </w:pPr>
          </w:p>
        </w:tc>
      </w:tr>
    </w:tbl>
    <w:p w:rsidR="00C56FBD" w:rsidRPr="00C65779" w:rsidRDefault="00C56FBD" w:rsidP="00A037CD">
      <w:pPr>
        <w:spacing w:after="0"/>
        <w:rPr>
          <w:rFonts w:ascii="Times New Roman" w:hAnsi="Times New Roman" w:cs="Times New Roman"/>
          <w:sz w:val="24"/>
          <w:szCs w:val="24"/>
        </w:rPr>
      </w:pPr>
    </w:p>
    <w:p w:rsidR="00C56FBD" w:rsidRPr="00C65779" w:rsidRDefault="00C56FBD" w:rsidP="00A037CD">
      <w:pPr>
        <w:spacing w:after="0"/>
        <w:rPr>
          <w:rFonts w:ascii="Times New Roman" w:hAnsi="Times New Roman" w:cs="Times New Roman"/>
          <w:sz w:val="24"/>
          <w:szCs w:val="24"/>
        </w:rPr>
      </w:pPr>
    </w:p>
    <w:p w:rsidR="00A123D1" w:rsidRPr="00C65779" w:rsidRDefault="00A123D1" w:rsidP="00802E2C">
      <w:pPr>
        <w:spacing w:after="0"/>
        <w:jc w:val="center"/>
        <w:rPr>
          <w:rFonts w:ascii="Times New Roman" w:eastAsia="Times New Roman" w:hAnsi="Times New Roman" w:cs="Times New Roman"/>
          <w:b/>
          <w:sz w:val="24"/>
          <w:szCs w:val="24"/>
        </w:rPr>
      </w:pPr>
      <w:r w:rsidRPr="00C65779">
        <w:rPr>
          <w:rFonts w:ascii="Times New Roman" w:eastAsia="Times New Roman" w:hAnsi="Times New Roman" w:cs="Times New Roman"/>
          <w:b/>
          <w:sz w:val="24"/>
          <w:szCs w:val="24"/>
        </w:rPr>
        <w:lastRenderedPageBreak/>
        <w:t>I. ОБЩИЕ ПОЛОЖЕНИЯ</w:t>
      </w:r>
    </w:p>
    <w:p w:rsidR="00A123D1" w:rsidRPr="00C65779" w:rsidRDefault="00A123D1" w:rsidP="00A037CD">
      <w:pPr>
        <w:spacing w:after="0"/>
        <w:jc w:val="center"/>
        <w:rPr>
          <w:rFonts w:ascii="Times New Roman" w:eastAsia="Times New Roman" w:hAnsi="Times New Roman" w:cs="Times New Roman"/>
          <w:sz w:val="24"/>
          <w:szCs w:val="24"/>
        </w:rPr>
      </w:pP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1.1.</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Настоящий коллективный договор заключён между работодателем и работниками в лице их представителей и является правовым актом, регулирующим социально-трудовые отношения в муниципальном бюджетном общеобразовательном учреждении «Средн</w:t>
      </w:r>
      <w:r w:rsidR="00BC20A7" w:rsidRPr="00C65779">
        <w:rPr>
          <w:rFonts w:ascii="Times New Roman" w:eastAsia="Times New Roman" w:hAnsi="Times New Roman" w:cs="Times New Roman"/>
          <w:sz w:val="24"/>
          <w:szCs w:val="24"/>
        </w:rPr>
        <w:t>яя общеобразовательная школа №28</w:t>
      </w:r>
      <w:r w:rsidRPr="00C65779">
        <w:rPr>
          <w:rFonts w:ascii="Times New Roman" w:eastAsia="Times New Roman" w:hAnsi="Times New Roman" w:cs="Times New Roman"/>
          <w:sz w:val="24"/>
          <w:szCs w:val="24"/>
        </w:rPr>
        <w:t xml:space="preserve"> с углубленным изучением отдельных предметов</w:t>
      </w:r>
      <w:r w:rsidR="00BC20A7" w:rsidRPr="00C65779">
        <w:rPr>
          <w:rFonts w:ascii="Times New Roman" w:eastAsia="Times New Roman" w:hAnsi="Times New Roman" w:cs="Times New Roman"/>
          <w:sz w:val="24"/>
          <w:szCs w:val="24"/>
        </w:rPr>
        <w:t xml:space="preserve"> имени </w:t>
      </w:r>
      <w:proofErr w:type="spellStart"/>
      <w:r w:rsidR="00BC20A7" w:rsidRPr="00C65779">
        <w:rPr>
          <w:rFonts w:ascii="Times New Roman" w:eastAsia="Times New Roman" w:hAnsi="Times New Roman" w:cs="Times New Roman"/>
          <w:sz w:val="24"/>
          <w:szCs w:val="24"/>
        </w:rPr>
        <w:t>А.А.угарова</w:t>
      </w:r>
      <w:proofErr w:type="spellEnd"/>
      <w:r w:rsidRPr="00C65779">
        <w:rPr>
          <w:rFonts w:ascii="Times New Roman" w:eastAsia="Times New Roman" w:hAnsi="Times New Roman" w:cs="Times New Roman"/>
          <w:sz w:val="24"/>
          <w:szCs w:val="24"/>
        </w:rPr>
        <w:t>».</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1.2.</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Основой для заключения коллективного договора являются:</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Конституция Российской Федерации;</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 xml:space="preserve">нормы международного права и международные договоры Российской </w:t>
      </w:r>
      <w:proofErr w:type="gramStart"/>
      <w:r w:rsidRPr="00C65779">
        <w:rPr>
          <w:rFonts w:ascii="Times New Roman" w:eastAsia="Times New Roman" w:hAnsi="Times New Roman" w:cs="Times New Roman"/>
          <w:sz w:val="24"/>
          <w:szCs w:val="24"/>
        </w:rPr>
        <w:t>Федерации(</w:t>
      </w:r>
      <w:proofErr w:type="gramEnd"/>
      <w:r w:rsidRPr="00C65779">
        <w:rPr>
          <w:rFonts w:ascii="Times New Roman" w:eastAsia="Times New Roman" w:hAnsi="Times New Roman" w:cs="Times New Roman"/>
          <w:sz w:val="24"/>
          <w:szCs w:val="24"/>
        </w:rPr>
        <w:t>если они не противоречат Конституции Российской Федерации);</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Трудовой кодекс Российской Федерации (далее – ТК РФ);</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Федеральный закон от 12 января 1996 г. № 10-ФЗ «О профессиональных союзах, их правах и гарантиях деятельности»;</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Федеральный закон от 29 декабря 2012 г. № 273-ФЗ «Об образовании в Российской Федерации» (далее – Федеральный закон № 273-ФЗ);</w:t>
      </w:r>
    </w:p>
    <w:p w:rsidR="00A123D1" w:rsidRPr="00C65779" w:rsidRDefault="006F1018"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З</w:t>
      </w:r>
      <w:r w:rsidR="00A123D1" w:rsidRPr="00C65779">
        <w:rPr>
          <w:rFonts w:ascii="Times New Roman" w:eastAsia="Times New Roman" w:hAnsi="Times New Roman" w:cs="Times New Roman"/>
          <w:sz w:val="24"/>
          <w:szCs w:val="24"/>
        </w:rPr>
        <w:t>аконодательные и иные нормативные правовые акты</w:t>
      </w:r>
      <w:r w:rsidR="008027CA" w:rsidRPr="00C65779">
        <w:rPr>
          <w:rFonts w:ascii="Times New Roman" w:eastAsia="Times New Roman" w:hAnsi="Times New Roman" w:cs="Times New Roman"/>
          <w:sz w:val="24"/>
          <w:szCs w:val="24"/>
        </w:rPr>
        <w:t>;</w:t>
      </w:r>
    </w:p>
    <w:p w:rsidR="00A123D1" w:rsidRPr="00C65779" w:rsidRDefault="006F1018" w:rsidP="00A037CD">
      <w:pPr>
        <w:spacing w:after="0"/>
        <w:ind w:firstLine="709"/>
        <w:contextualSpacing/>
        <w:jc w:val="both"/>
        <w:rPr>
          <w:rFonts w:ascii="Times New Roman" w:eastAsia="Times New Roman" w:hAnsi="Times New Roman" w:cs="Times New Roman"/>
          <w:bCs/>
          <w:sz w:val="24"/>
          <w:szCs w:val="24"/>
        </w:rPr>
      </w:pPr>
      <w:r w:rsidRPr="00C65779">
        <w:rPr>
          <w:rFonts w:ascii="Times New Roman" w:eastAsia="Times New Roman" w:hAnsi="Times New Roman" w:cs="Times New Roman"/>
          <w:bCs/>
          <w:sz w:val="24"/>
          <w:szCs w:val="24"/>
        </w:rPr>
        <w:t>О</w:t>
      </w:r>
      <w:r w:rsidR="00A123D1" w:rsidRPr="00C65779">
        <w:rPr>
          <w:rFonts w:ascii="Times New Roman" w:eastAsia="Times New Roman" w:hAnsi="Times New Roman" w:cs="Times New Roman"/>
          <w:bCs/>
          <w:sz w:val="24"/>
          <w:szCs w:val="24"/>
        </w:rPr>
        <w:t>траслевое территориальное (</w:t>
      </w:r>
      <w:r w:rsidR="00A123D1" w:rsidRPr="00C65779">
        <w:rPr>
          <w:rFonts w:ascii="Times New Roman" w:eastAsia="Calibri" w:hAnsi="Times New Roman" w:cs="Times New Roman"/>
          <w:sz w:val="24"/>
          <w:szCs w:val="24"/>
          <w:lang w:eastAsia="en-US"/>
        </w:rPr>
        <w:t>муниципальное)</w:t>
      </w:r>
      <w:r w:rsidR="00A123D1" w:rsidRPr="00C65779">
        <w:rPr>
          <w:rFonts w:ascii="Times New Roman" w:eastAsia="Times New Roman" w:hAnsi="Times New Roman" w:cs="Times New Roman"/>
          <w:bCs/>
          <w:sz w:val="24"/>
          <w:szCs w:val="24"/>
        </w:rPr>
        <w:t xml:space="preserve"> соглашение, регулирующее социально-трудовые отношения в системе образования</w:t>
      </w:r>
      <w:r w:rsidR="008027CA" w:rsidRPr="00C65779">
        <w:rPr>
          <w:rFonts w:ascii="Times New Roman" w:eastAsia="Times New Roman" w:hAnsi="Times New Roman" w:cs="Times New Roman"/>
          <w:bCs/>
          <w:sz w:val="24"/>
          <w:szCs w:val="24"/>
        </w:rPr>
        <w:t>.</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1.3.</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 xml:space="preserve">Сторонами коллективного договора являются: </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b/>
          <w:bCs/>
          <w:sz w:val="24"/>
          <w:szCs w:val="24"/>
        </w:rPr>
        <w:t>работодатель</w:t>
      </w:r>
      <w:r w:rsidRPr="00C65779">
        <w:rPr>
          <w:rFonts w:ascii="Times New Roman" w:eastAsia="Times New Roman" w:hAnsi="Times New Roman" w:cs="Times New Roman"/>
          <w:sz w:val="24"/>
          <w:szCs w:val="24"/>
        </w:rPr>
        <w:t xml:space="preserve"> в лице его представителя – руководителя образовательной ор</w:t>
      </w:r>
      <w:r w:rsidR="00174E76" w:rsidRPr="00C65779">
        <w:rPr>
          <w:rFonts w:ascii="Times New Roman" w:eastAsia="Times New Roman" w:hAnsi="Times New Roman" w:cs="Times New Roman"/>
          <w:sz w:val="24"/>
          <w:szCs w:val="24"/>
        </w:rPr>
        <w:t xml:space="preserve">ганизации </w:t>
      </w:r>
      <w:proofErr w:type="spellStart"/>
      <w:r w:rsidR="00174E76" w:rsidRPr="00C65779">
        <w:rPr>
          <w:rFonts w:ascii="Times New Roman" w:eastAsia="Times New Roman" w:hAnsi="Times New Roman" w:cs="Times New Roman"/>
          <w:sz w:val="24"/>
          <w:szCs w:val="24"/>
        </w:rPr>
        <w:t>Марчуковой</w:t>
      </w:r>
      <w:proofErr w:type="spellEnd"/>
      <w:r w:rsidR="00174E76" w:rsidRPr="00C65779">
        <w:rPr>
          <w:rFonts w:ascii="Times New Roman" w:eastAsia="Times New Roman" w:hAnsi="Times New Roman" w:cs="Times New Roman"/>
          <w:sz w:val="24"/>
          <w:szCs w:val="24"/>
        </w:rPr>
        <w:t xml:space="preserve"> Галины Викторовны</w:t>
      </w:r>
      <w:r w:rsidRPr="00C65779">
        <w:rPr>
          <w:rFonts w:ascii="Times New Roman" w:eastAsia="Times New Roman" w:hAnsi="Times New Roman" w:cs="Times New Roman"/>
          <w:sz w:val="24"/>
          <w:szCs w:val="24"/>
        </w:rPr>
        <w:t xml:space="preserve"> (далее – работодатель, </w:t>
      </w:r>
      <w:r w:rsidRPr="00C65779">
        <w:rPr>
          <w:rFonts w:ascii="Times New Roman" w:eastAsia="Times New Roman" w:hAnsi="Times New Roman" w:cs="Times New Roman"/>
          <w:bCs/>
          <w:sz w:val="24"/>
          <w:szCs w:val="24"/>
        </w:rPr>
        <w:t>организация, образовательная организация</w:t>
      </w:r>
      <w:r w:rsidRPr="00C65779">
        <w:rPr>
          <w:rFonts w:ascii="Times New Roman" w:eastAsia="Times New Roman" w:hAnsi="Times New Roman" w:cs="Times New Roman"/>
          <w:sz w:val="24"/>
          <w:szCs w:val="24"/>
        </w:rPr>
        <w:t>);</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b/>
          <w:bCs/>
          <w:sz w:val="24"/>
          <w:szCs w:val="24"/>
        </w:rPr>
        <w:t>работники</w:t>
      </w:r>
      <w:r w:rsidRPr="00C65779">
        <w:rPr>
          <w:rFonts w:ascii="Times New Roman" w:eastAsia="Times New Roman" w:hAnsi="Times New Roman" w:cs="Times New Roman"/>
          <w:sz w:val="24"/>
          <w:szCs w:val="24"/>
        </w:rPr>
        <w:t xml:space="preserve"> образовательной организации в лице их представителя – председателя первичной профсоюзной </w:t>
      </w:r>
      <w:proofErr w:type="gramStart"/>
      <w:r w:rsidRPr="00C65779">
        <w:rPr>
          <w:rFonts w:ascii="Times New Roman" w:eastAsia="Times New Roman" w:hAnsi="Times New Roman" w:cs="Times New Roman"/>
          <w:sz w:val="24"/>
          <w:szCs w:val="24"/>
        </w:rPr>
        <w:t>орга</w:t>
      </w:r>
      <w:r w:rsidR="00BC20A7" w:rsidRPr="00C65779">
        <w:rPr>
          <w:rFonts w:ascii="Times New Roman" w:eastAsia="Times New Roman" w:hAnsi="Times New Roman" w:cs="Times New Roman"/>
          <w:sz w:val="24"/>
          <w:szCs w:val="24"/>
        </w:rPr>
        <w:t>низации  Проскуриной</w:t>
      </w:r>
      <w:proofErr w:type="gramEnd"/>
      <w:r w:rsidR="00BC20A7" w:rsidRPr="00C65779">
        <w:rPr>
          <w:rFonts w:ascii="Times New Roman" w:eastAsia="Times New Roman" w:hAnsi="Times New Roman" w:cs="Times New Roman"/>
          <w:sz w:val="24"/>
          <w:szCs w:val="24"/>
        </w:rPr>
        <w:t xml:space="preserve"> Ирины Геннадиевны</w:t>
      </w:r>
      <w:r w:rsidRPr="00C65779">
        <w:rPr>
          <w:rFonts w:ascii="Times New Roman" w:eastAsia="Times New Roman" w:hAnsi="Times New Roman" w:cs="Times New Roman"/>
          <w:sz w:val="24"/>
          <w:szCs w:val="24"/>
        </w:rPr>
        <w:t>.</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 xml:space="preserve">Для обеспечения регулирования социально-трудовых отношений, ведения коллективных переговоров, подготовки и заключения коллективного договора, а также для организации контроля за его выполнением образуется комиссия по подготовке, заключению, контролю исполнения коллективного договора – орган социального партнёрства на локальном уровне, созданный на равноправной основе по решению сторон и действующий на основании утвержденного сторонами положения. </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1.4.</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 xml:space="preserve">Коллективный договор заключён с целью определения взаимных обязательств работников и работодателя по защите социально-трудовых прав и интересов работников образовательной организации и установлению дополнительных социально-экономических, правовых и профессиональных гарантий, льгот и преимуществ для работников, а также по созданию более благоприятных условий труда по сравнению с трудовым законодательством, иными актами, содержащими нормы трудового права, соглашениями. </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1.5.</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Действие настоящего коллективного договора распространяется на всех работников образовательной организации, в том числе заключивших трудовой договор о работе по совместительству.</w:t>
      </w:r>
    </w:p>
    <w:p w:rsidR="00A123D1" w:rsidRPr="00C65779" w:rsidRDefault="00A123D1" w:rsidP="00A037CD">
      <w:pPr>
        <w:spacing w:after="0"/>
        <w:ind w:firstLine="709"/>
        <w:contextualSpacing/>
        <w:jc w:val="both"/>
        <w:rPr>
          <w:rFonts w:ascii="Times New Roman" w:eastAsia="Times New Roman" w:hAnsi="Times New Roman" w:cs="Times New Roman"/>
          <w:strike/>
          <w:sz w:val="24"/>
          <w:szCs w:val="24"/>
        </w:rPr>
      </w:pPr>
      <w:r w:rsidRPr="00C65779">
        <w:rPr>
          <w:rFonts w:ascii="Times New Roman" w:eastAsia="Times New Roman" w:hAnsi="Times New Roman" w:cs="Times New Roman"/>
          <w:sz w:val="24"/>
          <w:szCs w:val="24"/>
        </w:rPr>
        <w:t>1.6.</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Стороны договорились о том, что изменения и дополнения в коллективный договор в течение срока его действия могут вноситься по совместному решению представителями сторон в порядке, установленном при его заключении (статья 44</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ТК РФ). Вносимые изменения и дополнения в текст коллективного договора не могут ухудшать положение работников по сравнению с законодательством Российской Федерации.</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В случае изменения законодательства Российской Федерации в части, улучшающей положение работников образовательной организации по сравнению с условиями коллективного договора, со дня его изменения применяются нормы законодательства Российской Федерации.</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1.7.</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Для достижения поставленных целей:</w:t>
      </w:r>
    </w:p>
    <w:p w:rsidR="00A123D1" w:rsidRPr="00C65779" w:rsidRDefault="00A123D1" w:rsidP="00A037CD">
      <w:pPr>
        <w:spacing w:after="0"/>
        <w:ind w:firstLine="709"/>
        <w:contextualSpacing/>
        <w:jc w:val="both"/>
        <w:rPr>
          <w:rFonts w:ascii="Times New Roman" w:eastAsia="Times New Roman" w:hAnsi="Times New Roman" w:cs="Times New Roman"/>
          <w:color w:val="000000"/>
          <w:sz w:val="24"/>
          <w:szCs w:val="24"/>
        </w:rPr>
      </w:pPr>
      <w:r w:rsidRPr="00C65779">
        <w:rPr>
          <w:rFonts w:ascii="Times New Roman" w:eastAsia="Times New Roman" w:hAnsi="Times New Roman" w:cs="Times New Roman"/>
          <w:sz w:val="24"/>
          <w:szCs w:val="24"/>
        </w:rPr>
        <w:lastRenderedPageBreak/>
        <w:t xml:space="preserve">работодатель обязуется оперативно рассматривать и совместно обсуждать предложения с выборным органом первичной профсоюзной организации по вопросам, возникающим в сфере трудовых, социальных и иных непосредственно связанных с ними отношений в образовательной организации, и не позднее чем в 30 </w:t>
      </w:r>
      <w:proofErr w:type="spellStart"/>
      <w:r w:rsidRPr="00C65779">
        <w:rPr>
          <w:rFonts w:ascii="Times New Roman" w:eastAsia="Times New Roman" w:hAnsi="Times New Roman" w:cs="Times New Roman"/>
          <w:sz w:val="24"/>
          <w:szCs w:val="24"/>
        </w:rPr>
        <w:t>дневный</w:t>
      </w:r>
      <w:proofErr w:type="spellEnd"/>
      <w:r w:rsidRPr="00C65779">
        <w:rPr>
          <w:rFonts w:ascii="Times New Roman" w:eastAsia="Times New Roman" w:hAnsi="Times New Roman" w:cs="Times New Roman"/>
          <w:sz w:val="24"/>
          <w:szCs w:val="24"/>
        </w:rPr>
        <w:t xml:space="preserve"> срок   сообщать выборному органу первичной профсоюзной организации свой мотивированный ответ по каждому вопросу;</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 xml:space="preserve">работодатель принимает на себя обязательство информировать выборный орган первичной профсоюзной организации о решениях органов государственного контроля (надзора), принятых по вопросам в сфере трудовых, социальных и иных непосредственно связанных с ними отношений в </w:t>
      </w:r>
      <w:r w:rsidRPr="00C65779">
        <w:rPr>
          <w:rFonts w:ascii="Times New Roman" w:eastAsia="Times New Roman" w:hAnsi="Times New Roman" w:cs="Times New Roman"/>
          <w:color w:val="000000"/>
          <w:sz w:val="24"/>
          <w:szCs w:val="24"/>
        </w:rPr>
        <w:t>образовательной организации</w:t>
      </w:r>
      <w:r w:rsidRPr="00C65779">
        <w:rPr>
          <w:rFonts w:ascii="Times New Roman" w:eastAsia="Times New Roman" w:hAnsi="Times New Roman" w:cs="Times New Roman"/>
          <w:sz w:val="24"/>
          <w:szCs w:val="24"/>
        </w:rPr>
        <w:t xml:space="preserve">, путём предоставления выборному органу первичной профсоюзной организации копий документов о принятии таких </w:t>
      </w:r>
      <w:r w:rsidR="006D377E" w:rsidRPr="00C65779">
        <w:rPr>
          <w:rFonts w:ascii="Times New Roman" w:eastAsia="Times New Roman" w:hAnsi="Times New Roman" w:cs="Times New Roman"/>
          <w:sz w:val="24"/>
          <w:szCs w:val="24"/>
        </w:rPr>
        <w:t xml:space="preserve">решений в течение 10 </w:t>
      </w:r>
      <w:r w:rsidRPr="00C65779">
        <w:rPr>
          <w:rFonts w:ascii="Times New Roman" w:eastAsia="Times New Roman" w:hAnsi="Times New Roman" w:cs="Times New Roman"/>
          <w:sz w:val="24"/>
          <w:szCs w:val="24"/>
        </w:rPr>
        <w:t>дней со дня получения работодателем решения от соответствующего государственного органа;</w:t>
      </w:r>
    </w:p>
    <w:p w:rsidR="00A123D1" w:rsidRPr="00C65779" w:rsidRDefault="00A123D1" w:rsidP="00A037CD">
      <w:pPr>
        <w:spacing w:after="0"/>
        <w:ind w:firstLine="709"/>
        <w:contextualSpacing/>
        <w:jc w:val="both"/>
        <w:rPr>
          <w:rFonts w:ascii="Times New Roman" w:eastAsia="Times New Roman" w:hAnsi="Times New Roman" w:cs="Times New Roman"/>
          <w:color w:val="000000"/>
          <w:sz w:val="24"/>
          <w:szCs w:val="24"/>
        </w:rPr>
      </w:pPr>
      <w:r w:rsidRPr="00C65779">
        <w:rPr>
          <w:rFonts w:ascii="Times New Roman" w:eastAsia="Times New Roman" w:hAnsi="Times New Roman" w:cs="Times New Roman"/>
          <w:sz w:val="24"/>
          <w:szCs w:val="24"/>
        </w:rPr>
        <w:t>работодатель обеспечивает соблюдение законодательства о защите персональных данных, о</w:t>
      </w:r>
      <w:r w:rsidRPr="00C65779">
        <w:rPr>
          <w:rFonts w:ascii="Times New Roman" w:eastAsia="Times New Roman" w:hAnsi="Times New Roman" w:cs="Times New Roman"/>
          <w:color w:val="000000"/>
          <w:sz w:val="24"/>
          <w:szCs w:val="24"/>
        </w:rPr>
        <w:t>знакомление работников и их представителей под роспись с документами, устанавливающими порядок обработки персональных данных, а также их правами и обязанностями в этой области;</w:t>
      </w:r>
    </w:p>
    <w:p w:rsidR="00A123D1" w:rsidRPr="00C65779" w:rsidRDefault="00A123D1" w:rsidP="00A037CD">
      <w:pPr>
        <w:spacing w:after="0"/>
        <w:ind w:firstLine="709"/>
        <w:contextualSpacing/>
        <w:jc w:val="both"/>
        <w:rPr>
          <w:rFonts w:ascii="Times New Roman" w:eastAsia="Times New Roman" w:hAnsi="Times New Roman" w:cs="Times New Roman"/>
          <w:color w:val="000000"/>
          <w:sz w:val="24"/>
          <w:szCs w:val="24"/>
        </w:rPr>
      </w:pPr>
      <w:r w:rsidRPr="00C65779">
        <w:rPr>
          <w:rFonts w:ascii="Times New Roman" w:eastAsia="Times New Roman" w:hAnsi="Times New Roman" w:cs="Times New Roman"/>
          <w:sz w:val="24"/>
          <w:szCs w:val="24"/>
        </w:rPr>
        <w:t>выборный орган первичной профсоюзной организации представляет и защищает права и интересы членов Профсоюза по вопросам индивидуальных трудовых и иных непосредственно связанных с ними отношений, интересы работников, не являющихся членами Профсоюза, но уполномочивших выборный орган первичной профсоюзной организации представлять их интересы при проведении коллективных переговоров, заключении или изменении коллективного договора, а также при рассмотрении и разрешении коллективных трудовых споров работников с работодателем на условиях, установленных выборным органом первичной профсоюзной организации (статья 30</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ТК РФ).</w:t>
      </w:r>
    </w:p>
    <w:p w:rsidR="00A123D1" w:rsidRPr="00C65779" w:rsidRDefault="00A123D1" w:rsidP="00A037CD">
      <w:pPr>
        <w:overflowPunct w:val="0"/>
        <w:autoSpaceDE w:val="0"/>
        <w:autoSpaceDN w:val="0"/>
        <w:adjustRightInd w:val="0"/>
        <w:spacing w:after="0"/>
        <w:ind w:firstLine="709"/>
        <w:contextualSpacing/>
        <w:jc w:val="both"/>
        <w:textAlignment w:val="baseline"/>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1.8.</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Контроль за ходом выполнения коллективного договора осуществляется сторонами коллективного договора в лице их представителей, а также соответствующими органами по труду (уполномоченным органом).</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Все спорные вопросы по реализации положений коллективного договора решаются сторонами в форме взаимных консультаций (переговоров) и иных рамках социального партнёрства осуществляемого в формах, предусмотренных статьёй 27</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ТК РФ и нормами главы 61</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ТК РФ, регулирующими вопросы рассмотрения и разрешения коллективных трудовых споров.</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1.9.</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В соответствии с действующим законодательством (статья 54</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 xml:space="preserve">ТК РФ) работодатель или лицо, его представляющее, несёт ответственность за уклонение от участия в переговорах, нарушение или невыполнение обязательств, принятых коллективным договором, </w:t>
      </w:r>
      <w:r w:rsidR="00404D10" w:rsidRPr="00C65779">
        <w:rPr>
          <w:rFonts w:ascii="Times New Roman" w:eastAsia="Times New Roman" w:hAnsi="Times New Roman" w:cs="Times New Roman"/>
          <w:sz w:val="24"/>
          <w:szCs w:val="24"/>
        </w:rPr>
        <w:t>не предоставление</w:t>
      </w:r>
      <w:r w:rsidRPr="00C65779">
        <w:rPr>
          <w:rFonts w:ascii="Times New Roman" w:eastAsia="Times New Roman" w:hAnsi="Times New Roman" w:cs="Times New Roman"/>
          <w:sz w:val="24"/>
          <w:szCs w:val="24"/>
        </w:rPr>
        <w:t xml:space="preserve"> информации, необходимой для проведения коллективных переговоров и осуществления контроля за соблюдением коллективного договора, другие противоправные действия (бездействия)направленные на воспрепятствование реализации договоренностей, принятых в рамках социального партнёрства</w:t>
      </w:r>
      <w:r w:rsidR="008027CA" w:rsidRPr="00C65779">
        <w:rPr>
          <w:rFonts w:ascii="Times New Roman" w:eastAsia="Times New Roman" w:hAnsi="Times New Roman" w:cs="Times New Roman"/>
          <w:sz w:val="24"/>
          <w:szCs w:val="24"/>
        </w:rPr>
        <w:t>.</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1.10.</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Стороны коллективного договора обязуются проводить обсуждение итогов выполнения коллективного договора на общем собрании работников не реже одного раза в год.</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1.11.</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Стороны определяют следующие формы управления организацией непосредственно работниками и через выборный орган первичной профсоюзной организации:</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учёт мнения выборного органа первичной профсоюзной организации (согласование);</w:t>
      </w:r>
    </w:p>
    <w:p w:rsidR="00A123D1" w:rsidRPr="00C65779" w:rsidRDefault="00802E2C" w:rsidP="00802E2C">
      <w:pPr>
        <w:spacing w:after="0"/>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 xml:space="preserve">            </w:t>
      </w:r>
      <w:r w:rsidR="00A123D1" w:rsidRPr="00C65779">
        <w:rPr>
          <w:rFonts w:ascii="Times New Roman" w:eastAsia="Times New Roman" w:hAnsi="Times New Roman" w:cs="Times New Roman"/>
          <w:sz w:val="24"/>
          <w:szCs w:val="24"/>
        </w:rPr>
        <w:t>—</w:t>
      </w:r>
      <w:r w:rsidR="00A123D1" w:rsidRPr="00C65779">
        <w:rPr>
          <w:rFonts w:ascii="Times New Roman" w:eastAsia="Arial Unicode MS" w:hAnsi="Times New Roman" w:cs="Times New Roman"/>
          <w:color w:val="000000"/>
          <w:kern w:val="1"/>
          <w:sz w:val="24"/>
          <w:szCs w:val="24"/>
        </w:rPr>
        <w:t> </w:t>
      </w:r>
      <w:r w:rsidR="00A123D1" w:rsidRPr="00C65779">
        <w:rPr>
          <w:rFonts w:ascii="Times New Roman" w:eastAsia="Times New Roman" w:hAnsi="Times New Roman" w:cs="Times New Roman"/>
          <w:sz w:val="24"/>
          <w:szCs w:val="24"/>
        </w:rPr>
        <w:t xml:space="preserve">консультации работодателя и представителей работников по вопросам принятия локальных нормативных актов, </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получение представителями работников от работодателя информации по вопросам, непосредственно затрагивающим интересы работников, в том числе по их запросам, а также предусмотренным частью второй статьи</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53</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ТК РФ и настоящим коллективным договором;</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обсуждение с работодателем вопросов о работе организации, внесении предложений по ее совершенствованию;</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lastRenderedPageBreak/>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обсуждение с работодателем вопросов планов социально-экономического развития организации;</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участие в разработке и принятии коллективного договора;</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 xml:space="preserve">членство в комиссиях организации </w:t>
      </w:r>
      <w:r w:rsidRPr="00C65779">
        <w:rPr>
          <w:rFonts w:ascii="Times New Roman" w:eastAsia="Times New Roman" w:hAnsi="Times New Roman" w:cs="Times New Roman"/>
          <w:color w:val="000000"/>
          <w:sz w:val="24"/>
          <w:szCs w:val="24"/>
        </w:rPr>
        <w:t>с целью защиты трудовых прав работников</w:t>
      </w:r>
      <w:r w:rsidRPr="00C65779">
        <w:rPr>
          <w:rFonts w:ascii="Times New Roman" w:eastAsia="Times New Roman" w:hAnsi="Times New Roman" w:cs="Times New Roman"/>
          <w:sz w:val="24"/>
          <w:szCs w:val="24"/>
        </w:rPr>
        <w:t>;</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Работодатель признаёт первичную профсоюзную организацию МБОУ «Средн</w:t>
      </w:r>
      <w:r w:rsidR="00A037CD" w:rsidRPr="00C65779">
        <w:rPr>
          <w:rFonts w:ascii="Times New Roman" w:eastAsia="Times New Roman" w:hAnsi="Times New Roman" w:cs="Times New Roman"/>
          <w:sz w:val="24"/>
          <w:szCs w:val="24"/>
        </w:rPr>
        <w:t>яя общеобразовательная школа №28</w:t>
      </w:r>
      <w:r w:rsidRPr="00C65779">
        <w:rPr>
          <w:rFonts w:ascii="Times New Roman" w:eastAsia="Times New Roman" w:hAnsi="Times New Roman" w:cs="Times New Roman"/>
          <w:sz w:val="24"/>
          <w:szCs w:val="24"/>
        </w:rPr>
        <w:t xml:space="preserve"> с углубленным изучением отдельных предметов</w:t>
      </w:r>
      <w:r w:rsidR="00A037CD" w:rsidRPr="00C65779">
        <w:rPr>
          <w:rFonts w:ascii="Times New Roman" w:eastAsia="Times New Roman" w:hAnsi="Times New Roman" w:cs="Times New Roman"/>
          <w:sz w:val="24"/>
          <w:szCs w:val="24"/>
        </w:rPr>
        <w:t xml:space="preserve"> имени </w:t>
      </w:r>
      <w:proofErr w:type="spellStart"/>
      <w:r w:rsidR="00A037CD" w:rsidRPr="00C65779">
        <w:rPr>
          <w:rFonts w:ascii="Times New Roman" w:eastAsia="Times New Roman" w:hAnsi="Times New Roman" w:cs="Times New Roman"/>
          <w:sz w:val="24"/>
          <w:szCs w:val="24"/>
        </w:rPr>
        <w:t>А.А.Угарова</w:t>
      </w:r>
      <w:proofErr w:type="spellEnd"/>
      <w:r w:rsidRPr="00C65779">
        <w:rPr>
          <w:rFonts w:ascii="Times New Roman" w:eastAsia="Times New Roman" w:hAnsi="Times New Roman" w:cs="Times New Roman"/>
          <w:sz w:val="24"/>
          <w:szCs w:val="24"/>
        </w:rPr>
        <w:t>» единственным полномочным представителем работников образовательной организации как объединяющую более половины членов Профсоюза организации, делегирующую своих представителей для разработки и заключения коллективного договора, для ведения переговоров по решению трудовых, профессиональных и социально- экономических вопросов и предоставлению социальных гарантий, а также при принятии локальных нормативных актов.</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1.12.</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Локальные нормативные акты образовательной организации, содержащие нормы трудового права и являющиеся приложениями к коллективному договору, принимаются по согласованию с выборным органом первичной профсоюзной организации и являются их неотъемлемой частью.</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Изменения и дополнения в локальные акты, являющиеся приложениями к коллективному договору, вносятся в них в порядке, установленном ТК РФ для заключения коллективного договора.</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Положения коллективного договора учитываются при разработке приказов и других нормативных актов локального характера, а также мероприятий по вопросам установления условий оплаты труда, режима рабочего времени и времени отдыха, охраны труда, развития социальной сферы.</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При нарушении порядка принятия локальных нормативных актов, содержащих нормы трудового права, работодатель обязуется по письменному требованию выборного органа первичной профсоюзной организации отменить соответствующий локальный нормативный акт с даты его принятия (статья</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12 ТК РФ)</w:t>
      </w:r>
      <w:r w:rsidR="008027CA" w:rsidRPr="00C65779">
        <w:rPr>
          <w:rFonts w:ascii="Times New Roman" w:eastAsia="Times New Roman" w:hAnsi="Times New Roman" w:cs="Times New Roman"/>
          <w:sz w:val="24"/>
          <w:szCs w:val="24"/>
        </w:rPr>
        <w:t>.</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1.13.</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В течение срока действия коллективного договора ни одна из сторон не вправе прекратить в одностороннем порядке выполнение принятых на себя обязательств.</w:t>
      </w:r>
    </w:p>
    <w:p w:rsidR="00A123D1" w:rsidRPr="00C65779" w:rsidRDefault="00A123D1" w:rsidP="00A037CD">
      <w:pPr>
        <w:spacing w:after="0"/>
        <w:ind w:firstLine="709"/>
        <w:contextualSpacing/>
        <w:jc w:val="center"/>
        <w:rPr>
          <w:rFonts w:ascii="Times New Roman" w:eastAsia="Times New Roman" w:hAnsi="Times New Roman" w:cs="Times New Roman"/>
          <w:sz w:val="24"/>
          <w:szCs w:val="24"/>
        </w:rPr>
      </w:pPr>
    </w:p>
    <w:p w:rsidR="00A123D1" w:rsidRPr="00C65779" w:rsidRDefault="00A123D1" w:rsidP="00A037CD">
      <w:pPr>
        <w:spacing w:after="0"/>
        <w:ind w:firstLine="709"/>
        <w:contextualSpacing/>
        <w:jc w:val="center"/>
        <w:outlineLvl w:val="0"/>
        <w:rPr>
          <w:rFonts w:ascii="Times New Roman" w:eastAsia="Times New Roman" w:hAnsi="Times New Roman" w:cs="Times New Roman"/>
          <w:b/>
          <w:bCs/>
          <w:caps/>
          <w:sz w:val="24"/>
          <w:szCs w:val="24"/>
        </w:rPr>
      </w:pPr>
    </w:p>
    <w:p w:rsidR="00A123D1" w:rsidRPr="00C65779" w:rsidRDefault="00A123D1" w:rsidP="00A037CD">
      <w:pPr>
        <w:spacing w:after="0"/>
        <w:ind w:firstLine="709"/>
        <w:contextualSpacing/>
        <w:jc w:val="center"/>
        <w:outlineLvl w:val="0"/>
        <w:rPr>
          <w:rFonts w:ascii="Times New Roman" w:eastAsia="Times New Roman" w:hAnsi="Times New Roman" w:cs="Times New Roman"/>
          <w:b/>
          <w:bCs/>
          <w:caps/>
          <w:sz w:val="24"/>
          <w:szCs w:val="24"/>
        </w:rPr>
      </w:pPr>
      <w:r w:rsidRPr="00C65779">
        <w:rPr>
          <w:rFonts w:ascii="Times New Roman" w:eastAsia="Times New Roman" w:hAnsi="Times New Roman" w:cs="Times New Roman"/>
          <w:b/>
          <w:bCs/>
          <w:caps/>
          <w:sz w:val="24"/>
          <w:szCs w:val="24"/>
          <w:lang w:val="en-US"/>
        </w:rPr>
        <w:t>II</w:t>
      </w:r>
      <w:r w:rsidRPr="00C65779">
        <w:rPr>
          <w:rFonts w:ascii="Times New Roman" w:eastAsia="Times New Roman" w:hAnsi="Times New Roman" w:cs="Times New Roman"/>
          <w:b/>
          <w:bCs/>
          <w:caps/>
          <w:sz w:val="24"/>
          <w:szCs w:val="24"/>
        </w:rPr>
        <w:t>. ТРУДОВОЙ ДОГОВОР,</w:t>
      </w:r>
      <w:r w:rsidR="00136D7C" w:rsidRPr="00C65779">
        <w:rPr>
          <w:rFonts w:ascii="Times New Roman" w:eastAsia="Times New Roman" w:hAnsi="Times New Roman" w:cs="Times New Roman"/>
          <w:b/>
          <w:bCs/>
          <w:caps/>
          <w:sz w:val="24"/>
          <w:szCs w:val="24"/>
        </w:rPr>
        <w:t xml:space="preserve"> </w:t>
      </w:r>
      <w:r w:rsidRPr="00C65779">
        <w:rPr>
          <w:rFonts w:ascii="Times New Roman" w:eastAsia="Times New Roman" w:hAnsi="Times New Roman" w:cs="Times New Roman"/>
          <w:b/>
          <w:bCs/>
          <w:caps/>
          <w:sz w:val="24"/>
          <w:szCs w:val="24"/>
        </w:rPr>
        <w:t>ГАРАНТИИ ПРИ ЗАКЛЮЧЕНИИ, изменении И РАСТОРЖЕНИИ ТРУДОВОГО ДОГОВОРа</w:t>
      </w:r>
    </w:p>
    <w:p w:rsidR="00A123D1" w:rsidRPr="00C65779" w:rsidRDefault="00A123D1" w:rsidP="00A037CD">
      <w:pPr>
        <w:spacing w:after="0"/>
        <w:ind w:firstLine="709"/>
        <w:contextualSpacing/>
        <w:jc w:val="center"/>
        <w:rPr>
          <w:rFonts w:ascii="Times New Roman" w:eastAsia="Times New Roman" w:hAnsi="Times New Roman" w:cs="Times New Roman"/>
          <w:sz w:val="24"/>
          <w:szCs w:val="24"/>
        </w:rPr>
      </w:pP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iCs/>
          <w:sz w:val="24"/>
          <w:szCs w:val="24"/>
        </w:rPr>
        <w:t>2.1.</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Содержание трудового договора, порядок его заключения, изменения и расторжения определяются в соответствии с ТК РФ, другими законодательными и нормативными правовыми актами, уставом образовательной организации, правилами внутреннего трудового распорядка и не могут ухудшать положение работников по сравнению с действующим трудовым законодательством, а также с дополнительным соглашением и настоящим коллективным договором.</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Стороны подтверждают, что заключение гражданско-правовых договоров в образовательных организациях, фактически регулирующих трудовые отношения между работником и работодателем, не допускается (часть вторая статьи 15</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ТК РФ).</w:t>
      </w:r>
    </w:p>
    <w:p w:rsidR="00A123D1" w:rsidRPr="00C65779" w:rsidRDefault="00B400B9" w:rsidP="00A037CD">
      <w:pPr>
        <w:spacing w:after="0"/>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 xml:space="preserve">   </w:t>
      </w:r>
      <w:r w:rsidR="00A123D1" w:rsidRPr="00C65779">
        <w:rPr>
          <w:rFonts w:ascii="Times New Roman" w:eastAsia="Times New Roman" w:hAnsi="Times New Roman" w:cs="Times New Roman"/>
          <w:sz w:val="24"/>
          <w:szCs w:val="24"/>
        </w:rPr>
        <w:t>Нормы профессиональной этики педагогических работников закрепляются в локальных нормативных актах организации, осуществляющей образовательную деятельность, принимаемых работодателем в порядке, установленном уставом образовательной организации, по согласованию с выборным органом первичной профсоюзной организации</w:t>
      </w:r>
      <w:r w:rsidR="008027CA" w:rsidRPr="00C65779">
        <w:rPr>
          <w:rFonts w:ascii="Times New Roman" w:eastAsia="Times New Roman" w:hAnsi="Times New Roman" w:cs="Times New Roman"/>
          <w:sz w:val="24"/>
          <w:szCs w:val="24"/>
        </w:rPr>
        <w:t>.</w:t>
      </w:r>
    </w:p>
    <w:p w:rsidR="00A123D1" w:rsidRPr="00C65779" w:rsidRDefault="00A123D1" w:rsidP="00A037CD">
      <w:pPr>
        <w:spacing w:after="0"/>
        <w:ind w:firstLine="709"/>
        <w:contextualSpacing/>
        <w:jc w:val="both"/>
        <w:rPr>
          <w:rFonts w:ascii="Times New Roman" w:eastAsia="Times New Roman" w:hAnsi="Times New Roman" w:cs="Times New Roman"/>
          <w:iCs/>
          <w:sz w:val="24"/>
          <w:szCs w:val="24"/>
        </w:rPr>
      </w:pPr>
      <w:r w:rsidRPr="00C65779">
        <w:rPr>
          <w:rFonts w:ascii="Times New Roman" w:eastAsia="Times New Roman" w:hAnsi="Times New Roman" w:cs="Times New Roman"/>
          <w:iCs/>
          <w:sz w:val="24"/>
          <w:szCs w:val="24"/>
        </w:rPr>
        <w:t>Стороны договорились о том, что:</w:t>
      </w:r>
    </w:p>
    <w:p w:rsidR="00A123D1" w:rsidRPr="00C65779" w:rsidRDefault="00A123D1" w:rsidP="00A037CD">
      <w:pPr>
        <w:spacing w:after="0"/>
        <w:ind w:firstLine="709"/>
        <w:contextualSpacing/>
        <w:jc w:val="both"/>
        <w:rPr>
          <w:rFonts w:ascii="Times New Roman" w:eastAsia="Times New Roman" w:hAnsi="Times New Roman" w:cs="Times New Roman"/>
          <w:iCs/>
          <w:sz w:val="24"/>
          <w:szCs w:val="24"/>
        </w:rPr>
      </w:pPr>
      <w:r w:rsidRPr="00C65779">
        <w:rPr>
          <w:rFonts w:ascii="Times New Roman" w:eastAsia="Times New Roman" w:hAnsi="Times New Roman" w:cs="Times New Roman"/>
          <w:iCs/>
          <w:sz w:val="24"/>
          <w:szCs w:val="24"/>
        </w:rPr>
        <w:lastRenderedPageBreak/>
        <w:t>2.1.1.</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iCs/>
          <w:sz w:val="24"/>
          <w:szCs w:val="24"/>
        </w:rPr>
        <w:t xml:space="preserve">Работодатель не вправе требовать от работника выполнения работы, не обусловленной трудовым договором, условия трудового договора не могут ухудшать положение работника по сравнению с действующим трудовым законодательством. </w:t>
      </w:r>
    </w:p>
    <w:p w:rsidR="00A123D1" w:rsidRPr="00C65779" w:rsidRDefault="00A123D1" w:rsidP="00A037CD">
      <w:pPr>
        <w:spacing w:after="0"/>
        <w:ind w:firstLine="709"/>
        <w:contextualSpacing/>
        <w:jc w:val="both"/>
        <w:rPr>
          <w:rFonts w:ascii="Times New Roman" w:eastAsia="Times New Roman" w:hAnsi="Times New Roman" w:cs="Times New Roman"/>
          <w:iCs/>
          <w:sz w:val="24"/>
          <w:szCs w:val="24"/>
        </w:rPr>
      </w:pPr>
      <w:r w:rsidRPr="00C65779">
        <w:rPr>
          <w:rFonts w:ascii="Times New Roman" w:eastAsia="Times New Roman" w:hAnsi="Times New Roman" w:cs="Times New Roman"/>
          <w:sz w:val="24"/>
          <w:szCs w:val="24"/>
        </w:rPr>
        <w:t>Условия трудового договора, снижающие уровень прав и гарантий работника, установленный трудовым законодательством, нормативными правовыми актами, содержащими нормы трудового права, уставом образовательной организации, соглашениями, коллективным договором, локальными нормативными актами образовательной организации, являются недействительными и не могут применяться.</w:t>
      </w:r>
    </w:p>
    <w:p w:rsidR="00A123D1" w:rsidRPr="00C65779" w:rsidRDefault="00A123D1" w:rsidP="00A037CD">
      <w:pPr>
        <w:spacing w:after="0"/>
        <w:ind w:firstLine="709"/>
        <w:contextualSpacing/>
        <w:jc w:val="both"/>
        <w:rPr>
          <w:rFonts w:ascii="Times New Roman" w:eastAsia="Times New Roman" w:hAnsi="Times New Roman" w:cs="Times New Roman"/>
          <w:iCs/>
          <w:sz w:val="24"/>
          <w:szCs w:val="24"/>
        </w:rPr>
      </w:pPr>
      <w:r w:rsidRPr="00C65779">
        <w:rPr>
          <w:rFonts w:ascii="Times New Roman" w:eastAsia="Times New Roman" w:hAnsi="Times New Roman" w:cs="Times New Roman"/>
          <w:iCs/>
          <w:sz w:val="24"/>
          <w:szCs w:val="24"/>
        </w:rPr>
        <w:t>2.1.2.</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iCs/>
          <w:sz w:val="24"/>
          <w:szCs w:val="24"/>
        </w:rPr>
        <w:t>Лица, не имеющие специальной подготовки и (или) стажа работы, установленных квалификационными требованиями и (или) профессиональными стандартами, но обладающие достаточным практическим опытом и выполняющие качественно и в полном объёме возложенные на них должностные обязанности, по рекомендации аттестационной комиссии образовательной организации, могут быть назначены на соответствующие должности также, как и лица, имеющие специальную подготовку и стаж работы</w:t>
      </w:r>
      <w:r w:rsidR="008027CA" w:rsidRPr="00C65779">
        <w:rPr>
          <w:rFonts w:ascii="Times New Roman" w:eastAsia="Times New Roman" w:hAnsi="Times New Roman" w:cs="Times New Roman"/>
          <w:iCs/>
          <w:sz w:val="24"/>
          <w:szCs w:val="24"/>
        </w:rPr>
        <w:t>.</w:t>
      </w:r>
    </w:p>
    <w:p w:rsidR="00A123D1" w:rsidRPr="00C65779" w:rsidRDefault="00A123D1" w:rsidP="00A037CD">
      <w:pPr>
        <w:spacing w:after="0"/>
        <w:ind w:firstLine="709"/>
        <w:contextualSpacing/>
        <w:jc w:val="both"/>
        <w:rPr>
          <w:rFonts w:ascii="Times New Roman" w:eastAsia="Times New Roman" w:hAnsi="Times New Roman" w:cs="Times New Roman"/>
          <w:iCs/>
          <w:strike/>
          <w:sz w:val="24"/>
          <w:szCs w:val="24"/>
        </w:rPr>
      </w:pPr>
      <w:r w:rsidRPr="00C65779">
        <w:rPr>
          <w:rFonts w:ascii="Times New Roman" w:eastAsia="Times New Roman" w:hAnsi="Times New Roman" w:cs="Times New Roman"/>
          <w:iCs/>
          <w:sz w:val="24"/>
          <w:szCs w:val="24"/>
        </w:rPr>
        <w:t>Трудовой договор с педагогическими работниками, принятыми на работу до вступления в силу Федерального закона № 273-ФЗ, успешно осуществляющими профессиональную деятельность, имеющими квалификационные категории или признанными аттестационной комиссией образовательной организации соответствующими занимаемой должности, не может быть прекращён на основании части первой статьи 46 Федерального закона № 273-ФЗ</w:t>
      </w:r>
      <w:r w:rsidR="008027CA" w:rsidRPr="00C65779">
        <w:rPr>
          <w:rFonts w:ascii="Times New Roman" w:eastAsia="Times New Roman" w:hAnsi="Times New Roman" w:cs="Times New Roman"/>
          <w:iCs/>
          <w:sz w:val="24"/>
          <w:szCs w:val="24"/>
        </w:rPr>
        <w:t>.</w:t>
      </w:r>
    </w:p>
    <w:p w:rsidR="00A123D1" w:rsidRPr="00C65779" w:rsidRDefault="00A123D1" w:rsidP="00A037CD">
      <w:pPr>
        <w:spacing w:after="0"/>
        <w:ind w:firstLine="709"/>
        <w:contextualSpacing/>
        <w:jc w:val="both"/>
        <w:rPr>
          <w:rFonts w:ascii="Times New Roman" w:eastAsia="Times New Roman" w:hAnsi="Times New Roman" w:cs="Times New Roman"/>
          <w:iCs/>
          <w:sz w:val="24"/>
          <w:szCs w:val="24"/>
        </w:rPr>
      </w:pPr>
      <w:r w:rsidRPr="00C65779">
        <w:rPr>
          <w:rFonts w:ascii="Times New Roman" w:eastAsia="Times New Roman" w:hAnsi="Times New Roman" w:cs="Times New Roman"/>
          <w:iCs/>
          <w:sz w:val="24"/>
          <w:szCs w:val="24"/>
        </w:rPr>
        <w:t>2.1.3.</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iCs/>
          <w:sz w:val="24"/>
          <w:szCs w:val="24"/>
        </w:rPr>
        <w:t>Изменение требований к квалификации педагогического работника по занимаемой должности, в том числе установленных профессиональным стандартом, не может являться основанием для изменения условий трудового договора либо расторжения с ним трудового договора по пункту третьему статьи 81</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iCs/>
          <w:sz w:val="24"/>
          <w:szCs w:val="24"/>
        </w:rPr>
        <w:t>ТК РФ (несоответствие работника занимаемой должности или выполняемой работе вследствие недостаточной квалификации), если по результатам аттестации, проводимой в установленном законодательством порядке, работник признан соответствующим занимаемой им должности или работнику установлена первая (высшая) квалификационная категория.</w:t>
      </w:r>
    </w:p>
    <w:p w:rsidR="00B400B9" w:rsidRPr="00C65779" w:rsidRDefault="00B400B9" w:rsidP="00A037CD">
      <w:pPr>
        <w:jc w:val="both"/>
        <w:rPr>
          <w:rFonts w:ascii="Times New Roman" w:eastAsia="Times New Roman" w:hAnsi="Times New Roman" w:cs="Times New Roman"/>
          <w:iCs/>
          <w:sz w:val="24"/>
          <w:szCs w:val="24"/>
        </w:rPr>
      </w:pPr>
      <w:r w:rsidRPr="00C65779">
        <w:rPr>
          <w:rFonts w:ascii="Times New Roman" w:hAnsi="Times New Roman" w:cs="Times New Roman"/>
          <w:b/>
          <w:sz w:val="24"/>
          <w:szCs w:val="24"/>
        </w:rPr>
        <w:t xml:space="preserve">          </w:t>
      </w:r>
      <w:r w:rsidRPr="00C65779">
        <w:rPr>
          <w:rFonts w:ascii="Times New Roman" w:hAnsi="Times New Roman" w:cs="Times New Roman"/>
          <w:sz w:val="24"/>
          <w:szCs w:val="24"/>
        </w:rPr>
        <w:t>2.1.</w:t>
      </w:r>
      <w:proofErr w:type="gramStart"/>
      <w:r w:rsidRPr="00C65779">
        <w:rPr>
          <w:rFonts w:ascii="Times New Roman" w:hAnsi="Times New Roman" w:cs="Times New Roman"/>
          <w:sz w:val="24"/>
          <w:szCs w:val="24"/>
        </w:rPr>
        <w:t>4.</w:t>
      </w:r>
      <w:r w:rsidRPr="00C65779">
        <w:rPr>
          <w:rFonts w:ascii="Times New Roman" w:eastAsia="Times New Roman" w:hAnsi="Times New Roman" w:cs="Times New Roman"/>
          <w:iCs/>
          <w:sz w:val="24"/>
          <w:szCs w:val="24"/>
        </w:rPr>
        <w:t>Лица</w:t>
      </w:r>
      <w:proofErr w:type="gramEnd"/>
      <w:r w:rsidRPr="00C65779">
        <w:rPr>
          <w:rFonts w:ascii="Times New Roman" w:eastAsia="Times New Roman" w:hAnsi="Times New Roman" w:cs="Times New Roman"/>
          <w:iCs/>
          <w:sz w:val="24"/>
          <w:szCs w:val="24"/>
        </w:rPr>
        <w:t xml:space="preserve">, признанные </w:t>
      </w:r>
      <w:proofErr w:type="spellStart"/>
      <w:r w:rsidRPr="00C65779">
        <w:rPr>
          <w:rFonts w:ascii="Times New Roman" w:eastAsia="Times New Roman" w:hAnsi="Times New Roman" w:cs="Times New Roman"/>
          <w:iCs/>
          <w:sz w:val="24"/>
          <w:szCs w:val="24"/>
        </w:rPr>
        <w:t>иноагентами</w:t>
      </w:r>
      <w:proofErr w:type="spellEnd"/>
      <w:r w:rsidRPr="00C65779">
        <w:rPr>
          <w:rFonts w:ascii="Times New Roman" w:eastAsia="Times New Roman" w:hAnsi="Times New Roman" w:cs="Times New Roman"/>
          <w:iCs/>
          <w:sz w:val="24"/>
          <w:szCs w:val="24"/>
        </w:rPr>
        <w:t>, не имеют права осуществлять просветительскую деятельность в отношении несовершеннолетних и (или) педагогическую деятельность в государственных и муниципальных образовательных организациях на основании ст. 5 ч. 9 ст. 11 Федерального закона от 14.07.2022г.                 №255-ФЗ, ч. 1.1. ст. 12.2, ч. 4.1. ст. 46 Закона об образовании.</w:t>
      </w:r>
    </w:p>
    <w:p w:rsidR="00A123D1" w:rsidRPr="00C65779" w:rsidRDefault="00B400B9" w:rsidP="00A037CD">
      <w:pPr>
        <w:rPr>
          <w:rFonts w:ascii="Times New Roman" w:eastAsia="Times New Roman" w:hAnsi="Times New Roman" w:cs="Times New Roman"/>
          <w:iCs/>
          <w:sz w:val="24"/>
          <w:szCs w:val="24"/>
        </w:rPr>
      </w:pPr>
      <w:r w:rsidRPr="00C65779">
        <w:rPr>
          <w:rFonts w:ascii="Times New Roman" w:eastAsia="Times New Roman" w:hAnsi="Times New Roman" w:cs="Times New Roman"/>
          <w:iCs/>
          <w:sz w:val="24"/>
          <w:szCs w:val="24"/>
        </w:rPr>
        <w:t xml:space="preserve">              </w:t>
      </w:r>
      <w:r w:rsidR="00A123D1" w:rsidRPr="00C65779">
        <w:rPr>
          <w:rFonts w:ascii="Times New Roman" w:eastAsia="Times New Roman" w:hAnsi="Times New Roman" w:cs="Times New Roman"/>
          <w:iCs/>
          <w:sz w:val="24"/>
          <w:szCs w:val="24"/>
        </w:rPr>
        <w:t>2.2.</w:t>
      </w:r>
      <w:r w:rsidR="00A123D1" w:rsidRPr="00C65779">
        <w:rPr>
          <w:rFonts w:ascii="Times New Roman" w:eastAsia="Arial Unicode MS" w:hAnsi="Times New Roman" w:cs="Times New Roman"/>
          <w:color w:val="000000"/>
          <w:kern w:val="1"/>
          <w:sz w:val="24"/>
          <w:szCs w:val="24"/>
        </w:rPr>
        <w:t> </w:t>
      </w:r>
      <w:r w:rsidR="00A123D1" w:rsidRPr="00C65779">
        <w:rPr>
          <w:rFonts w:ascii="Times New Roman" w:eastAsia="Times New Roman" w:hAnsi="Times New Roman" w:cs="Times New Roman"/>
          <w:iCs/>
          <w:sz w:val="24"/>
          <w:szCs w:val="24"/>
        </w:rPr>
        <w:t>Работодатель обязуется:</w:t>
      </w:r>
    </w:p>
    <w:p w:rsidR="00A123D1" w:rsidRPr="00C65779" w:rsidRDefault="00A123D1" w:rsidP="00A037CD">
      <w:pPr>
        <w:spacing w:after="0"/>
        <w:ind w:firstLine="709"/>
        <w:contextualSpacing/>
        <w:jc w:val="both"/>
        <w:rPr>
          <w:rFonts w:ascii="Times New Roman" w:eastAsia="Times New Roman" w:hAnsi="Times New Roman" w:cs="Times New Roman"/>
          <w:iCs/>
          <w:sz w:val="24"/>
          <w:szCs w:val="24"/>
        </w:rPr>
      </w:pPr>
      <w:r w:rsidRPr="00C65779">
        <w:rPr>
          <w:rFonts w:ascii="Times New Roman" w:eastAsia="Times New Roman" w:hAnsi="Times New Roman" w:cs="Times New Roman"/>
          <w:iCs/>
          <w:sz w:val="24"/>
          <w:szCs w:val="24"/>
        </w:rPr>
        <w:t>2.2.1.</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iCs/>
          <w:sz w:val="24"/>
          <w:szCs w:val="24"/>
        </w:rPr>
        <w:t>При определении должностных обязанностей работников руководствоваться Единым квалификационным справочником должностей руководителей, специалистов и служащих</w:t>
      </w:r>
      <w:r w:rsidR="008027CA" w:rsidRPr="00C65779">
        <w:rPr>
          <w:rFonts w:ascii="Times New Roman" w:eastAsia="Times New Roman" w:hAnsi="Times New Roman" w:cs="Times New Roman"/>
          <w:iCs/>
          <w:sz w:val="24"/>
          <w:szCs w:val="24"/>
        </w:rPr>
        <w:t>.</w:t>
      </w:r>
    </w:p>
    <w:p w:rsidR="00A123D1" w:rsidRPr="00C65779" w:rsidRDefault="00A123D1" w:rsidP="00A037CD">
      <w:pPr>
        <w:spacing w:after="0"/>
        <w:ind w:firstLine="709"/>
        <w:contextualSpacing/>
        <w:jc w:val="both"/>
        <w:rPr>
          <w:rFonts w:ascii="Times New Roman" w:eastAsia="Times New Roman" w:hAnsi="Times New Roman" w:cs="Times New Roman"/>
          <w:iCs/>
          <w:sz w:val="24"/>
          <w:szCs w:val="24"/>
        </w:rPr>
      </w:pPr>
      <w:r w:rsidRPr="00C65779">
        <w:rPr>
          <w:rFonts w:ascii="Times New Roman" w:eastAsia="Times New Roman" w:hAnsi="Times New Roman" w:cs="Times New Roman"/>
          <w:iCs/>
          <w:sz w:val="24"/>
          <w:szCs w:val="24"/>
        </w:rPr>
        <w:t>2.2.2.</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iCs/>
          <w:sz w:val="24"/>
          <w:szCs w:val="24"/>
        </w:rPr>
        <w:t>При определении квалификации работников руководствоваться профессиональными стандартами в случаях, предусмотренных частью первой статьи 195.3</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iCs/>
          <w:sz w:val="24"/>
          <w:szCs w:val="24"/>
        </w:rPr>
        <w:t>ТК РФ.</w:t>
      </w:r>
    </w:p>
    <w:p w:rsidR="00A123D1" w:rsidRPr="00C65779" w:rsidRDefault="00A123D1" w:rsidP="00A037CD">
      <w:pPr>
        <w:spacing w:after="0"/>
        <w:ind w:firstLine="709"/>
        <w:contextualSpacing/>
        <w:jc w:val="both"/>
        <w:rPr>
          <w:rFonts w:ascii="Times New Roman" w:eastAsia="Times New Roman" w:hAnsi="Times New Roman" w:cs="Times New Roman"/>
          <w:iCs/>
          <w:sz w:val="24"/>
          <w:szCs w:val="24"/>
        </w:rPr>
      </w:pPr>
      <w:r w:rsidRPr="00C65779">
        <w:rPr>
          <w:rFonts w:ascii="Times New Roman" w:eastAsia="Times New Roman" w:hAnsi="Times New Roman" w:cs="Times New Roman"/>
          <w:iCs/>
          <w:sz w:val="24"/>
          <w:szCs w:val="24"/>
        </w:rPr>
        <w:t>2.2.3.</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iCs/>
          <w:sz w:val="24"/>
          <w:szCs w:val="24"/>
        </w:rPr>
        <w:t>При составлении штатного расписания образовательной организации определять наименование их должностей в соответствии номенклатурой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w:t>
      </w:r>
      <w:r w:rsidR="008027CA" w:rsidRPr="00C65779">
        <w:rPr>
          <w:rFonts w:ascii="Times New Roman" w:eastAsia="Times New Roman" w:hAnsi="Times New Roman" w:cs="Times New Roman"/>
          <w:iCs/>
          <w:sz w:val="24"/>
          <w:szCs w:val="24"/>
        </w:rPr>
        <w:t>.</w:t>
      </w:r>
    </w:p>
    <w:p w:rsidR="00A123D1" w:rsidRPr="00C65779" w:rsidRDefault="00A123D1" w:rsidP="00A037CD">
      <w:pPr>
        <w:spacing w:after="0"/>
        <w:ind w:firstLine="709"/>
        <w:contextualSpacing/>
        <w:jc w:val="both"/>
        <w:rPr>
          <w:rFonts w:ascii="Times New Roman" w:eastAsia="Times New Roman" w:hAnsi="Times New Roman" w:cs="Times New Roman"/>
          <w:iCs/>
          <w:sz w:val="24"/>
          <w:szCs w:val="24"/>
        </w:rPr>
      </w:pPr>
      <w:r w:rsidRPr="00C65779">
        <w:rPr>
          <w:rFonts w:ascii="Times New Roman" w:eastAsia="Times New Roman" w:hAnsi="Times New Roman" w:cs="Times New Roman"/>
          <w:iCs/>
          <w:sz w:val="24"/>
          <w:szCs w:val="24"/>
        </w:rPr>
        <w:t>2.2.4.</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iCs/>
          <w:sz w:val="24"/>
          <w:szCs w:val="24"/>
        </w:rPr>
        <w:t xml:space="preserve">Своевременно </w:t>
      </w:r>
      <w:r w:rsidRPr="00C65779">
        <w:rPr>
          <w:rFonts w:ascii="Times New Roman" w:eastAsia="Times New Roman" w:hAnsi="Times New Roman" w:cs="Times New Roman"/>
          <w:sz w:val="24"/>
          <w:szCs w:val="24"/>
        </w:rPr>
        <w:t xml:space="preserve">и в полном объёме </w:t>
      </w:r>
      <w:r w:rsidRPr="00C65779">
        <w:rPr>
          <w:rFonts w:ascii="Times New Roman" w:eastAsia="Times New Roman" w:hAnsi="Times New Roman" w:cs="Times New Roman"/>
          <w:iCs/>
          <w:sz w:val="24"/>
          <w:szCs w:val="24"/>
        </w:rPr>
        <w:t xml:space="preserve">осуществлять перечисление за работников страховых взносов, </w:t>
      </w:r>
      <w:r w:rsidRPr="00C65779">
        <w:rPr>
          <w:rFonts w:ascii="Times New Roman" w:eastAsia="Times New Roman" w:hAnsi="Times New Roman" w:cs="Times New Roman"/>
          <w:sz w:val="24"/>
          <w:szCs w:val="24"/>
        </w:rPr>
        <w:t>установленных в системе обязательного социального страхования работников в Федеральную налоговую службу и в Фонд социального страхования</w:t>
      </w:r>
      <w:r w:rsidRPr="00C65779">
        <w:rPr>
          <w:rFonts w:ascii="Times New Roman" w:eastAsia="Times New Roman" w:hAnsi="Times New Roman" w:cs="Times New Roman"/>
          <w:iCs/>
          <w:sz w:val="24"/>
          <w:szCs w:val="24"/>
        </w:rPr>
        <w:t xml:space="preserve"> на:</w:t>
      </w:r>
    </w:p>
    <w:p w:rsidR="00A123D1" w:rsidRPr="00C65779" w:rsidRDefault="00A123D1" w:rsidP="00A037CD">
      <w:pPr>
        <w:spacing w:after="0"/>
        <w:ind w:firstLine="709"/>
        <w:contextualSpacing/>
        <w:jc w:val="both"/>
        <w:rPr>
          <w:rFonts w:ascii="Times New Roman" w:eastAsia="Times New Roman" w:hAnsi="Times New Roman" w:cs="Times New Roman"/>
          <w:iCs/>
          <w:sz w:val="24"/>
          <w:szCs w:val="24"/>
        </w:rPr>
      </w:pPr>
      <w:r w:rsidRPr="00C65779">
        <w:rPr>
          <w:rFonts w:ascii="Times New Roman" w:eastAsia="Times New Roman" w:hAnsi="Times New Roman" w:cs="Times New Roman"/>
          <w:iCs/>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iCs/>
          <w:sz w:val="24"/>
          <w:szCs w:val="24"/>
        </w:rPr>
        <w:t>обязательное медицинское страхование;</w:t>
      </w:r>
    </w:p>
    <w:p w:rsidR="00A123D1" w:rsidRPr="00C65779" w:rsidRDefault="00A123D1" w:rsidP="00A037CD">
      <w:pPr>
        <w:spacing w:after="0"/>
        <w:ind w:firstLine="709"/>
        <w:contextualSpacing/>
        <w:jc w:val="both"/>
        <w:rPr>
          <w:rFonts w:ascii="Times New Roman" w:eastAsia="Times New Roman" w:hAnsi="Times New Roman" w:cs="Times New Roman"/>
          <w:iCs/>
          <w:sz w:val="24"/>
          <w:szCs w:val="24"/>
        </w:rPr>
      </w:pPr>
      <w:r w:rsidRPr="00C65779">
        <w:rPr>
          <w:rFonts w:ascii="Times New Roman" w:eastAsia="Times New Roman" w:hAnsi="Times New Roman" w:cs="Times New Roman"/>
          <w:iCs/>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iCs/>
          <w:sz w:val="24"/>
          <w:szCs w:val="24"/>
        </w:rPr>
        <w:t>выплату страховой части пенсии;</w:t>
      </w:r>
    </w:p>
    <w:p w:rsidR="00A123D1" w:rsidRPr="00C65779" w:rsidRDefault="00A037CD" w:rsidP="00A037CD">
      <w:pPr>
        <w:spacing w:after="0"/>
        <w:contextualSpacing/>
        <w:jc w:val="both"/>
        <w:rPr>
          <w:rFonts w:ascii="Times New Roman" w:eastAsia="Times New Roman" w:hAnsi="Times New Roman" w:cs="Times New Roman"/>
          <w:iCs/>
          <w:sz w:val="24"/>
          <w:szCs w:val="24"/>
        </w:rPr>
      </w:pPr>
      <w:r w:rsidRPr="00C65779">
        <w:rPr>
          <w:rFonts w:ascii="Times New Roman" w:eastAsia="Times New Roman" w:hAnsi="Times New Roman" w:cs="Times New Roman"/>
          <w:iCs/>
          <w:sz w:val="24"/>
          <w:szCs w:val="24"/>
        </w:rPr>
        <w:lastRenderedPageBreak/>
        <w:t xml:space="preserve">            </w:t>
      </w:r>
      <w:r w:rsidR="00A123D1" w:rsidRPr="00C65779">
        <w:rPr>
          <w:rFonts w:ascii="Times New Roman" w:eastAsia="Times New Roman" w:hAnsi="Times New Roman" w:cs="Times New Roman"/>
          <w:iCs/>
          <w:sz w:val="24"/>
          <w:szCs w:val="24"/>
        </w:rPr>
        <w:t>-</w:t>
      </w:r>
      <w:r w:rsidR="00A123D1" w:rsidRPr="00C65779">
        <w:rPr>
          <w:rFonts w:ascii="Times New Roman" w:eastAsia="Arial Unicode MS" w:hAnsi="Times New Roman" w:cs="Times New Roman"/>
          <w:color w:val="000000"/>
          <w:kern w:val="1"/>
          <w:sz w:val="24"/>
          <w:szCs w:val="24"/>
        </w:rPr>
        <w:t> </w:t>
      </w:r>
      <w:r w:rsidR="00A123D1" w:rsidRPr="00C65779">
        <w:rPr>
          <w:rFonts w:ascii="Times New Roman" w:eastAsia="Times New Roman" w:hAnsi="Times New Roman" w:cs="Times New Roman"/>
          <w:iCs/>
          <w:sz w:val="24"/>
          <w:szCs w:val="24"/>
        </w:rPr>
        <w:t>обязательное социальное страхование на случай временной нетрудоспособности и в связи с материнством;</w:t>
      </w:r>
    </w:p>
    <w:p w:rsidR="00A123D1" w:rsidRPr="00C65779" w:rsidRDefault="00A123D1" w:rsidP="00A037CD">
      <w:pPr>
        <w:spacing w:after="0"/>
        <w:ind w:firstLine="709"/>
        <w:contextualSpacing/>
        <w:jc w:val="both"/>
        <w:rPr>
          <w:rFonts w:ascii="Times New Roman" w:eastAsia="Times New Roman" w:hAnsi="Times New Roman" w:cs="Times New Roman"/>
          <w:iCs/>
          <w:sz w:val="24"/>
          <w:szCs w:val="24"/>
        </w:rPr>
      </w:pPr>
      <w:r w:rsidRPr="00C65779">
        <w:rPr>
          <w:rFonts w:ascii="Times New Roman" w:eastAsia="Times New Roman" w:hAnsi="Times New Roman" w:cs="Times New Roman"/>
          <w:iCs/>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iCs/>
          <w:sz w:val="24"/>
          <w:szCs w:val="24"/>
        </w:rPr>
        <w:t>обязательное социальное страхование от несчастных случаев на производстве и профессиональных заболеваний.</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2.2.5.</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Предусматривать в трудовом договоре, что объём учебной нагрузки педагогического работника может быть изменён только по соглашению сторон трудового договора, за исключением случаев, предусмотренных законодательством Российской Федерации. Объём учебной (преподавательской, педагогической) работы (далее – учебной нагрузки) педагогическим работникам устанавливается работодателем исходя из количества часов по учебному плану, программам, обеспеченности кадрами, других конкретных условий в данной организации по согласованию с выборным органом первичной профсоюзной организации в порядке, определённом положениями федерального нормативного правового акта и утверждается локальным нормативным актом образовательной организации</w:t>
      </w:r>
      <w:r w:rsidR="008027CA" w:rsidRPr="00C65779">
        <w:rPr>
          <w:rFonts w:ascii="Times New Roman" w:eastAsia="Times New Roman" w:hAnsi="Times New Roman" w:cs="Times New Roman"/>
          <w:sz w:val="24"/>
          <w:szCs w:val="24"/>
        </w:rPr>
        <w:t>.</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Учитывать, что объём учебной нагрузки является обязательным условием для внесения в трудовой договор или дополнительное соглашение к нему.</w:t>
      </w:r>
    </w:p>
    <w:p w:rsidR="00A123D1" w:rsidRPr="00C65779" w:rsidRDefault="00A123D1" w:rsidP="00A037CD">
      <w:pPr>
        <w:tabs>
          <w:tab w:val="left" w:pos="3261"/>
        </w:tabs>
        <w:spacing w:after="0"/>
        <w:ind w:firstLine="709"/>
        <w:contextualSpacing/>
        <w:jc w:val="both"/>
        <w:rPr>
          <w:rFonts w:ascii="Times New Roman" w:eastAsia="Times New Roman" w:hAnsi="Times New Roman" w:cs="Times New Roman"/>
          <w:iCs/>
          <w:sz w:val="24"/>
          <w:szCs w:val="24"/>
        </w:rPr>
      </w:pPr>
      <w:r w:rsidRPr="00C65779">
        <w:rPr>
          <w:rFonts w:ascii="Times New Roman" w:eastAsia="Times New Roman" w:hAnsi="Times New Roman" w:cs="Times New Roman"/>
          <w:bCs/>
          <w:sz w:val="24"/>
          <w:szCs w:val="24"/>
        </w:rPr>
        <w:t>2.2.6.</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iCs/>
          <w:sz w:val="24"/>
          <w:szCs w:val="24"/>
        </w:rPr>
        <w:t>Учитывать положение, связанное с тем, что законодательством субъекта Российской Федерации может устанавливаться квота для приема на работу инвалидов: при численности работников, превышающей 1</w:t>
      </w:r>
      <w:r w:rsidRPr="00C65779">
        <w:rPr>
          <w:rFonts w:ascii="Times New Roman" w:eastAsia="Times New Roman" w:hAnsi="Times New Roman" w:cs="Times New Roman"/>
          <w:bCs/>
          <w:iCs/>
          <w:sz w:val="24"/>
          <w:szCs w:val="24"/>
        </w:rPr>
        <w:t xml:space="preserve">00 человек - </w:t>
      </w:r>
      <w:r w:rsidRPr="00C65779">
        <w:rPr>
          <w:rFonts w:ascii="Times New Roman" w:eastAsia="Times New Roman" w:hAnsi="Times New Roman" w:cs="Times New Roman"/>
          <w:iCs/>
          <w:sz w:val="24"/>
          <w:szCs w:val="24"/>
        </w:rPr>
        <w:t>в размере от 2 до 4 процентов среднесписочной численности работников; при численности работников не менее чем 35 человек и не более чем 100 человек - в размере не выше 3 процентов среднесписочной численности работников.</w:t>
      </w:r>
    </w:p>
    <w:p w:rsidR="00A123D1" w:rsidRPr="00C65779" w:rsidRDefault="00A123D1" w:rsidP="00A037CD">
      <w:pPr>
        <w:spacing w:after="0"/>
        <w:ind w:firstLine="709"/>
        <w:contextualSpacing/>
        <w:jc w:val="both"/>
        <w:rPr>
          <w:rFonts w:ascii="Times New Roman" w:eastAsia="Times New Roman" w:hAnsi="Times New Roman" w:cs="Times New Roman"/>
          <w:iCs/>
          <w:sz w:val="24"/>
          <w:szCs w:val="24"/>
        </w:rPr>
      </w:pPr>
      <w:r w:rsidRPr="00C65779">
        <w:rPr>
          <w:rFonts w:ascii="Times New Roman" w:eastAsia="Times New Roman" w:hAnsi="Times New Roman" w:cs="Times New Roman"/>
          <w:iCs/>
          <w:sz w:val="24"/>
          <w:szCs w:val="24"/>
        </w:rPr>
        <w:t>2.2.7.</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iCs/>
          <w:sz w:val="24"/>
          <w:szCs w:val="24"/>
        </w:rPr>
        <w:t xml:space="preserve">Заключать трудовой договор для выполнения трудовой функции, которая носит постоянный характер, на неопределённый срок. Срочный трудовой договор заключать только в случаях, предусмотренных статьёй 59 ТК РФ </w:t>
      </w:r>
      <w:r w:rsidRPr="00C65779">
        <w:rPr>
          <w:rFonts w:ascii="Times New Roman" w:eastAsia="Times New Roman" w:hAnsi="Times New Roman" w:cs="Times New Roman"/>
          <w:sz w:val="24"/>
          <w:szCs w:val="24"/>
        </w:rPr>
        <w:t>с указанием обстоятельств, послуживших основанием для заключения срочного трудового договора</w:t>
      </w:r>
      <w:r w:rsidRPr="00C65779">
        <w:rPr>
          <w:rFonts w:ascii="Times New Roman" w:eastAsia="Times New Roman" w:hAnsi="Times New Roman" w:cs="Times New Roman"/>
          <w:iCs/>
          <w:sz w:val="24"/>
          <w:szCs w:val="24"/>
        </w:rPr>
        <w:t xml:space="preserve">. </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Не устанавливать испытание при приёме на работу педагогических работников, имеющих первую или высшую квалификационную категорию либо успешно прошедших ранее, но не более трёх лет назад аттестацию в целях подтверждения соответствия занимаемой должности.</w:t>
      </w:r>
    </w:p>
    <w:p w:rsidR="008027CA"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2.2.8.</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При приеме на работу (до подписания трудового договора) знакомить работника под роспись с правилами внутреннего трудового распорядка, иными локальными нормативными актами, действующими в образовательной организации и непосредственно связанными с трудовой деятельностью работника, коллективным договором</w:t>
      </w:r>
      <w:r w:rsidR="008027CA" w:rsidRPr="00C65779">
        <w:rPr>
          <w:rFonts w:ascii="Times New Roman" w:eastAsia="Times New Roman" w:hAnsi="Times New Roman" w:cs="Times New Roman"/>
          <w:sz w:val="24"/>
          <w:szCs w:val="24"/>
        </w:rPr>
        <w:t>.</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Заключать трудовой договор с работником в письменной форме в двух экземплярах, каждый из которых подписывается работодателем и работником и в одном экземпляре под роспись передавать работнику в день заключения.</w:t>
      </w:r>
    </w:p>
    <w:p w:rsidR="00A123D1" w:rsidRPr="00C65779" w:rsidRDefault="00A123D1" w:rsidP="00A037CD">
      <w:pPr>
        <w:spacing w:after="0"/>
        <w:ind w:firstLine="709"/>
        <w:contextualSpacing/>
        <w:jc w:val="both"/>
        <w:rPr>
          <w:rFonts w:ascii="Times New Roman" w:eastAsia="Times New Roman" w:hAnsi="Times New Roman" w:cs="Times New Roman"/>
          <w:b/>
          <w:bCs/>
          <w:sz w:val="24"/>
          <w:szCs w:val="24"/>
        </w:rPr>
      </w:pPr>
      <w:r w:rsidRPr="00C65779">
        <w:rPr>
          <w:rFonts w:ascii="Times New Roman" w:eastAsia="Times New Roman" w:hAnsi="Times New Roman" w:cs="Times New Roman"/>
          <w:sz w:val="24"/>
          <w:szCs w:val="24"/>
        </w:rPr>
        <w:t>2.2.9.</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Оформлять изменения условий трудового договора путём заключения дополнительных соглашений к трудовому договору, являющихся неотъемлемой частью заключённого между работником и работодателем трудового договора.</w:t>
      </w:r>
    </w:p>
    <w:p w:rsidR="00A123D1" w:rsidRPr="00C65779" w:rsidRDefault="00A123D1" w:rsidP="00A037CD">
      <w:pPr>
        <w:spacing w:after="0"/>
        <w:ind w:firstLine="709"/>
        <w:contextualSpacing/>
        <w:jc w:val="both"/>
        <w:rPr>
          <w:rFonts w:ascii="Times New Roman" w:eastAsia="Times New Roman" w:hAnsi="Times New Roman" w:cs="Times New Roman"/>
          <w:strike/>
          <w:sz w:val="24"/>
          <w:szCs w:val="24"/>
        </w:rPr>
      </w:pPr>
      <w:r w:rsidRPr="00C65779">
        <w:rPr>
          <w:rFonts w:ascii="Times New Roman" w:eastAsia="Times New Roman" w:hAnsi="Times New Roman" w:cs="Times New Roman"/>
          <w:sz w:val="24"/>
          <w:szCs w:val="24"/>
        </w:rPr>
        <w:t>Запрещается требовать от работника выполнения работы, не обусловленной трудовым договором (статья 60</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ТК</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РФ).</w:t>
      </w:r>
    </w:p>
    <w:p w:rsidR="00A123D1" w:rsidRPr="00C65779" w:rsidRDefault="00A123D1" w:rsidP="00A037CD">
      <w:pPr>
        <w:shd w:val="clear" w:color="auto" w:fill="FFFFFF"/>
        <w:tabs>
          <w:tab w:val="left" w:pos="1411"/>
        </w:tabs>
        <w:spacing w:after="0"/>
        <w:ind w:firstLine="709"/>
        <w:contextualSpacing/>
        <w:jc w:val="both"/>
        <w:rPr>
          <w:rFonts w:ascii="Times New Roman" w:eastAsia="Times New Roman" w:hAnsi="Times New Roman" w:cs="Times New Roman"/>
          <w:color w:val="000000"/>
          <w:sz w:val="24"/>
          <w:szCs w:val="24"/>
        </w:rPr>
      </w:pPr>
      <w:r w:rsidRPr="00C65779">
        <w:rPr>
          <w:rFonts w:ascii="Times New Roman" w:eastAsia="Times New Roman" w:hAnsi="Times New Roman" w:cs="Times New Roman"/>
          <w:color w:val="000000"/>
          <w:sz w:val="24"/>
          <w:szCs w:val="24"/>
        </w:rPr>
        <w:t>Обеспечивать своевременное уведомление работников в письменной форме о предстоящих изменениях определённых условий трудового договора (в том числе об изменениях размера оклада (должностного оклада), ставки заработной платы, размеров иных выплат, устанавливаемых работникам, объёма учебной нагрузки и др.)не позднее чем за два месяца до их введения, а также своевременное заключение дополнительных соглашений об изменении условий трудового договора.</w:t>
      </w:r>
    </w:p>
    <w:p w:rsidR="00A123D1" w:rsidRPr="00C65779" w:rsidRDefault="00A123D1" w:rsidP="00505A98">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2.2.10.</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 xml:space="preserve">Производить изменение определённых сторонами условий трудового договора, в том числе перевод на другую работу, только по письменному </w:t>
      </w:r>
      <w:proofErr w:type="gramStart"/>
      <w:r w:rsidRPr="00C65779">
        <w:rPr>
          <w:rFonts w:ascii="Times New Roman" w:eastAsia="Times New Roman" w:hAnsi="Times New Roman" w:cs="Times New Roman"/>
          <w:sz w:val="24"/>
          <w:szCs w:val="24"/>
        </w:rPr>
        <w:t xml:space="preserve">соглашению </w:t>
      </w:r>
      <w:r w:rsidR="00505A98" w:rsidRPr="00C65779">
        <w:rPr>
          <w:rFonts w:ascii="Times New Roman" w:eastAsia="Times New Roman" w:hAnsi="Times New Roman" w:cs="Times New Roman"/>
          <w:sz w:val="24"/>
          <w:szCs w:val="24"/>
        </w:rPr>
        <w:t xml:space="preserve"> </w:t>
      </w:r>
      <w:r w:rsidRPr="00C65779">
        <w:rPr>
          <w:rFonts w:ascii="Times New Roman" w:eastAsia="Times New Roman" w:hAnsi="Times New Roman" w:cs="Times New Roman"/>
          <w:sz w:val="24"/>
          <w:szCs w:val="24"/>
        </w:rPr>
        <w:t>сторон</w:t>
      </w:r>
      <w:proofErr w:type="gramEnd"/>
      <w:r w:rsidRPr="00C65779">
        <w:rPr>
          <w:rFonts w:ascii="Times New Roman" w:eastAsia="Times New Roman" w:hAnsi="Times New Roman" w:cs="Times New Roman"/>
          <w:sz w:val="24"/>
          <w:szCs w:val="24"/>
        </w:rPr>
        <w:t xml:space="preserve"> трудового договора, </w:t>
      </w:r>
      <w:r w:rsidRPr="00C65779">
        <w:rPr>
          <w:rFonts w:ascii="Times New Roman" w:eastAsia="Times New Roman" w:hAnsi="Times New Roman" w:cs="Times New Roman"/>
          <w:sz w:val="24"/>
          <w:szCs w:val="24"/>
        </w:rPr>
        <w:lastRenderedPageBreak/>
        <w:t>за исключением случаев, предусмотренных частями второй и третьей статьи 72.2 и статьёй 74 ТК РФ.</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2.2.11.</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Руководствоваться в целях ограничения составления и заполнения педагогическими работниками избыточной документации при заключении трудовых договоров с учителями, воспитателями и педагогами дополнительного образования и дополнительных соглашений к трудовым договорам с педагогическими работниками рекомендациями и разъяснениями Минобрнауки России и Профсоюза</w:t>
      </w:r>
      <w:r w:rsidR="008027CA" w:rsidRPr="00C65779">
        <w:rPr>
          <w:rFonts w:ascii="Times New Roman" w:eastAsia="Times New Roman" w:hAnsi="Times New Roman" w:cs="Times New Roman"/>
          <w:sz w:val="24"/>
          <w:szCs w:val="24"/>
        </w:rPr>
        <w:t>:</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1)</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при определении в соответствии с квалификационными характеристиками трудовых договорах конкретных должностных обязанностей педагогических работников, связанных с составлением и заполнением ими характеристиками;</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2)</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 xml:space="preserve">при возложении на педагогических работников дополнительных обязанностей по составлению и заполнению документации, не предусмотренной квалификационной характеристикой, только с письменного согласия работника и за дополнительную оплату; </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3)</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при включении в должностные обязанности педагогических работников только следующих обязанностей, связанных с:</w:t>
      </w:r>
    </w:p>
    <w:p w:rsidR="00A123D1" w:rsidRPr="00C65779" w:rsidRDefault="00A123D1" w:rsidP="00A037CD">
      <w:pPr>
        <w:spacing w:after="0"/>
        <w:ind w:firstLine="709"/>
        <w:contextualSpacing/>
        <w:jc w:val="both"/>
        <w:rPr>
          <w:rFonts w:ascii="Times New Roman" w:eastAsia="Times New Roman" w:hAnsi="Times New Roman" w:cs="Times New Roman"/>
          <w:i/>
          <w:sz w:val="24"/>
          <w:szCs w:val="24"/>
        </w:rPr>
      </w:pPr>
      <w:r w:rsidRPr="00C65779">
        <w:rPr>
          <w:rFonts w:ascii="Times New Roman" w:eastAsia="Times New Roman" w:hAnsi="Times New Roman" w:cs="Times New Roman"/>
          <w:i/>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i/>
          <w:sz w:val="24"/>
          <w:szCs w:val="24"/>
        </w:rPr>
        <w:t>для учителей:</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а)</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участием в разработке рабочих программ предметов, курсов, дисциплин (модулей);</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б)</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ведением журнала и дневников обучающихся в электронной форме;</w:t>
      </w:r>
    </w:p>
    <w:p w:rsidR="00A123D1" w:rsidRPr="00C65779" w:rsidRDefault="00A123D1" w:rsidP="00A037CD">
      <w:pPr>
        <w:spacing w:after="0"/>
        <w:ind w:firstLine="709"/>
        <w:contextualSpacing/>
        <w:jc w:val="both"/>
        <w:rPr>
          <w:rFonts w:ascii="Times New Roman" w:eastAsia="Times New Roman" w:hAnsi="Times New Roman" w:cs="Times New Roman"/>
          <w:i/>
          <w:sz w:val="24"/>
          <w:szCs w:val="24"/>
        </w:rPr>
      </w:pPr>
      <w:r w:rsidRPr="00C65779">
        <w:rPr>
          <w:rFonts w:ascii="Times New Roman" w:eastAsia="Times New Roman" w:hAnsi="Times New Roman" w:cs="Times New Roman"/>
          <w:i/>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i/>
          <w:sz w:val="24"/>
          <w:szCs w:val="24"/>
        </w:rPr>
        <w:t>для педагогов дополнительного образования:</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а)</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участием в составлении программы учебных занятий;</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б)</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составлением планов учебных занятий;</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в)</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 xml:space="preserve">ведением журнала в электронной форме; </w:t>
      </w:r>
    </w:p>
    <w:p w:rsidR="00A123D1" w:rsidRPr="00C65779" w:rsidRDefault="00E56691" w:rsidP="00E56691">
      <w:pPr>
        <w:spacing w:after="0"/>
        <w:contextualSpacing/>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r w:rsidR="00A123D1" w:rsidRPr="00C65779">
        <w:rPr>
          <w:rFonts w:ascii="Times New Roman" w:eastAsia="Times New Roman" w:hAnsi="Times New Roman" w:cs="Times New Roman"/>
          <w:i/>
          <w:sz w:val="24"/>
          <w:szCs w:val="24"/>
        </w:rPr>
        <w:t>-</w:t>
      </w:r>
      <w:r w:rsidR="00A123D1" w:rsidRPr="00C65779">
        <w:rPr>
          <w:rFonts w:ascii="Times New Roman" w:eastAsia="Arial Unicode MS" w:hAnsi="Times New Roman" w:cs="Times New Roman"/>
          <w:color w:val="000000"/>
          <w:kern w:val="1"/>
          <w:sz w:val="24"/>
          <w:szCs w:val="24"/>
        </w:rPr>
        <w:t> </w:t>
      </w:r>
      <w:r w:rsidR="00A123D1" w:rsidRPr="00C65779">
        <w:rPr>
          <w:rFonts w:ascii="Times New Roman" w:eastAsia="Times New Roman" w:hAnsi="Times New Roman" w:cs="Times New Roman"/>
          <w:i/>
          <w:sz w:val="24"/>
          <w:szCs w:val="24"/>
        </w:rPr>
        <w:t>для педагогических работников, осуществляющих классное руководство:</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а)</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ведение классног</w:t>
      </w:r>
      <w:r w:rsidR="00FC1FC7" w:rsidRPr="00C65779">
        <w:rPr>
          <w:rFonts w:ascii="Times New Roman" w:eastAsia="Times New Roman" w:hAnsi="Times New Roman" w:cs="Times New Roman"/>
          <w:sz w:val="24"/>
          <w:szCs w:val="24"/>
        </w:rPr>
        <w:t>о журнала (в электронной форме)</w:t>
      </w:r>
      <w:r w:rsidRPr="00C65779">
        <w:rPr>
          <w:rFonts w:ascii="Times New Roman" w:eastAsia="Times New Roman" w:hAnsi="Times New Roman" w:cs="Times New Roman"/>
          <w:sz w:val="24"/>
          <w:szCs w:val="24"/>
        </w:rPr>
        <w:t>;</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б)</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составление плана работы классного руководителя, требования к оформлению которого устанавливаются локальным нормативным актом образовательной организации по согласованию с выборным органом первичной профсоюзной организации;</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4)</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при принятии по согласованию с выборным органом первичной профсоюзной организации локальных нормативных актов, связанных с участием в разработке образовательной и (или) рабочей программе, с порядком ведения классных журналов и дневников обучающихся, с классным руководством и с иными видами работ, требующих составление и заполнение педагогическими работниками документации.</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2.2.12.</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Сообщать выборному органу первичной профсоюзной организации в письменной форме не позднее, чем за два месяца до начала проведения соответствующих мероприятий, о сокращении численности или штата работников и о возможном расторжении трудовых договоров с работниками в соответствии с пунктом вторым части первой статьи 81 ТК РФ, а при массовых увольнениях работников –не позднее, чем за три месяца.</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Уведомление должно содержать проект нового штатного расписания, информацию об основаниях изменения штатного расписания или учебной нагрузки, проекты приказов о сокращении численности или штата, список сокращаемых должностей и предложения о высвобождаемых работниках, перечень вакансий, предполагаемые варианты трудоустройства.</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В случае сокращения численности или штата работников, массового высвобождения работников уведомление должно также содержать социально-экономическое обоснование.</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Увольнение педагогических работников в связи с сокращением численности или штата работников допускается только по окончании учебного года, за исключением случаев уменьшения количества часов по учебным планам и программам, сокращения количества классов обучающихся.</w:t>
      </w:r>
    </w:p>
    <w:p w:rsidR="007F04C0" w:rsidRPr="00C65779" w:rsidRDefault="00505A98" w:rsidP="00505A98">
      <w:pPr>
        <w:spacing w:after="0"/>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lastRenderedPageBreak/>
        <w:t xml:space="preserve">       </w:t>
      </w:r>
      <w:r w:rsidR="00A123D1" w:rsidRPr="00C65779">
        <w:rPr>
          <w:rFonts w:ascii="Times New Roman" w:eastAsia="Times New Roman" w:hAnsi="Times New Roman" w:cs="Times New Roman"/>
          <w:sz w:val="24"/>
          <w:szCs w:val="24"/>
        </w:rPr>
        <w:t>2.2.13.</w:t>
      </w:r>
      <w:r w:rsidR="00A123D1" w:rsidRPr="00C65779">
        <w:rPr>
          <w:rFonts w:ascii="Times New Roman" w:eastAsia="Arial Unicode MS" w:hAnsi="Times New Roman" w:cs="Times New Roman"/>
          <w:color w:val="000000"/>
          <w:kern w:val="1"/>
          <w:sz w:val="24"/>
          <w:szCs w:val="24"/>
        </w:rPr>
        <w:t> </w:t>
      </w:r>
      <w:r w:rsidR="00A123D1" w:rsidRPr="00C65779">
        <w:rPr>
          <w:rFonts w:ascii="Times New Roman" w:eastAsia="Times New Roman" w:hAnsi="Times New Roman" w:cs="Times New Roman"/>
          <w:sz w:val="24"/>
          <w:szCs w:val="24"/>
        </w:rPr>
        <w:t>Предусматривать в соответствии со статьёй 179</w:t>
      </w:r>
      <w:r w:rsidR="00A123D1" w:rsidRPr="00C65779">
        <w:rPr>
          <w:rFonts w:ascii="Times New Roman" w:eastAsia="Arial Unicode MS" w:hAnsi="Times New Roman" w:cs="Times New Roman"/>
          <w:color w:val="000000"/>
          <w:kern w:val="1"/>
          <w:sz w:val="24"/>
          <w:szCs w:val="24"/>
        </w:rPr>
        <w:t> </w:t>
      </w:r>
      <w:r w:rsidR="00A123D1" w:rsidRPr="00C65779">
        <w:rPr>
          <w:rFonts w:ascii="Times New Roman" w:eastAsia="Times New Roman" w:hAnsi="Times New Roman" w:cs="Times New Roman"/>
          <w:sz w:val="24"/>
          <w:szCs w:val="24"/>
        </w:rPr>
        <w:t>ТК</w:t>
      </w:r>
      <w:r w:rsidR="00A123D1" w:rsidRPr="00C65779">
        <w:rPr>
          <w:rFonts w:ascii="Times New Roman" w:eastAsia="Arial Unicode MS" w:hAnsi="Times New Roman" w:cs="Times New Roman"/>
          <w:color w:val="000000"/>
          <w:kern w:val="1"/>
          <w:sz w:val="24"/>
          <w:szCs w:val="24"/>
        </w:rPr>
        <w:t> </w:t>
      </w:r>
      <w:r w:rsidR="00A123D1" w:rsidRPr="00C65779">
        <w:rPr>
          <w:rFonts w:ascii="Times New Roman" w:eastAsia="Times New Roman" w:hAnsi="Times New Roman" w:cs="Times New Roman"/>
          <w:sz w:val="24"/>
          <w:szCs w:val="24"/>
        </w:rPr>
        <w:t>РФ коллективным договором по согласованию с выборным профсоюзным органом первичной профсоюзной организации другие категории работников, пользующиеся преимущественным правом на оставление на работе при равной производительности труда и квалификации</w:t>
      </w:r>
      <w:r w:rsidR="007F04C0" w:rsidRPr="00C65779">
        <w:rPr>
          <w:rFonts w:ascii="Times New Roman" w:eastAsia="Times New Roman" w:hAnsi="Times New Roman" w:cs="Times New Roman"/>
          <w:sz w:val="24"/>
          <w:szCs w:val="24"/>
        </w:rPr>
        <w:t>.</w:t>
      </w:r>
    </w:p>
    <w:p w:rsidR="007F04C0"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2.2.14.</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Обеспечивать работнику с даты уведомления о предстоящем сокращении численности (штата работников, ликвидации организации) время для поиска</w:t>
      </w:r>
      <w:r w:rsidR="007F04C0" w:rsidRPr="00C65779">
        <w:rPr>
          <w:rFonts w:ascii="Times New Roman" w:eastAsia="Times New Roman" w:hAnsi="Times New Roman" w:cs="Times New Roman"/>
          <w:sz w:val="24"/>
          <w:szCs w:val="24"/>
        </w:rPr>
        <w:t>.</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2.2.15.</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Осуществлять учёт мнения выборного органа первичной профсоюзной организации при расторжении трудового договора по инициативе работодателя в соответствии с пунктами вторым, третьим и пятым части первой статьи 81</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ТК РФ с работником – членом Профсоюза.</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2.2.16.</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Осуществлять выплаты, предусмотренные статьёй 178</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ТК РФ, увольняемым работникам при расторжении трудового договора в связи с ликвидацией организации.</w:t>
      </w:r>
    </w:p>
    <w:p w:rsidR="00A123D1" w:rsidRPr="00C65779" w:rsidRDefault="00A123D1" w:rsidP="00A037CD">
      <w:pPr>
        <w:tabs>
          <w:tab w:val="left" w:pos="709"/>
          <w:tab w:val="left" w:pos="1620"/>
        </w:tabs>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2.2.17.</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Рассматривать все вопросы, связанные с изменением структуры образовательной организации, её реорганизацией и (или) ликвидацией с участием выборного органа первичной профсоюзной организации.</w:t>
      </w:r>
    </w:p>
    <w:p w:rsidR="00A123D1" w:rsidRPr="00C65779" w:rsidRDefault="00A123D1" w:rsidP="00A037CD">
      <w:pPr>
        <w:tabs>
          <w:tab w:val="left" w:pos="709"/>
          <w:tab w:val="left" w:pos="1620"/>
        </w:tabs>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Обеспечивать проведение консультаций с выборным органом первичной профсоюзной организации по проблемам занятости высвобождаемых работников, возможности предоставления им социальных гарантий в зависимости от стажа работы в данной образовательной организации и источников финансирования.</w:t>
      </w:r>
    </w:p>
    <w:p w:rsidR="00A123D1" w:rsidRPr="00C65779" w:rsidRDefault="00A123D1" w:rsidP="00A037CD">
      <w:pPr>
        <w:tabs>
          <w:tab w:val="left" w:pos="709"/>
          <w:tab w:val="left" w:pos="1620"/>
        </w:tabs>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Обеспечивать обязательное участие выборного органа первичной профсоюзной организации в рассмотрении вопросов по проведению организационно-штатных мероприятий, включая определение (изменение) штатного расписания образовательной организации.</w:t>
      </w:r>
    </w:p>
    <w:p w:rsidR="00A123D1" w:rsidRPr="00C65779" w:rsidRDefault="00A123D1" w:rsidP="00A037CD">
      <w:pPr>
        <w:tabs>
          <w:tab w:val="left" w:pos="709"/>
          <w:tab w:val="left" w:pos="1620"/>
        </w:tabs>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2.2.18.</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Принимать меры по переводу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учётом его состояния здоровья, в случае признания его по результатам аттестации несоответствующим занимаемой должности вследствие недостаточной квалификации, руководствуясь тем, что данное увольнение является правом, а не обязанностью работодателя.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A123D1" w:rsidRPr="00C65779" w:rsidRDefault="00A123D1" w:rsidP="00A037CD">
      <w:pPr>
        <w:tabs>
          <w:tab w:val="left" w:pos="709"/>
          <w:tab w:val="left" w:pos="1620"/>
        </w:tabs>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Не допускать расторжения трудового договора с работником в случае признания его несоответствия занимаемой должности или выполняемой работе вследствие недостаточной квалификации, подтвержденной результатами аттестации без реализации права работника на подготовку и дополнительное профессиональное образование, а также на прохожде</w:t>
      </w:r>
      <w:r w:rsidR="00991227" w:rsidRPr="00C65779">
        <w:rPr>
          <w:rFonts w:ascii="Times New Roman" w:eastAsia="Times New Roman" w:hAnsi="Times New Roman" w:cs="Times New Roman"/>
          <w:sz w:val="24"/>
          <w:szCs w:val="24"/>
        </w:rPr>
        <w:t>ние независимой оценки в течение</w:t>
      </w:r>
      <w:r w:rsidRPr="00C65779">
        <w:rPr>
          <w:rFonts w:ascii="Times New Roman" w:eastAsia="Times New Roman" w:hAnsi="Times New Roman" w:cs="Times New Roman"/>
          <w:sz w:val="24"/>
          <w:szCs w:val="24"/>
        </w:rPr>
        <w:t xml:space="preserve"> трех лет подряд (статья 197 ТК РФ).</w:t>
      </w:r>
    </w:p>
    <w:p w:rsidR="00A123D1" w:rsidRPr="00C65779" w:rsidRDefault="00A123D1" w:rsidP="00A037CD">
      <w:pPr>
        <w:spacing w:after="0"/>
        <w:ind w:firstLine="709"/>
        <w:contextualSpacing/>
        <w:jc w:val="both"/>
        <w:rPr>
          <w:rFonts w:ascii="Times New Roman" w:eastAsia="Times New Roman" w:hAnsi="Times New Roman" w:cs="Times New Roman"/>
          <w:color w:val="000000"/>
          <w:sz w:val="24"/>
          <w:szCs w:val="24"/>
        </w:rPr>
      </w:pPr>
      <w:r w:rsidRPr="00C65779">
        <w:rPr>
          <w:rFonts w:ascii="Times New Roman" w:eastAsia="Times New Roman" w:hAnsi="Times New Roman" w:cs="Times New Roman"/>
          <w:color w:val="000000"/>
          <w:sz w:val="24"/>
          <w:szCs w:val="24"/>
        </w:rPr>
        <w:t>Не допускать увольнения работника в период его временной нетрудоспособности или пребывания в отпуске, а также лиц, указанных в части четвёртой статьи 261 ТК РФ.</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2.2.19.</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Способствовать реализации прав педагогических работников на обращение в комиссию по урегулированию споров между участниками образовательных отношений, в том числе в целях защиты профессиональной чести и достоинства, справедливого и объективного расследования нарушения норм профессиональной этики педагогических работников, предусмотренных пунктами 12 и 13 части 3 статьи 47 Федерального закона № 273-ФЗ с участием комиссии по урегулированию споров между участниками образовательных отношений.</w:t>
      </w:r>
    </w:p>
    <w:p w:rsidR="00A123D1" w:rsidRPr="00C65779" w:rsidRDefault="00A123D1" w:rsidP="00A037CD">
      <w:pPr>
        <w:spacing w:after="0"/>
        <w:ind w:firstLine="709"/>
        <w:contextualSpacing/>
        <w:jc w:val="both"/>
        <w:rPr>
          <w:rFonts w:ascii="Times New Roman" w:eastAsia="Times New Roman" w:hAnsi="Times New Roman" w:cs="Times New Roman"/>
          <w:bCs/>
          <w:iCs/>
          <w:sz w:val="24"/>
          <w:szCs w:val="24"/>
        </w:rPr>
      </w:pPr>
      <w:r w:rsidRPr="00C65779">
        <w:rPr>
          <w:rFonts w:ascii="Times New Roman" w:eastAsia="Times New Roman" w:hAnsi="Times New Roman" w:cs="Times New Roman"/>
          <w:sz w:val="24"/>
          <w:szCs w:val="24"/>
        </w:rPr>
        <w:t>2.2.20.</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bCs/>
          <w:iCs/>
          <w:sz w:val="24"/>
          <w:szCs w:val="24"/>
        </w:rPr>
        <w:t>В случае прекращения трудового договора на основании пункта седьмого части первой статьи 77 ТК РФ (отказ от продолжения работы в связи с изменением определённых сторонами условий трудового договора) работнику выплачивается выходное пособие в размере не менее среднего месячного заработка.</w:t>
      </w:r>
    </w:p>
    <w:p w:rsidR="00A123D1" w:rsidRPr="00C65779" w:rsidRDefault="00505A98" w:rsidP="00505A98">
      <w:pPr>
        <w:spacing w:after="0"/>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bCs/>
          <w:iCs/>
          <w:sz w:val="24"/>
          <w:szCs w:val="24"/>
        </w:rPr>
        <w:t xml:space="preserve">            </w:t>
      </w:r>
      <w:r w:rsidR="00A123D1" w:rsidRPr="00C65779">
        <w:rPr>
          <w:rFonts w:ascii="Times New Roman" w:eastAsia="Times New Roman" w:hAnsi="Times New Roman" w:cs="Times New Roman"/>
          <w:color w:val="000000"/>
          <w:sz w:val="24"/>
          <w:szCs w:val="24"/>
        </w:rPr>
        <w:t>2.3.</w:t>
      </w:r>
      <w:r w:rsidR="00A123D1" w:rsidRPr="00C65779">
        <w:rPr>
          <w:rFonts w:ascii="Times New Roman" w:eastAsia="Arial Unicode MS" w:hAnsi="Times New Roman" w:cs="Times New Roman"/>
          <w:color w:val="000000"/>
          <w:kern w:val="1"/>
          <w:sz w:val="24"/>
          <w:szCs w:val="24"/>
        </w:rPr>
        <w:t> </w:t>
      </w:r>
      <w:r w:rsidR="00A123D1" w:rsidRPr="00C65779">
        <w:rPr>
          <w:rFonts w:ascii="Times New Roman" w:eastAsia="Times New Roman" w:hAnsi="Times New Roman" w:cs="Times New Roman"/>
          <w:color w:val="000000"/>
          <w:sz w:val="24"/>
          <w:szCs w:val="24"/>
        </w:rPr>
        <w:t>Выборный орган первичной профсоюзной организации обязуется:</w:t>
      </w:r>
    </w:p>
    <w:p w:rsidR="00A123D1" w:rsidRPr="00C65779" w:rsidRDefault="00A123D1" w:rsidP="00A037CD">
      <w:pPr>
        <w:spacing w:after="0"/>
        <w:ind w:firstLine="709"/>
        <w:contextualSpacing/>
        <w:jc w:val="both"/>
        <w:rPr>
          <w:rFonts w:ascii="Times New Roman" w:eastAsia="Times New Roman" w:hAnsi="Times New Roman" w:cs="Times New Roman"/>
          <w:color w:val="000000"/>
          <w:sz w:val="24"/>
          <w:szCs w:val="24"/>
        </w:rPr>
      </w:pPr>
      <w:r w:rsidRPr="00C65779">
        <w:rPr>
          <w:rFonts w:ascii="Times New Roman" w:eastAsia="Times New Roman" w:hAnsi="Times New Roman" w:cs="Times New Roman"/>
          <w:color w:val="000000"/>
          <w:sz w:val="24"/>
          <w:szCs w:val="24"/>
        </w:rPr>
        <w:lastRenderedPageBreak/>
        <w:t>2.3.1.</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color w:val="000000"/>
          <w:sz w:val="24"/>
          <w:szCs w:val="24"/>
        </w:rPr>
        <w:t>Осуществлять контроль соблюдения работодателем трудового законодательства и иных нормативных правовых актов, содержащих нормы трудового права, при заключении, изменении и расторжении трудовых договоров с работниками, в том числе по вопросам регулирования трудовых отношений, рабочего времени и времени отдыха, оплаты труда, гарантий и компенсаций, льгот и преимуществ, а также по другим социально-трудовым вопросам и имеет право требовать устранения выявленных нарушений.</w:t>
      </w:r>
    </w:p>
    <w:p w:rsidR="00A123D1" w:rsidRPr="00C65779" w:rsidRDefault="00A123D1" w:rsidP="00A037CD">
      <w:pPr>
        <w:spacing w:after="0"/>
        <w:ind w:firstLine="709"/>
        <w:contextualSpacing/>
        <w:jc w:val="both"/>
        <w:rPr>
          <w:rFonts w:ascii="Times New Roman" w:eastAsia="Times New Roman" w:hAnsi="Times New Roman" w:cs="Times New Roman"/>
          <w:color w:val="000000"/>
          <w:sz w:val="24"/>
          <w:szCs w:val="24"/>
        </w:rPr>
      </w:pPr>
      <w:r w:rsidRPr="00C65779">
        <w:rPr>
          <w:rFonts w:ascii="Times New Roman" w:eastAsia="Times New Roman" w:hAnsi="Times New Roman" w:cs="Times New Roman"/>
          <w:color w:val="000000"/>
          <w:sz w:val="24"/>
          <w:szCs w:val="24"/>
        </w:rPr>
        <w:t>2.3.2.</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color w:val="000000"/>
          <w:sz w:val="24"/>
          <w:szCs w:val="24"/>
        </w:rPr>
        <w:t>Обеспечивать обязательное участие представителя выборного органа первичной профсоюзной организации в аттестационной комиссии при проведении аттестации работников с целью подтверждения соответствия работников занимаемым ими должностям, включая в состав аттестационной комиссии представителя выборного органа первичной профсоюзной организации в целях защиты прав педагогических работников как это обусловлено требованиями части третьей статьи82 ТК РФ.</w:t>
      </w:r>
    </w:p>
    <w:p w:rsidR="00A123D1" w:rsidRPr="00C65779" w:rsidRDefault="00A123D1" w:rsidP="00A037CD">
      <w:pPr>
        <w:spacing w:after="0"/>
        <w:ind w:firstLine="709"/>
        <w:contextualSpacing/>
        <w:jc w:val="both"/>
        <w:rPr>
          <w:rFonts w:ascii="Times New Roman" w:eastAsia="Times New Roman" w:hAnsi="Times New Roman" w:cs="Times New Roman"/>
          <w:color w:val="000000"/>
          <w:sz w:val="24"/>
          <w:szCs w:val="24"/>
        </w:rPr>
      </w:pPr>
      <w:r w:rsidRPr="00C65779">
        <w:rPr>
          <w:rFonts w:ascii="Times New Roman" w:eastAsia="Times New Roman" w:hAnsi="Times New Roman" w:cs="Times New Roman"/>
          <w:color w:val="000000"/>
          <w:sz w:val="24"/>
          <w:szCs w:val="24"/>
        </w:rPr>
        <w:t>2.3.3.</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color w:val="000000"/>
          <w:sz w:val="24"/>
          <w:szCs w:val="24"/>
        </w:rPr>
        <w:t xml:space="preserve">Осуществлять контроль за выполнением коллективного договора, </w:t>
      </w:r>
      <w:r w:rsidRPr="00C65779">
        <w:rPr>
          <w:rFonts w:ascii="Times New Roman" w:eastAsia="Times New Roman" w:hAnsi="Times New Roman" w:cs="Times New Roman"/>
          <w:sz w:val="24"/>
          <w:szCs w:val="24"/>
        </w:rPr>
        <w:t>локальных нормативных актов</w:t>
      </w:r>
      <w:r w:rsidRPr="00C65779">
        <w:rPr>
          <w:rFonts w:ascii="Times New Roman" w:eastAsia="Times New Roman" w:hAnsi="Times New Roman" w:cs="Times New Roman"/>
          <w:color w:val="000000"/>
          <w:sz w:val="24"/>
          <w:szCs w:val="24"/>
        </w:rPr>
        <w:t>, если они являются приложениями к коллективному договору, как их неотъемлемой частью.</w:t>
      </w:r>
    </w:p>
    <w:p w:rsidR="00A123D1" w:rsidRPr="00C65779" w:rsidRDefault="00A123D1" w:rsidP="00A037CD">
      <w:pPr>
        <w:spacing w:after="0"/>
        <w:ind w:firstLine="709"/>
        <w:contextualSpacing/>
        <w:jc w:val="both"/>
        <w:rPr>
          <w:rFonts w:ascii="Times New Roman" w:eastAsia="Times New Roman" w:hAnsi="Times New Roman" w:cs="Times New Roman"/>
          <w:color w:val="000000"/>
          <w:sz w:val="24"/>
          <w:szCs w:val="24"/>
        </w:rPr>
      </w:pPr>
      <w:r w:rsidRPr="00C65779">
        <w:rPr>
          <w:rFonts w:ascii="Times New Roman" w:eastAsia="Times New Roman" w:hAnsi="Times New Roman" w:cs="Times New Roman"/>
          <w:color w:val="000000"/>
          <w:sz w:val="24"/>
          <w:szCs w:val="24"/>
        </w:rPr>
        <w:t>2.3.4.</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color w:val="000000"/>
          <w:sz w:val="24"/>
          <w:szCs w:val="24"/>
        </w:rPr>
        <w:t xml:space="preserve">Осуществлять контроль за порядком хранения и использования трудовых книжек (в том числе сведений о трудовой деятельности в электронном виде) работников, </w:t>
      </w:r>
      <w:r w:rsidRPr="00C65779">
        <w:rPr>
          <w:rFonts w:ascii="Times New Roman" w:eastAsia="Times New Roman" w:hAnsi="Times New Roman" w:cs="Times New Roman"/>
          <w:sz w:val="24"/>
          <w:szCs w:val="24"/>
        </w:rPr>
        <w:t>предусмотренным трудовым законодательством</w:t>
      </w:r>
      <w:r w:rsidRPr="00C65779">
        <w:rPr>
          <w:rFonts w:ascii="Times New Roman" w:eastAsia="Times New Roman" w:hAnsi="Times New Roman" w:cs="Times New Roman"/>
          <w:color w:val="000000"/>
          <w:sz w:val="24"/>
          <w:szCs w:val="24"/>
        </w:rPr>
        <w:t>, за своевременностью внесения в них записей, в том числе при установлении квалификационных категорий по результатам аттестации работников; за внесением в индивидуальный персонифицированный учёт сведений (в электронном виде) о работниках льготных профессий, а также сведений о наградах</w:t>
      </w:r>
      <w:r w:rsidR="00991227" w:rsidRPr="00C65779">
        <w:rPr>
          <w:rFonts w:ascii="Times New Roman" w:eastAsia="Times New Roman" w:hAnsi="Times New Roman" w:cs="Times New Roman"/>
          <w:color w:val="000000"/>
          <w:sz w:val="24"/>
          <w:szCs w:val="24"/>
        </w:rPr>
        <w:t>.</w:t>
      </w:r>
    </w:p>
    <w:p w:rsidR="00A123D1" w:rsidRPr="00C65779" w:rsidRDefault="00A123D1" w:rsidP="00A037CD">
      <w:pPr>
        <w:spacing w:after="0"/>
        <w:ind w:firstLine="709"/>
        <w:contextualSpacing/>
        <w:jc w:val="both"/>
        <w:rPr>
          <w:rFonts w:ascii="Times New Roman" w:eastAsia="Times New Roman" w:hAnsi="Times New Roman" w:cs="Times New Roman"/>
          <w:color w:val="000000"/>
          <w:sz w:val="24"/>
          <w:szCs w:val="24"/>
        </w:rPr>
      </w:pPr>
      <w:r w:rsidRPr="00C65779">
        <w:rPr>
          <w:rFonts w:ascii="Times New Roman" w:eastAsia="Times New Roman" w:hAnsi="Times New Roman" w:cs="Times New Roman"/>
          <w:color w:val="000000"/>
          <w:sz w:val="24"/>
          <w:szCs w:val="24"/>
        </w:rPr>
        <w:t>2.3.5.</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color w:val="000000"/>
          <w:sz w:val="24"/>
          <w:szCs w:val="24"/>
        </w:rPr>
        <w:t>Представлять и защищать интересы работников по рассмотрению индивидуальных трудовых споров в комиссии по трудовым спорам (статья 385 ТК РФ) и в суде (статья391 ТК РФ), а также представлять интересы работников в коллективных трудовых спорах по вопросам, предусмотренным статьёй 398 ТК</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color w:val="000000"/>
          <w:sz w:val="24"/>
          <w:szCs w:val="24"/>
        </w:rPr>
        <w:t>РФ.</w:t>
      </w:r>
    </w:p>
    <w:p w:rsidR="006D5528" w:rsidRPr="00C65779" w:rsidRDefault="006D5528" w:rsidP="00A037CD">
      <w:pPr>
        <w:spacing w:after="0"/>
        <w:ind w:firstLine="709"/>
        <w:jc w:val="both"/>
        <w:rPr>
          <w:rFonts w:ascii="Times New Roman" w:hAnsi="Times New Roman" w:cs="Times New Roman"/>
          <w:sz w:val="24"/>
          <w:szCs w:val="24"/>
        </w:rPr>
      </w:pPr>
      <w:r w:rsidRPr="00C65779">
        <w:rPr>
          <w:rFonts w:ascii="Times New Roman" w:hAnsi="Times New Roman" w:cs="Times New Roman"/>
          <w:sz w:val="24"/>
          <w:szCs w:val="24"/>
        </w:rPr>
        <w:t xml:space="preserve">2.4. Обеспечить приостановление действия трудовых договоров и служебных контрактов, заключенных с работниками, принимающими участие в специальной военной операции на территории Украины посредством прохождения военной службы в Вооруженных силах Российской Федерации по контракту, по призыву по мобилизации или заключения контракта о добровольном содействии в выполнении задач, возложенных на Вооруженные силы Российской Федерации. </w:t>
      </w:r>
    </w:p>
    <w:p w:rsidR="006D5528" w:rsidRPr="00C65779" w:rsidRDefault="006D5528" w:rsidP="00A037CD">
      <w:pPr>
        <w:spacing w:after="0"/>
        <w:ind w:firstLine="709"/>
        <w:contextualSpacing/>
        <w:jc w:val="both"/>
        <w:rPr>
          <w:rFonts w:ascii="Times New Roman" w:eastAsia="Times New Roman" w:hAnsi="Times New Roman" w:cs="Times New Roman"/>
          <w:color w:val="000000"/>
          <w:sz w:val="24"/>
          <w:szCs w:val="24"/>
        </w:rPr>
      </w:pPr>
    </w:p>
    <w:p w:rsidR="00A123D1" w:rsidRPr="00C65779" w:rsidRDefault="00A123D1" w:rsidP="00A037CD">
      <w:pPr>
        <w:spacing w:after="0"/>
        <w:ind w:firstLine="709"/>
        <w:contextualSpacing/>
        <w:jc w:val="center"/>
        <w:rPr>
          <w:rFonts w:ascii="Times New Roman" w:eastAsia="Times New Roman" w:hAnsi="Times New Roman" w:cs="Times New Roman"/>
          <w:color w:val="000000"/>
          <w:sz w:val="24"/>
          <w:szCs w:val="24"/>
        </w:rPr>
      </w:pPr>
    </w:p>
    <w:p w:rsidR="00A123D1" w:rsidRPr="00C65779" w:rsidRDefault="00A123D1" w:rsidP="00A037CD">
      <w:pPr>
        <w:spacing w:after="0"/>
        <w:ind w:firstLine="709"/>
        <w:contextualSpacing/>
        <w:jc w:val="center"/>
        <w:outlineLvl w:val="0"/>
        <w:rPr>
          <w:rFonts w:ascii="Times New Roman" w:eastAsia="Times New Roman" w:hAnsi="Times New Roman" w:cs="Times New Roman"/>
          <w:b/>
          <w:bCs/>
          <w:caps/>
          <w:sz w:val="24"/>
          <w:szCs w:val="24"/>
        </w:rPr>
      </w:pPr>
      <w:r w:rsidRPr="00C65779">
        <w:rPr>
          <w:rFonts w:ascii="Times New Roman" w:eastAsia="Times New Roman" w:hAnsi="Times New Roman" w:cs="Times New Roman"/>
          <w:b/>
          <w:bCs/>
          <w:caps/>
          <w:sz w:val="24"/>
          <w:szCs w:val="24"/>
          <w:lang w:val="en-US"/>
        </w:rPr>
        <w:t>III</w:t>
      </w:r>
      <w:r w:rsidRPr="00C65779">
        <w:rPr>
          <w:rFonts w:ascii="Times New Roman" w:eastAsia="Times New Roman" w:hAnsi="Times New Roman" w:cs="Times New Roman"/>
          <w:b/>
          <w:bCs/>
          <w:caps/>
          <w:sz w:val="24"/>
          <w:szCs w:val="24"/>
        </w:rPr>
        <w:t>. рабочее время и время отдыха</w:t>
      </w:r>
    </w:p>
    <w:p w:rsidR="00A123D1" w:rsidRPr="00C65779" w:rsidRDefault="00A123D1" w:rsidP="00A037CD">
      <w:pPr>
        <w:spacing w:after="0"/>
        <w:ind w:firstLine="709"/>
        <w:contextualSpacing/>
        <w:jc w:val="center"/>
        <w:rPr>
          <w:rFonts w:ascii="Times New Roman" w:eastAsia="Times New Roman" w:hAnsi="Times New Roman" w:cs="Times New Roman"/>
          <w:b/>
          <w:bCs/>
          <w:sz w:val="24"/>
          <w:szCs w:val="24"/>
        </w:rPr>
      </w:pP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3.</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Стороны пришли к соглашению о том, что:</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В соответствии с частью третьей статьи 333 ТК РФ в зависимости от должности и (или) специальности педагогических работников с учётом особенностей их труда продолжительность рабочего времени (нормы часов педагогической работы за ставку заработной платы), порядок определения учебной нагрузки, оговариваемой в трудовом договоре, и основания ее изменения, случаи установления верхнего предела учебной нагрузки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в отношении иных педагогических работников.</w:t>
      </w:r>
    </w:p>
    <w:p w:rsidR="00A123D1" w:rsidRPr="00C65779" w:rsidRDefault="00A123D1" w:rsidP="00E47CDE">
      <w:pPr>
        <w:widowControl w:val="0"/>
        <w:suppressAutoHyphens/>
        <w:autoSpaceDE w:val="0"/>
        <w:spacing w:after="0"/>
        <w:ind w:firstLine="709"/>
        <w:contextualSpacing/>
        <w:jc w:val="both"/>
        <w:rPr>
          <w:rFonts w:ascii="Times New Roman" w:eastAsia="Times New Roman" w:hAnsi="Times New Roman" w:cs="Times New Roman"/>
          <w:sz w:val="24"/>
          <w:szCs w:val="24"/>
          <w:lang w:eastAsia="ar-SA"/>
        </w:rPr>
      </w:pPr>
      <w:r w:rsidRPr="00C65779">
        <w:rPr>
          <w:rFonts w:ascii="Times New Roman" w:eastAsia="Times New Roman" w:hAnsi="Times New Roman" w:cs="Times New Roman"/>
          <w:sz w:val="24"/>
          <w:szCs w:val="24"/>
          <w:lang w:eastAsia="ar-SA"/>
        </w:rPr>
        <w:t>3.1.1.</w:t>
      </w:r>
      <w:r w:rsidRPr="00C65779">
        <w:rPr>
          <w:rFonts w:ascii="Times New Roman" w:eastAsia="Arial Unicode MS" w:hAnsi="Times New Roman" w:cs="Times New Roman"/>
          <w:color w:val="000000"/>
          <w:kern w:val="1"/>
          <w:sz w:val="24"/>
          <w:szCs w:val="24"/>
          <w:lang w:eastAsia="ar-SA"/>
        </w:rPr>
        <w:t> </w:t>
      </w:r>
      <w:r w:rsidRPr="00C65779">
        <w:rPr>
          <w:rFonts w:ascii="Times New Roman" w:eastAsia="Times New Roman" w:hAnsi="Times New Roman" w:cs="Times New Roman"/>
          <w:sz w:val="24"/>
          <w:szCs w:val="24"/>
          <w:lang w:eastAsia="ar-SA"/>
        </w:rPr>
        <w:t xml:space="preserve">В соответствии с требованиями трудового законодательства и иных нормативных правовых актов, содержащих нормы трудового права, а также соглашений режим рабочего времени и времени отдыха работников образовательной организации определяется настоящим коллективным договором, правилами внутреннего трудового распорядка, иными локальными нормативными </w:t>
      </w:r>
      <w:r w:rsidRPr="00C65779">
        <w:rPr>
          <w:rFonts w:ascii="Times New Roman" w:eastAsia="Times New Roman" w:hAnsi="Times New Roman" w:cs="Times New Roman"/>
          <w:sz w:val="24"/>
          <w:szCs w:val="24"/>
          <w:lang w:eastAsia="ar-SA"/>
        </w:rPr>
        <w:lastRenderedPageBreak/>
        <w:t xml:space="preserve">актами, трудовыми договорами, расписанием занятий, годовым календарным учебным графиком, графиками работы (графиками сменности), согласованными с выборным органом первичной профсоюзной организации </w:t>
      </w:r>
      <w:r w:rsidRPr="00C65779">
        <w:rPr>
          <w:rFonts w:ascii="Times New Roman" w:eastAsia="Times New Roman" w:hAnsi="Times New Roman" w:cs="Times New Roman"/>
          <w:kern w:val="1"/>
          <w:sz w:val="24"/>
          <w:szCs w:val="24"/>
          <w:lang w:eastAsia="ar-SA"/>
        </w:rPr>
        <w:t xml:space="preserve">с учётом </w:t>
      </w:r>
      <w:hyperlink r:id="rId8" w:history="1">
        <w:r w:rsidRPr="00C65779">
          <w:rPr>
            <w:rFonts w:ascii="Times New Roman" w:eastAsia="Times New Roman" w:hAnsi="Times New Roman" w:cs="Times New Roman"/>
            <w:kern w:val="1"/>
            <w:sz w:val="24"/>
            <w:szCs w:val="24"/>
            <w:lang w:eastAsia="ar-SA"/>
          </w:rPr>
          <w:t>особенностей</w:t>
        </w:r>
      </w:hyperlink>
      <w:r w:rsidRPr="00C65779">
        <w:rPr>
          <w:rFonts w:ascii="Times New Roman" w:eastAsia="Times New Roman" w:hAnsi="Times New Roman" w:cs="Times New Roman"/>
          <w:kern w:val="1"/>
          <w:sz w:val="24"/>
          <w:szCs w:val="24"/>
          <w:lang w:eastAsia="ar-SA"/>
        </w:rPr>
        <w:t>, установленных в зависимости от сферы ведения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3.1.2.</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 xml:space="preserve">Фактический объём учебной (преподавательской) работы (далее – учебная нагрузка) на новый учебный год учителей и других работников, ведущих преподавательскую работу помимо основной работы (далее – учитель), устанавливается работодателем по согласованию с выборным органом первичной профсоюзной организации. Эта работа завершается до окончания учебного года и ухода работников в </w:t>
      </w:r>
      <w:proofErr w:type="gramStart"/>
      <w:r w:rsidRPr="00C65779">
        <w:rPr>
          <w:rFonts w:ascii="Times New Roman" w:eastAsia="Times New Roman" w:hAnsi="Times New Roman" w:cs="Times New Roman"/>
          <w:sz w:val="24"/>
          <w:szCs w:val="24"/>
        </w:rPr>
        <w:t>отпуск, с тем, чтобы</w:t>
      </w:r>
      <w:proofErr w:type="gramEnd"/>
      <w:r w:rsidRPr="00C65779">
        <w:rPr>
          <w:rFonts w:ascii="Times New Roman" w:eastAsia="Times New Roman" w:hAnsi="Times New Roman" w:cs="Times New Roman"/>
          <w:sz w:val="24"/>
          <w:szCs w:val="24"/>
        </w:rPr>
        <w:t xml:space="preserve"> учитель знал, с какой учебной нагрузкой он будет работать в новом учебном году, а также для обеспечения предупреждения учителя в письменном виде не менее чем за два месяца о возможных ее изменениях.</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 xml:space="preserve">При установлении учителям, для которых данная организация является местом основной работы, фактического объёма учебной нагрузки на новый учебный год за ними сохраняется её объём и преемственность преподавания предметов в классах. </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Изменение (увеличение или снижение) объёма учебной нагрузки учителей при установлении ее на новый учебный год по сравнению с учебной нагрузкой в текущем учебном году, оговорённой в трудовом договоре, допускается только по соглашению сторон трудового договора, заключаемого в письменной форме, за исключением случаев, предусмотренных пунктом</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1.6</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приложения 2 к приказу №</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1601.</w:t>
      </w:r>
    </w:p>
    <w:p w:rsidR="00A123D1" w:rsidRPr="00C65779" w:rsidRDefault="00A123D1" w:rsidP="00A037CD">
      <w:pPr>
        <w:spacing w:after="0"/>
        <w:ind w:firstLine="709"/>
        <w:contextualSpacing/>
        <w:jc w:val="both"/>
        <w:rPr>
          <w:rFonts w:ascii="Times New Roman" w:eastAsia="Times New Roman" w:hAnsi="Times New Roman" w:cs="Times New Roman"/>
          <w:iCs/>
          <w:sz w:val="24"/>
          <w:szCs w:val="24"/>
        </w:rPr>
      </w:pPr>
      <w:r w:rsidRPr="00C65779">
        <w:rPr>
          <w:rFonts w:ascii="Times New Roman" w:eastAsia="Times New Roman" w:hAnsi="Times New Roman" w:cs="Times New Roman"/>
          <w:iCs/>
          <w:sz w:val="24"/>
          <w:szCs w:val="24"/>
        </w:rPr>
        <w:t>Уменьшение или увеличение учебной нагрузки учителей в течение учебного года по сравнению с учебной нагрузкой, оговоренной в трудовом договоре работника возможны только в случаях, установленных пунктами 1.5,</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iCs/>
          <w:sz w:val="24"/>
          <w:szCs w:val="24"/>
        </w:rPr>
        <w:t>1.7,</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iCs/>
          <w:sz w:val="24"/>
          <w:szCs w:val="24"/>
        </w:rPr>
        <w:t>5.2 приложения 2 к приказу №</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iCs/>
          <w:sz w:val="24"/>
          <w:szCs w:val="24"/>
        </w:rPr>
        <w:t>1601, в том числе:</w:t>
      </w:r>
    </w:p>
    <w:p w:rsidR="00A123D1" w:rsidRPr="00C65779" w:rsidRDefault="00A123D1" w:rsidP="00A037CD">
      <w:pPr>
        <w:spacing w:after="0"/>
        <w:ind w:firstLine="709"/>
        <w:contextualSpacing/>
        <w:jc w:val="both"/>
        <w:rPr>
          <w:rFonts w:ascii="Times New Roman" w:eastAsia="Times New Roman" w:hAnsi="Times New Roman" w:cs="Times New Roman"/>
          <w:iCs/>
          <w:sz w:val="24"/>
          <w:szCs w:val="24"/>
        </w:rPr>
      </w:pPr>
      <w:r w:rsidRPr="00C65779">
        <w:rPr>
          <w:rFonts w:ascii="Times New Roman" w:eastAsia="Times New Roman" w:hAnsi="Times New Roman" w:cs="Times New Roman"/>
          <w:iCs/>
          <w:sz w:val="24"/>
          <w:szCs w:val="24"/>
        </w:rPr>
        <w:t>а)</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iCs/>
          <w:sz w:val="24"/>
          <w:szCs w:val="24"/>
        </w:rPr>
        <w:t>по взаимному согласию сторон;</w:t>
      </w:r>
    </w:p>
    <w:p w:rsidR="00A123D1" w:rsidRPr="00C65779" w:rsidRDefault="00A123D1" w:rsidP="00A037CD">
      <w:pPr>
        <w:spacing w:after="0"/>
        <w:ind w:firstLine="709"/>
        <w:contextualSpacing/>
        <w:jc w:val="both"/>
        <w:rPr>
          <w:rFonts w:ascii="Times New Roman" w:eastAsia="Times New Roman" w:hAnsi="Times New Roman" w:cs="Times New Roman"/>
          <w:iCs/>
          <w:sz w:val="24"/>
          <w:szCs w:val="24"/>
        </w:rPr>
      </w:pPr>
      <w:r w:rsidRPr="00C65779">
        <w:rPr>
          <w:rFonts w:ascii="Times New Roman" w:eastAsia="Times New Roman" w:hAnsi="Times New Roman" w:cs="Times New Roman"/>
          <w:iCs/>
          <w:sz w:val="24"/>
          <w:szCs w:val="24"/>
        </w:rPr>
        <w:t>б)</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iCs/>
          <w:sz w:val="24"/>
          <w:szCs w:val="24"/>
        </w:rPr>
        <w:t>по инициативе работодателя в случаях:</w:t>
      </w:r>
    </w:p>
    <w:p w:rsidR="00A123D1" w:rsidRPr="00C65779" w:rsidRDefault="00A123D1" w:rsidP="00A037CD">
      <w:pPr>
        <w:spacing w:after="0"/>
        <w:ind w:firstLine="709"/>
        <w:contextualSpacing/>
        <w:jc w:val="both"/>
        <w:rPr>
          <w:rFonts w:ascii="Times New Roman" w:eastAsia="Times New Roman" w:hAnsi="Times New Roman" w:cs="Times New Roman"/>
          <w:iCs/>
          <w:strike/>
          <w:sz w:val="24"/>
          <w:szCs w:val="24"/>
        </w:rPr>
      </w:pPr>
      <w:r w:rsidRPr="00C65779">
        <w:rPr>
          <w:rFonts w:ascii="Times New Roman" w:eastAsia="Times New Roman" w:hAnsi="Times New Roman" w:cs="Times New Roman"/>
          <w:iCs/>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iCs/>
          <w:sz w:val="24"/>
          <w:szCs w:val="24"/>
        </w:rPr>
        <w:t>уменьшения количества часов по учебным планам и программам, сокращения количества классов (групп);</w:t>
      </w:r>
    </w:p>
    <w:p w:rsidR="00A123D1" w:rsidRPr="00C65779" w:rsidRDefault="00A123D1" w:rsidP="00A037CD">
      <w:pPr>
        <w:spacing w:after="0"/>
        <w:ind w:firstLine="709"/>
        <w:contextualSpacing/>
        <w:jc w:val="both"/>
        <w:rPr>
          <w:rFonts w:ascii="Times New Roman" w:eastAsia="Times New Roman" w:hAnsi="Times New Roman" w:cs="Times New Roman"/>
          <w:iCs/>
          <w:sz w:val="24"/>
          <w:szCs w:val="24"/>
        </w:rPr>
      </w:pPr>
      <w:r w:rsidRPr="00C65779">
        <w:rPr>
          <w:rFonts w:ascii="Times New Roman" w:eastAsia="Times New Roman" w:hAnsi="Times New Roman" w:cs="Times New Roman"/>
          <w:iCs/>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iCs/>
          <w:sz w:val="24"/>
          <w:szCs w:val="24"/>
        </w:rPr>
        <w:t>восстановления на работе учителя, ранее выполнявшего эту учебную нагрузку;</w:t>
      </w:r>
    </w:p>
    <w:p w:rsidR="00A123D1" w:rsidRPr="00C65779" w:rsidRDefault="00A123D1" w:rsidP="00A037CD">
      <w:pPr>
        <w:spacing w:after="0"/>
        <w:ind w:firstLine="709"/>
        <w:contextualSpacing/>
        <w:jc w:val="both"/>
        <w:rPr>
          <w:rFonts w:ascii="Times New Roman" w:eastAsia="Times New Roman" w:hAnsi="Times New Roman" w:cs="Times New Roman"/>
          <w:iCs/>
          <w:sz w:val="24"/>
          <w:szCs w:val="24"/>
        </w:rPr>
      </w:pPr>
      <w:r w:rsidRPr="00C65779">
        <w:rPr>
          <w:rFonts w:ascii="Times New Roman" w:eastAsia="Times New Roman" w:hAnsi="Times New Roman" w:cs="Times New Roman"/>
          <w:iCs/>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iCs/>
          <w:sz w:val="24"/>
          <w:szCs w:val="24"/>
        </w:rPr>
        <w:t>возвращения на работу женщины, прервавшей отпуск по уходу за ребёнком до достижения им возраста трех лет, или после окончания этого отпуска.</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Объём учебной нагрузки, установленный учителям в начале учебного года, не может быть уменьшен по инициативе работодателя в текущем учебном году, а также при установлении ее на следующий учебный год, за исключением случаев, связанных с изменением организационных или технологических условий труда (уменьшение количества часов по учебным планам, учебным графикам, сокращением количества обучающихся, занимающихся, групп, сокращением количества классов (классов-комплектов), когда определённое сторонами условие трудового договора об объёме выполняемой учебной нагрузки не может быть сохранено при продолжении работником работы без изменения его трудовой функции (работы по определённой специальности, квалификации или должности).</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Высвобождающаяся в связи с увольнением учителей, педагогических работников учебная нагрузка должна предлагаться, прежде всего, тем учителям, учебная нагрузка которых по преподаваемому учебному предмету (предметам) установлена в объёме менее нормы часов за ставку заработной платы.</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В зависимости от количества часов, предусмотренных учебным планом, учебная нагрузка учителей может быть разной по</w:t>
      </w:r>
      <w:r w:rsidR="00627807" w:rsidRPr="00C65779">
        <w:rPr>
          <w:rFonts w:ascii="Times New Roman" w:eastAsia="Times New Roman" w:hAnsi="Times New Roman" w:cs="Times New Roman"/>
          <w:sz w:val="24"/>
          <w:szCs w:val="24"/>
        </w:rPr>
        <w:t xml:space="preserve"> учебным полугодиям</w:t>
      </w:r>
      <w:r w:rsidRPr="00C65779">
        <w:rPr>
          <w:rFonts w:ascii="Times New Roman" w:eastAsia="Times New Roman" w:hAnsi="Times New Roman" w:cs="Times New Roman"/>
          <w:sz w:val="24"/>
          <w:szCs w:val="24"/>
        </w:rPr>
        <w:t>.</w:t>
      </w:r>
    </w:p>
    <w:p w:rsidR="00A123D1" w:rsidRPr="00C65779" w:rsidRDefault="00A123D1" w:rsidP="00E47CDE">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lastRenderedPageBreak/>
        <w:t>Учебная нагрузка учителям, находящимся в отпуске по уходу за ребёнком до исполнения им возраста трех лет, устанавливается на общих основаниях и передается для выполнения другим учителям на период нахождения указанных работников в соответствующих отпусках (пункт</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5.1. приложения</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2 к приказу</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 1601).</w:t>
      </w:r>
    </w:p>
    <w:p w:rsidR="00A123D1" w:rsidRPr="00C65779" w:rsidRDefault="00A123D1" w:rsidP="00A037CD">
      <w:pPr>
        <w:spacing w:after="0"/>
        <w:ind w:firstLine="709"/>
        <w:contextualSpacing/>
        <w:jc w:val="both"/>
        <w:rPr>
          <w:rFonts w:ascii="Times New Roman" w:eastAsia="Times New Roman" w:hAnsi="Times New Roman" w:cs="Times New Roman"/>
          <w:iCs/>
          <w:sz w:val="24"/>
          <w:szCs w:val="24"/>
        </w:rPr>
      </w:pPr>
      <w:r w:rsidRPr="00C65779">
        <w:rPr>
          <w:rFonts w:ascii="Times New Roman" w:eastAsia="Times New Roman" w:hAnsi="Times New Roman" w:cs="Times New Roman"/>
          <w:iCs/>
          <w:sz w:val="24"/>
          <w:szCs w:val="24"/>
        </w:rPr>
        <w:t>3.1.3. Руководитель, заместители руководителя и другие работники образовательной организации помимо работы, определённой трудовым договором, вправе на условиях дополнительного соглашения к трудовому договору по основной работе на условиях, определённых пунктами</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iCs/>
          <w:sz w:val="24"/>
          <w:szCs w:val="24"/>
        </w:rPr>
        <w:t>5.3,</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iCs/>
          <w:sz w:val="24"/>
          <w:szCs w:val="24"/>
        </w:rPr>
        <w:t>5.4</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iCs/>
          <w:sz w:val="24"/>
          <w:szCs w:val="24"/>
        </w:rPr>
        <w:t>приложения 2 к приказу №</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iCs/>
          <w:sz w:val="24"/>
          <w:szCs w:val="24"/>
        </w:rPr>
        <w:t xml:space="preserve">1601, осуществлять в образовательной организации без занятия штатной должности преподавательскую работу в классах, группах, кружках, секциях, которая не считается совместительством. </w:t>
      </w:r>
    </w:p>
    <w:p w:rsidR="00A123D1" w:rsidRPr="00C65779" w:rsidRDefault="00A123D1" w:rsidP="00A037CD">
      <w:pPr>
        <w:spacing w:after="0"/>
        <w:ind w:firstLine="709"/>
        <w:contextualSpacing/>
        <w:jc w:val="both"/>
        <w:rPr>
          <w:rFonts w:ascii="Times New Roman" w:eastAsia="Times New Roman" w:hAnsi="Times New Roman" w:cs="Times New Roman"/>
          <w:iCs/>
          <w:sz w:val="24"/>
          <w:szCs w:val="24"/>
        </w:rPr>
      </w:pPr>
      <w:r w:rsidRPr="00C65779">
        <w:rPr>
          <w:rFonts w:ascii="Times New Roman" w:eastAsia="Times New Roman" w:hAnsi="Times New Roman" w:cs="Times New Roman"/>
          <w:iCs/>
          <w:sz w:val="24"/>
          <w:szCs w:val="24"/>
        </w:rPr>
        <w:t xml:space="preserve">Предоставление преподавательской работы указанным лицам, а также педагогическим, руководящим и иным работникам других учреждений (включая работников органов, осуществляющих управление в сфере образования, и организаций дополнительного профессионального образования) осуществляется при условии, если учителя и преподаватели, для которых данная образовательная организация является местом основной работы, обеспечены преподавательской работой в объёме не менее чем на ставку заработной платы, при необходимом учёте мотивированного мнения </w:t>
      </w:r>
      <w:r w:rsidRPr="00C65779">
        <w:rPr>
          <w:rFonts w:ascii="Times New Roman" w:eastAsia="Times New Roman" w:hAnsi="Times New Roman" w:cs="Times New Roman"/>
          <w:sz w:val="24"/>
          <w:szCs w:val="24"/>
        </w:rPr>
        <w:t>выборного органа первичной профсоюзной организации</w:t>
      </w:r>
      <w:r w:rsidRPr="00C65779">
        <w:rPr>
          <w:rFonts w:ascii="Times New Roman" w:eastAsia="Times New Roman" w:hAnsi="Times New Roman" w:cs="Times New Roman"/>
          <w:iCs/>
          <w:sz w:val="24"/>
          <w:szCs w:val="24"/>
        </w:rPr>
        <w:t>.</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Условия выполнения и объём учебной нагрузки заместителя руководителя определяет руководитель с учётом мотивированного мнения выборного органа первичной профсоюзной организации (по согласованию), а руководителю общеобразовательной организации - учредитель. Объём учебной нагрузки указанных работников является обязательным условием трудового договора или дополнительного соглашения к нему.</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3.1.4.</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Для руководителя, заместителей руководителя, работников из числа административно-хозяйственного, учебно-вспомогательного и обслуживающего персонала образовательной организации устанавливается нормальная продолжительность рабочего времени, которая не может превышать 40 часов в неделю.</w:t>
      </w:r>
    </w:p>
    <w:p w:rsidR="00A123D1" w:rsidRPr="00C65779" w:rsidRDefault="007F04C0" w:rsidP="00A037CD">
      <w:pPr>
        <w:spacing w:after="0"/>
        <w:ind w:firstLine="709"/>
        <w:contextualSpacing/>
        <w:jc w:val="both"/>
        <w:rPr>
          <w:rFonts w:ascii="Times New Roman" w:eastAsia="Arial CYR" w:hAnsi="Times New Roman" w:cs="Times New Roman"/>
          <w:color w:val="000000"/>
          <w:sz w:val="24"/>
          <w:szCs w:val="24"/>
        </w:rPr>
      </w:pPr>
      <w:r w:rsidRPr="00C65779">
        <w:rPr>
          <w:rFonts w:ascii="Times New Roman" w:eastAsia="Arial CYR" w:hAnsi="Times New Roman" w:cs="Times New Roman"/>
          <w:color w:val="000000"/>
          <w:sz w:val="24"/>
          <w:szCs w:val="24"/>
        </w:rPr>
        <w:t>3.1.5</w:t>
      </w:r>
      <w:r w:rsidR="00A123D1" w:rsidRPr="00C65779">
        <w:rPr>
          <w:rFonts w:ascii="Times New Roman" w:eastAsia="Arial CYR" w:hAnsi="Times New Roman" w:cs="Times New Roman"/>
          <w:color w:val="000000"/>
          <w:sz w:val="24"/>
          <w:szCs w:val="24"/>
        </w:rPr>
        <w:t>.</w:t>
      </w:r>
      <w:r w:rsidR="00A123D1" w:rsidRPr="00C65779">
        <w:rPr>
          <w:rFonts w:ascii="Times New Roman" w:eastAsia="Arial Unicode MS" w:hAnsi="Times New Roman" w:cs="Times New Roman"/>
          <w:color w:val="000000"/>
          <w:kern w:val="1"/>
          <w:sz w:val="24"/>
          <w:szCs w:val="24"/>
        </w:rPr>
        <w:t> </w:t>
      </w:r>
      <w:r w:rsidR="00A123D1" w:rsidRPr="00C65779">
        <w:rPr>
          <w:rFonts w:ascii="Times New Roman" w:eastAsia="Times New Roman" w:hAnsi="Times New Roman" w:cs="Times New Roman"/>
          <w:sz w:val="24"/>
          <w:szCs w:val="24"/>
        </w:rPr>
        <w:t>Для педагогических работников образовательной организации устанавливается сокращенная продолжительность рабочего времени – не более 36 часов в неделю.</w:t>
      </w:r>
    </w:p>
    <w:p w:rsidR="00AA1302" w:rsidRPr="00C65779" w:rsidRDefault="007F04C0"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3.1.6</w:t>
      </w:r>
      <w:r w:rsidR="00A123D1" w:rsidRPr="00C65779">
        <w:rPr>
          <w:rFonts w:ascii="Times New Roman" w:eastAsia="Times New Roman" w:hAnsi="Times New Roman" w:cs="Times New Roman"/>
          <w:sz w:val="24"/>
          <w:szCs w:val="24"/>
        </w:rPr>
        <w:t>. Регулирование продолжительности рабочего времени педагогических работников осуществляется в зависимости от должности и (или) специальности педагогических работников и с учётом особенностей их труда, предусмотренных приказами № 1601 и № 536.</w:t>
      </w:r>
    </w:p>
    <w:p w:rsidR="00AA1302" w:rsidRPr="00C65779" w:rsidRDefault="00AA1302" w:rsidP="00A037CD">
      <w:pPr>
        <w:spacing w:after="0"/>
        <w:jc w:val="both"/>
        <w:rPr>
          <w:rFonts w:ascii="Times New Roman" w:eastAsia="Times New Roman" w:hAnsi="Times New Roman" w:cs="Times New Roman"/>
          <w:b/>
          <w:sz w:val="24"/>
          <w:szCs w:val="24"/>
        </w:rPr>
      </w:pPr>
      <w:r w:rsidRPr="00C65779">
        <w:rPr>
          <w:rFonts w:ascii="Times New Roman" w:eastAsia="Times New Roman" w:hAnsi="Times New Roman" w:cs="Times New Roman"/>
          <w:sz w:val="24"/>
          <w:szCs w:val="24"/>
        </w:rPr>
        <w:t xml:space="preserve">Для работников школы устанавливается следующая </w:t>
      </w:r>
      <w:r w:rsidRPr="00C65779">
        <w:rPr>
          <w:rFonts w:ascii="Times New Roman" w:eastAsia="Times New Roman" w:hAnsi="Times New Roman" w:cs="Times New Roman"/>
          <w:b/>
          <w:sz w:val="24"/>
          <w:szCs w:val="24"/>
        </w:rPr>
        <w:t xml:space="preserve">продолжительность рабочей недели: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501"/>
      </w:tblGrid>
      <w:tr w:rsidR="00D42AF0" w:rsidRPr="00C65779" w:rsidTr="00A44472">
        <w:tc>
          <w:tcPr>
            <w:tcW w:w="5070" w:type="dxa"/>
          </w:tcPr>
          <w:p w:rsidR="00AA1302" w:rsidRPr="00C65779" w:rsidRDefault="00AA1302" w:rsidP="00A037CD">
            <w:pPr>
              <w:spacing w:after="0"/>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 xml:space="preserve">Для педагогических работников </w:t>
            </w:r>
          </w:p>
          <w:p w:rsidR="00AA1302" w:rsidRPr="00C65779" w:rsidRDefault="00AA1302" w:rsidP="00A037CD">
            <w:pPr>
              <w:spacing w:after="0"/>
              <w:jc w:val="both"/>
              <w:rPr>
                <w:rFonts w:ascii="Times New Roman" w:eastAsia="Times New Roman" w:hAnsi="Times New Roman" w:cs="Times New Roman"/>
                <w:sz w:val="24"/>
                <w:szCs w:val="24"/>
              </w:rPr>
            </w:pPr>
          </w:p>
        </w:tc>
        <w:tc>
          <w:tcPr>
            <w:tcW w:w="4501" w:type="dxa"/>
          </w:tcPr>
          <w:p w:rsidR="00AA1302" w:rsidRPr="00C65779" w:rsidRDefault="00AA1302" w:rsidP="00A037CD">
            <w:pPr>
              <w:spacing w:after="0"/>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 xml:space="preserve">6 рабочих дней с одним выходным днём – воскресенье, </w:t>
            </w:r>
          </w:p>
          <w:p w:rsidR="00AA1302" w:rsidRPr="00C65779" w:rsidRDefault="00AA1302" w:rsidP="00A037CD">
            <w:pPr>
              <w:spacing w:after="0"/>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 xml:space="preserve">в соответствии с учебной нагрузкой </w:t>
            </w:r>
          </w:p>
        </w:tc>
      </w:tr>
      <w:tr w:rsidR="00D42AF0" w:rsidRPr="00C65779" w:rsidTr="00A44472">
        <w:tc>
          <w:tcPr>
            <w:tcW w:w="5070" w:type="dxa"/>
          </w:tcPr>
          <w:p w:rsidR="00AA1302" w:rsidRPr="00C65779" w:rsidRDefault="00AA1302" w:rsidP="00A037CD">
            <w:pPr>
              <w:spacing w:after="0"/>
              <w:jc w:val="both"/>
              <w:rPr>
                <w:rFonts w:ascii="Times New Roman" w:hAnsi="Times New Roman" w:cs="Times New Roman"/>
                <w:sz w:val="24"/>
                <w:szCs w:val="24"/>
              </w:rPr>
            </w:pPr>
            <w:r w:rsidRPr="00C65779">
              <w:rPr>
                <w:rFonts w:ascii="Times New Roman" w:eastAsia="Times New Roman" w:hAnsi="Times New Roman" w:cs="Times New Roman"/>
                <w:sz w:val="24"/>
                <w:szCs w:val="24"/>
              </w:rPr>
              <w:t>Для административных работников, чьи обязанности связаны с организацией учебно-воспитательного процесса, для вспомогательного персонала (лаборанты), для младшего обслуживающего персонала</w:t>
            </w:r>
          </w:p>
          <w:p w:rsidR="00AA1302" w:rsidRPr="00C65779" w:rsidRDefault="00AA1302" w:rsidP="00A037CD">
            <w:pPr>
              <w:spacing w:after="0"/>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(на 1 ставку)</w:t>
            </w:r>
          </w:p>
        </w:tc>
        <w:tc>
          <w:tcPr>
            <w:tcW w:w="4501" w:type="dxa"/>
          </w:tcPr>
          <w:p w:rsidR="00AA1302" w:rsidRPr="00C65779" w:rsidRDefault="00AA1302" w:rsidP="00A037CD">
            <w:pPr>
              <w:spacing w:after="0"/>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 xml:space="preserve">5 рабочих дней с двумя выходными днями – суббота, воскресенье, </w:t>
            </w:r>
          </w:p>
          <w:p w:rsidR="00AA1302" w:rsidRPr="00C65779" w:rsidRDefault="00AA1302" w:rsidP="00A037CD">
            <w:pPr>
              <w:spacing w:after="0"/>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40-часовая рабочая неделя.</w:t>
            </w:r>
          </w:p>
        </w:tc>
      </w:tr>
      <w:tr w:rsidR="00D42AF0" w:rsidRPr="00C65779" w:rsidTr="00A44472">
        <w:tc>
          <w:tcPr>
            <w:tcW w:w="5070" w:type="dxa"/>
          </w:tcPr>
          <w:p w:rsidR="00AA1302" w:rsidRPr="00C65779" w:rsidRDefault="00AA1302" w:rsidP="00A037CD">
            <w:pPr>
              <w:spacing w:after="0"/>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Для педагога-психолога (на 1 ставку)</w:t>
            </w:r>
          </w:p>
        </w:tc>
        <w:tc>
          <w:tcPr>
            <w:tcW w:w="4501" w:type="dxa"/>
          </w:tcPr>
          <w:p w:rsidR="00AA1302" w:rsidRPr="00C65779" w:rsidRDefault="00AA1302" w:rsidP="00A037CD">
            <w:pPr>
              <w:spacing w:after="0"/>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 xml:space="preserve">6 рабочих дней с одним выходным днём – воскресенье, </w:t>
            </w:r>
          </w:p>
          <w:p w:rsidR="00AA1302" w:rsidRPr="00C65779" w:rsidRDefault="00AA1302" w:rsidP="00A037CD">
            <w:pPr>
              <w:spacing w:after="0"/>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36-часовая рабочая неделя.</w:t>
            </w:r>
          </w:p>
        </w:tc>
      </w:tr>
      <w:tr w:rsidR="00D42AF0" w:rsidRPr="00C65779" w:rsidTr="00A44472">
        <w:tc>
          <w:tcPr>
            <w:tcW w:w="5070" w:type="dxa"/>
          </w:tcPr>
          <w:p w:rsidR="00AA1302" w:rsidRPr="00C65779" w:rsidRDefault="00AA1302" w:rsidP="00A037CD">
            <w:pPr>
              <w:spacing w:after="0"/>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Для социального педагога (на 1 ставку)</w:t>
            </w:r>
          </w:p>
        </w:tc>
        <w:tc>
          <w:tcPr>
            <w:tcW w:w="4501" w:type="dxa"/>
          </w:tcPr>
          <w:p w:rsidR="00AA1302" w:rsidRPr="00C65779" w:rsidRDefault="00AA1302" w:rsidP="00A037CD">
            <w:pPr>
              <w:spacing w:after="0"/>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 xml:space="preserve">6 рабочих дней с одним выходным днём – воскресенье, </w:t>
            </w:r>
          </w:p>
          <w:p w:rsidR="00AA1302" w:rsidRPr="00C65779" w:rsidRDefault="00AA1302" w:rsidP="00A037CD">
            <w:pPr>
              <w:spacing w:after="0"/>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36-часовая рабочая неделя.</w:t>
            </w:r>
          </w:p>
        </w:tc>
      </w:tr>
      <w:tr w:rsidR="00D42AF0" w:rsidRPr="00C65779" w:rsidTr="00A44472">
        <w:tc>
          <w:tcPr>
            <w:tcW w:w="5070" w:type="dxa"/>
          </w:tcPr>
          <w:p w:rsidR="00AA1302" w:rsidRPr="00C65779" w:rsidRDefault="00AA1302" w:rsidP="00A037CD">
            <w:pPr>
              <w:spacing w:after="0"/>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lastRenderedPageBreak/>
              <w:t xml:space="preserve">Для </w:t>
            </w:r>
            <w:r w:rsidRPr="00C65779">
              <w:rPr>
                <w:rFonts w:ascii="Times New Roman" w:hAnsi="Times New Roman" w:cs="Times New Roman"/>
                <w:sz w:val="24"/>
                <w:szCs w:val="24"/>
              </w:rPr>
              <w:t>заведующего хозяйством, делопроизводителя,</w:t>
            </w:r>
            <w:r w:rsidRPr="00C65779">
              <w:rPr>
                <w:rFonts w:ascii="Times New Roman" w:eastAsia="Times New Roman" w:hAnsi="Times New Roman" w:cs="Times New Roman"/>
                <w:sz w:val="24"/>
                <w:szCs w:val="24"/>
              </w:rPr>
              <w:t xml:space="preserve"> секретаря, заведующего библиотекой</w:t>
            </w:r>
          </w:p>
        </w:tc>
        <w:tc>
          <w:tcPr>
            <w:tcW w:w="4501" w:type="dxa"/>
          </w:tcPr>
          <w:p w:rsidR="00AA1302" w:rsidRPr="00C65779" w:rsidRDefault="00AA1302" w:rsidP="00A037CD">
            <w:pPr>
              <w:spacing w:after="0"/>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5 рабочих дней с двумя выходными днями – суббота, воскресенье,</w:t>
            </w:r>
          </w:p>
          <w:p w:rsidR="00AA1302" w:rsidRPr="00C65779" w:rsidRDefault="00AA1302" w:rsidP="00A037CD">
            <w:pPr>
              <w:spacing w:after="0"/>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40-часовая рабочая неделя.</w:t>
            </w:r>
          </w:p>
        </w:tc>
      </w:tr>
    </w:tbl>
    <w:p w:rsidR="007C2965" w:rsidRPr="00C65779" w:rsidRDefault="007C2965" w:rsidP="00A037CD">
      <w:pPr>
        <w:spacing w:after="0"/>
        <w:jc w:val="both"/>
        <w:rPr>
          <w:rFonts w:ascii="Times New Roman" w:eastAsia="Times New Roman" w:hAnsi="Times New Roman" w:cs="Times New Roman"/>
          <w:b/>
          <w:sz w:val="24"/>
          <w:szCs w:val="24"/>
        </w:rPr>
      </w:pPr>
    </w:p>
    <w:p w:rsidR="007C2965" w:rsidRPr="00C65779" w:rsidRDefault="007C2965" w:rsidP="00A037CD">
      <w:pPr>
        <w:spacing w:after="0"/>
        <w:jc w:val="both"/>
        <w:rPr>
          <w:rFonts w:ascii="Times New Roman" w:eastAsia="Times New Roman" w:hAnsi="Times New Roman" w:cs="Times New Roman"/>
          <w:b/>
          <w:sz w:val="24"/>
          <w:szCs w:val="24"/>
        </w:rPr>
      </w:pPr>
    </w:p>
    <w:p w:rsidR="007C2965" w:rsidRPr="00C65779" w:rsidRDefault="007C2965" w:rsidP="00A037CD">
      <w:pPr>
        <w:spacing w:after="0"/>
        <w:jc w:val="both"/>
        <w:rPr>
          <w:rFonts w:ascii="Times New Roman" w:eastAsia="Times New Roman" w:hAnsi="Times New Roman" w:cs="Times New Roman"/>
          <w:b/>
          <w:sz w:val="24"/>
          <w:szCs w:val="24"/>
        </w:rPr>
      </w:pPr>
    </w:p>
    <w:p w:rsidR="00AA1302" w:rsidRPr="00C65779" w:rsidRDefault="00AA1302" w:rsidP="00A037CD">
      <w:pPr>
        <w:spacing w:after="0"/>
        <w:jc w:val="both"/>
        <w:rPr>
          <w:rFonts w:ascii="Times New Roman" w:eastAsia="Times New Roman" w:hAnsi="Times New Roman" w:cs="Times New Roman"/>
          <w:sz w:val="24"/>
          <w:szCs w:val="24"/>
        </w:rPr>
      </w:pPr>
      <w:r w:rsidRPr="00C65779">
        <w:rPr>
          <w:rFonts w:ascii="Times New Roman" w:eastAsia="Times New Roman" w:hAnsi="Times New Roman" w:cs="Times New Roman"/>
          <w:b/>
          <w:sz w:val="24"/>
          <w:szCs w:val="24"/>
        </w:rPr>
        <w:t>Режим ненормированного рабочего дня</w:t>
      </w:r>
      <w:r w:rsidRPr="00C65779">
        <w:rPr>
          <w:rFonts w:ascii="Times New Roman" w:eastAsia="Times New Roman" w:hAnsi="Times New Roman" w:cs="Times New Roman"/>
          <w:sz w:val="24"/>
          <w:szCs w:val="24"/>
        </w:rPr>
        <w:t xml:space="preserve"> - особый режим работы, в соответствии с которым отдельные работники могут по распоряжению работодателя при необходимости эпизодически привлекаться к выполнению своих трудовых функций за пределами установленной для них продолжительности рабочего времени - устанавливается для директора школы, заместителей по учебно-воспитательной работе, заместителя директора по административно-хозяйственной работе, секретаря, заведующего библиотекой.</w:t>
      </w:r>
    </w:p>
    <w:p w:rsidR="00AA1302" w:rsidRPr="00C65779" w:rsidRDefault="00AA1302" w:rsidP="00A037CD">
      <w:pPr>
        <w:spacing w:after="0"/>
        <w:jc w:val="both"/>
        <w:rPr>
          <w:rFonts w:ascii="Times New Roman" w:eastAsia="Times New Roman" w:hAnsi="Times New Roman" w:cs="Times New Roman"/>
          <w:sz w:val="24"/>
          <w:szCs w:val="24"/>
        </w:rPr>
      </w:pPr>
    </w:p>
    <w:p w:rsidR="00AA1302" w:rsidRPr="00C65779" w:rsidRDefault="00AA1302" w:rsidP="00A037CD">
      <w:pPr>
        <w:spacing w:after="0"/>
        <w:jc w:val="both"/>
        <w:rPr>
          <w:rFonts w:ascii="Times New Roman" w:eastAsia="Times New Roman" w:hAnsi="Times New Roman" w:cs="Times New Roman"/>
          <w:sz w:val="24"/>
          <w:szCs w:val="24"/>
        </w:rPr>
      </w:pPr>
      <w:r w:rsidRPr="00C65779">
        <w:rPr>
          <w:rFonts w:ascii="Times New Roman" w:eastAsia="Times New Roman" w:hAnsi="Times New Roman" w:cs="Times New Roman"/>
          <w:b/>
          <w:sz w:val="24"/>
          <w:szCs w:val="24"/>
        </w:rPr>
        <w:t>Продолжительность ежедневной работы</w:t>
      </w:r>
      <w:r w:rsidRPr="00C65779">
        <w:rPr>
          <w:rFonts w:ascii="Times New Roman" w:eastAsia="Times New Roman" w:hAnsi="Times New Roman" w:cs="Times New Roman"/>
          <w:sz w:val="24"/>
          <w:szCs w:val="24"/>
        </w:rPr>
        <w:t xml:space="preserve"> (смены) устанавливается </w:t>
      </w:r>
    </w:p>
    <w:p w:rsidR="00AA1302" w:rsidRPr="00C65779" w:rsidRDefault="00AA1302" w:rsidP="00A037CD">
      <w:pPr>
        <w:spacing w:after="0"/>
        <w:jc w:val="both"/>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501"/>
      </w:tblGrid>
      <w:tr w:rsidR="00D42AF0" w:rsidRPr="00C65779" w:rsidTr="00BB6EF2">
        <w:tc>
          <w:tcPr>
            <w:tcW w:w="5070" w:type="dxa"/>
          </w:tcPr>
          <w:p w:rsidR="00AA1302" w:rsidRPr="00C65779" w:rsidRDefault="00AA1302" w:rsidP="00A037CD">
            <w:pPr>
              <w:spacing w:after="0"/>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 xml:space="preserve">Для педагогических работников </w:t>
            </w:r>
          </w:p>
          <w:p w:rsidR="00AA1302" w:rsidRPr="00C65779" w:rsidRDefault="00AA1302" w:rsidP="00A037CD">
            <w:pPr>
              <w:spacing w:after="0"/>
              <w:jc w:val="both"/>
              <w:rPr>
                <w:rFonts w:ascii="Times New Roman" w:eastAsia="Times New Roman" w:hAnsi="Times New Roman" w:cs="Times New Roman"/>
                <w:sz w:val="24"/>
                <w:szCs w:val="24"/>
              </w:rPr>
            </w:pPr>
          </w:p>
        </w:tc>
        <w:tc>
          <w:tcPr>
            <w:tcW w:w="4501" w:type="dxa"/>
          </w:tcPr>
          <w:p w:rsidR="00AA1302" w:rsidRPr="00C65779" w:rsidRDefault="00AA1302" w:rsidP="00A037CD">
            <w:pPr>
              <w:spacing w:after="0"/>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в соответствии с расписанием уроков (занятий).</w:t>
            </w:r>
          </w:p>
        </w:tc>
      </w:tr>
      <w:tr w:rsidR="00D42AF0" w:rsidRPr="00C65779" w:rsidTr="00BB6EF2">
        <w:tc>
          <w:tcPr>
            <w:tcW w:w="5070" w:type="dxa"/>
          </w:tcPr>
          <w:p w:rsidR="00AA1302" w:rsidRPr="00C65779" w:rsidRDefault="00AA1302" w:rsidP="00A037CD">
            <w:pPr>
              <w:spacing w:after="0"/>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Для административных работников, чьи обязанности связаны с организацией учебно-воспитательного процесса</w:t>
            </w:r>
          </w:p>
          <w:p w:rsidR="00AA1302" w:rsidRPr="00C65779" w:rsidRDefault="00AA1302" w:rsidP="00A037CD">
            <w:pPr>
              <w:spacing w:after="0"/>
              <w:jc w:val="both"/>
              <w:rPr>
                <w:rFonts w:ascii="Times New Roman" w:eastAsia="Times New Roman" w:hAnsi="Times New Roman" w:cs="Times New Roman"/>
                <w:sz w:val="24"/>
                <w:szCs w:val="24"/>
              </w:rPr>
            </w:pPr>
          </w:p>
        </w:tc>
        <w:tc>
          <w:tcPr>
            <w:tcW w:w="4501" w:type="dxa"/>
            <w:vMerge w:val="restart"/>
          </w:tcPr>
          <w:p w:rsidR="00AA1302" w:rsidRPr="00C65779" w:rsidRDefault="00AA1302" w:rsidP="00A037CD">
            <w:pPr>
              <w:spacing w:after="0"/>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в соответствии с графиком работы, утвержденным в установленном порядке.</w:t>
            </w:r>
          </w:p>
        </w:tc>
      </w:tr>
      <w:tr w:rsidR="00D42AF0" w:rsidRPr="00C65779" w:rsidTr="00BB6EF2">
        <w:tc>
          <w:tcPr>
            <w:tcW w:w="5070" w:type="dxa"/>
          </w:tcPr>
          <w:p w:rsidR="00AA1302" w:rsidRPr="00C65779" w:rsidRDefault="00AA1302" w:rsidP="00A037CD">
            <w:pPr>
              <w:spacing w:after="0"/>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Для педагога-психолога (на 1 ставку)</w:t>
            </w:r>
          </w:p>
        </w:tc>
        <w:tc>
          <w:tcPr>
            <w:tcW w:w="4501" w:type="dxa"/>
            <w:vMerge/>
          </w:tcPr>
          <w:p w:rsidR="00AA1302" w:rsidRPr="00C65779" w:rsidRDefault="00AA1302" w:rsidP="00A037CD">
            <w:pPr>
              <w:spacing w:after="0"/>
              <w:jc w:val="both"/>
              <w:rPr>
                <w:rFonts w:ascii="Times New Roman" w:eastAsia="Times New Roman" w:hAnsi="Times New Roman" w:cs="Times New Roman"/>
                <w:sz w:val="24"/>
                <w:szCs w:val="24"/>
              </w:rPr>
            </w:pPr>
          </w:p>
        </w:tc>
      </w:tr>
      <w:tr w:rsidR="00D42AF0" w:rsidRPr="00C65779" w:rsidTr="00BB6EF2">
        <w:tc>
          <w:tcPr>
            <w:tcW w:w="5070" w:type="dxa"/>
          </w:tcPr>
          <w:p w:rsidR="00AA1302" w:rsidRPr="00C65779" w:rsidRDefault="00AA1302" w:rsidP="00A037CD">
            <w:pPr>
              <w:spacing w:after="0"/>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Для социального педагога (на 1 ставку)</w:t>
            </w:r>
          </w:p>
        </w:tc>
        <w:tc>
          <w:tcPr>
            <w:tcW w:w="4501" w:type="dxa"/>
            <w:vMerge/>
          </w:tcPr>
          <w:p w:rsidR="00AA1302" w:rsidRPr="00C65779" w:rsidRDefault="00AA1302" w:rsidP="00A037CD">
            <w:pPr>
              <w:spacing w:after="0"/>
              <w:jc w:val="both"/>
              <w:rPr>
                <w:rFonts w:ascii="Times New Roman" w:eastAsia="Times New Roman" w:hAnsi="Times New Roman" w:cs="Times New Roman"/>
                <w:sz w:val="24"/>
                <w:szCs w:val="24"/>
              </w:rPr>
            </w:pPr>
          </w:p>
        </w:tc>
      </w:tr>
      <w:tr w:rsidR="00D42AF0" w:rsidRPr="00C65779" w:rsidTr="00BB6EF2">
        <w:tc>
          <w:tcPr>
            <w:tcW w:w="5070" w:type="dxa"/>
          </w:tcPr>
          <w:p w:rsidR="00AA1302" w:rsidRPr="00C65779" w:rsidRDefault="00AA1302" w:rsidP="00A037CD">
            <w:pPr>
              <w:spacing w:after="0"/>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Для з</w:t>
            </w:r>
            <w:r w:rsidRPr="00C65779">
              <w:rPr>
                <w:rFonts w:ascii="Times New Roman" w:hAnsi="Times New Roman" w:cs="Times New Roman"/>
                <w:sz w:val="24"/>
                <w:szCs w:val="24"/>
              </w:rPr>
              <w:t>аведующего хозяйством, делопроизводителя,</w:t>
            </w:r>
            <w:r w:rsidRPr="00C65779">
              <w:rPr>
                <w:rFonts w:ascii="Times New Roman" w:eastAsia="Times New Roman" w:hAnsi="Times New Roman" w:cs="Times New Roman"/>
                <w:sz w:val="24"/>
                <w:szCs w:val="24"/>
              </w:rPr>
              <w:t xml:space="preserve"> секретаря, заведующего библиотекой, для младшего обслуживающего персонала</w:t>
            </w:r>
          </w:p>
        </w:tc>
        <w:tc>
          <w:tcPr>
            <w:tcW w:w="4501" w:type="dxa"/>
          </w:tcPr>
          <w:p w:rsidR="00AA1302" w:rsidRPr="00C65779" w:rsidRDefault="00AA1302" w:rsidP="00A037CD">
            <w:pPr>
              <w:spacing w:after="0"/>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 xml:space="preserve">8 часов, начало и окончание работы, перерывы в работе определяются правилами </w:t>
            </w:r>
            <w:proofErr w:type="gramStart"/>
            <w:r w:rsidRPr="00C65779">
              <w:rPr>
                <w:rFonts w:ascii="Times New Roman" w:eastAsia="Times New Roman" w:hAnsi="Times New Roman" w:cs="Times New Roman"/>
                <w:sz w:val="24"/>
                <w:szCs w:val="24"/>
              </w:rPr>
              <w:t>внутреннего  распорядка</w:t>
            </w:r>
            <w:proofErr w:type="gramEnd"/>
            <w:r w:rsidRPr="00C65779">
              <w:rPr>
                <w:rFonts w:ascii="Times New Roman" w:eastAsia="Times New Roman" w:hAnsi="Times New Roman" w:cs="Times New Roman"/>
                <w:sz w:val="24"/>
                <w:szCs w:val="24"/>
              </w:rPr>
              <w:t xml:space="preserve"> и графиком работы, утверждённым директором школы, согласованным с профсоюзным комитетом</w:t>
            </w:r>
          </w:p>
        </w:tc>
      </w:tr>
    </w:tbl>
    <w:p w:rsidR="00AA1302" w:rsidRPr="00C65779" w:rsidRDefault="00AA1302" w:rsidP="00A037CD">
      <w:pPr>
        <w:spacing w:after="0"/>
        <w:jc w:val="both"/>
        <w:rPr>
          <w:rFonts w:ascii="Times New Roman" w:eastAsia="Times New Roman" w:hAnsi="Times New Roman" w:cs="Times New Roman"/>
          <w:color w:val="FF0000"/>
          <w:sz w:val="24"/>
          <w:szCs w:val="24"/>
        </w:rPr>
      </w:pPr>
    </w:p>
    <w:p w:rsidR="00AA1302" w:rsidRPr="00C65779" w:rsidRDefault="007F04C0" w:rsidP="00A037CD">
      <w:pPr>
        <w:spacing w:after="0"/>
        <w:jc w:val="both"/>
        <w:rPr>
          <w:rFonts w:ascii="Times New Roman" w:eastAsia="Times New Roman" w:hAnsi="Times New Roman" w:cs="Times New Roman"/>
          <w:sz w:val="24"/>
          <w:szCs w:val="24"/>
        </w:rPr>
      </w:pPr>
      <w:r w:rsidRPr="00C65779">
        <w:rPr>
          <w:rFonts w:ascii="Times New Roman" w:eastAsia="Times New Roman" w:hAnsi="Times New Roman" w:cs="Times New Roman"/>
          <w:color w:val="FF0000"/>
          <w:sz w:val="24"/>
          <w:szCs w:val="24"/>
        </w:rPr>
        <w:tab/>
      </w:r>
      <w:r w:rsidR="00AA1302" w:rsidRPr="00C65779">
        <w:rPr>
          <w:rFonts w:ascii="Times New Roman" w:eastAsia="Times New Roman" w:hAnsi="Times New Roman" w:cs="Times New Roman"/>
          <w:sz w:val="24"/>
          <w:szCs w:val="24"/>
        </w:rPr>
        <w:t xml:space="preserve">Продолжительность рабочего времени при работе по совместительству не должна превышать четырех часов в день. В дни, когда по основному месту работы работник свободен от исполнения трудовых обязанностей, он может работать по совместительству полный рабочий день (смену). В течение одного месяца (другого учетного периода) </w:t>
      </w:r>
      <w:proofErr w:type="gramStart"/>
      <w:r w:rsidR="00AA1302" w:rsidRPr="00C65779">
        <w:rPr>
          <w:rFonts w:ascii="Times New Roman" w:eastAsia="Times New Roman" w:hAnsi="Times New Roman" w:cs="Times New Roman"/>
          <w:sz w:val="24"/>
          <w:szCs w:val="24"/>
        </w:rPr>
        <w:t>продолжительность  рабочего</w:t>
      </w:r>
      <w:proofErr w:type="gramEnd"/>
      <w:r w:rsidR="00AA1302" w:rsidRPr="00C65779">
        <w:rPr>
          <w:rFonts w:ascii="Times New Roman" w:eastAsia="Times New Roman" w:hAnsi="Times New Roman" w:cs="Times New Roman"/>
          <w:sz w:val="24"/>
          <w:szCs w:val="24"/>
        </w:rPr>
        <w:t xml:space="preserve"> времени при работе по совместительству не должна превышать половины месячной нормы рабочего времени (нормы рабочего времени за другой учетный период), установленной для соответствующей категории работников.</w:t>
      </w:r>
    </w:p>
    <w:p w:rsidR="00AA1302" w:rsidRPr="00C65779" w:rsidRDefault="007F04C0" w:rsidP="00A037CD">
      <w:pPr>
        <w:spacing w:after="0"/>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ab/>
      </w:r>
      <w:r w:rsidR="00AA1302" w:rsidRPr="00C65779">
        <w:rPr>
          <w:rFonts w:ascii="Times New Roman" w:eastAsia="Times New Roman" w:hAnsi="Times New Roman" w:cs="Times New Roman"/>
          <w:sz w:val="24"/>
          <w:szCs w:val="24"/>
        </w:rPr>
        <w:t xml:space="preserve">Рабочее время сторожей определяется в соответствии с условиями </w:t>
      </w:r>
      <w:proofErr w:type="gramStart"/>
      <w:r w:rsidR="00AA1302" w:rsidRPr="00C65779">
        <w:rPr>
          <w:rFonts w:ascii="Times New Roman" w:eastAsia="Times New Roman" w:hAnsi="Times New Roman" w:cs="Times New Roman"/>
          <w:sz w:val="24"/>
          <w:szCs w:val="24"/>
        </w:rPr>
        <w:t>работы  школы</w:t>
      </w:r>
      <w:proofErr w:type="gramEnd"/>
      <w:r w:rsidR="00AA1302" w:rsidRPr="00C65779">
        <w:rPr>
          <w:rFonts w:ascii="Times New Roman" w:eastAsia="Times New Roman" w:hAnsi="Times New Roman" w:cs="Times New Roman"/>
          <w:sz w:val="24"/>
          <w:szCs w:val="24"/>
        </w:rPr>
        <w:t xml:space="preserve"> и  невозможностью соблюдения установленной для данной категории работников ежедневной или еженедельной продолжительности рабочего времени, вводится </w:t>
      </w:r>
      <w:r w:rsidR="00AA1302" w:rsidRPr="00C65779">
        <w:rPr>
          <w:rFonts w:ascii="Times New Roman" w:eastAsia="Times New Roman" w:hAnsi="Times New Roman" w:cs="Times New Roman"/>
          <w:b/>
          <w:sz w:val="24"/>
          <w:szCs w:val="24"/>
        </w:rPr>
        <w:t>суммированный учет рабочего времени</w:t>
      </w:r>
      <w:r w:rsidR="00AA1302" w:rsidRPr="00C65779">
        <w:rPr>
          <w:rFonts w:ascii="Times New Roman" w:eastAsia="Times New Roman" w:hAnsi="Times New Roman" w:cs="Times New Roman"/>
          <w:sz w:val="24"/>
          <w:szCs w:val="24"/>
        </w:rPr>
        <w:t xml:space="preserve">. Учетный период устанавливается </w:t>
      </w:r>
      <w:r w:rsidR="00AA1302" w:rsidRPr="00C65779">
        <w:rPr>
          <w:rFonts w:ascii="Times New Roman" w:eastAsia="Times New Roman" w:hAnsi="Times New Roman" w:cs="Times New Roman"/>
          <w:sz w:val="24"/>
          <w:szCs w:val="24"/>
          <w:u w:val="single"/>
        </w:rPr>
        <w:t>один раз в год</w:t>
      </w:r>
      <w:r w:rsidR="00AA1302" w:rsidRPr="00C65779">
        <w:rPr>
          <w:rFonts w:ascii="Times New Roman" w:eastAsia="Times New Roman" w:hAnsi="Times New Roman" w:cs="Times New Roman"/>
          <w:sz w:val="24"/>
          <w:szCs w:val="24"/>
        </w:rPr>
        <w:t>. (ст.104 Трудового кодекса Российской Федерации).</w:t>
      </w:r>
    </w:p>
    <w:p w:rsidR="00AA1302" w:rsidRPr="00C65779" w:rsidRDefault="00AA1302" w:rsidP="00A037CD">
      <w:pPr>
        <w:widowControl w:val="0"/>
        <w:autoSpaceDE w:val="0"/>
        <w:autoSpaceDN w:val="0"/>
        <w:adjustRightInd w:val="0"/>
        <w:spacing w:after="0"/>
        <w:ind w:firstLine="540"/>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 xml:space="preserve"> Рабочее время педагогических работников исчисляется в астрономических часах. Короткие перерывы (перемены), предусмотренные между уроками (занятиями), являются рабочим временем учителя (педагога дополнительного образования и других педагогических работников). </w:t>
      </w:r>
    </w:p>
    <w:p w:rsidR="00AA1302" w:rsidRPr="00C65779" w:rsidRDefault="00AA1302" w:rsidP="00A037CD">
      <w:pPr>
        <w:widowControl w:val="0"/>
        <w:autoSpaceDE w:val="0"/>
        <w:autoSpaceDN w:val="0"/>
        <w:adjustRightInd w:val="0"/>
        <w:spacing w:after="0"/>
        <w:ind w:firstLine="540"/>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 xml:space="preserve">Продолжительность рабочего времени педагогических работников </w:t>
      </w:r>
      <w:proofErr w:type="gramStart"/>
      <w:r w:rsidRPr="00C65779">
        <w:rPr>
          <w:rFonts w:ascii="Times New Roman" w:eastAsia="Times New Roman" w:hAnsi="Times New Roman" w:cs="Times New Roman"/>
          <w:sz w:val="24"/>
          <w:szCs w:val="24"/>
        </w:rPr>
        <w:t>включает  преподавательскую</w:t>
      </w:r>
      <w:proofErr w:type="gramEnd"/>
      <w:r w:rsidRPr="00C65779">
        <w:rPr>
          <w:rFonts w:ascii="Times New Roman" w:eastAsia="Times New Roman" w:hAnsi="Times New Roman" w:cs="Times New Roman"/>
          <w:sz w:val="24"/>
          <w:szCs w:val="24"/>
        </w:rPr>
        <w:t xml:space="preserve"> (учебную) работу, воспитательную, а также другую педагогическую работу, </w:t>
      </w:r>
      <w:r w:rsidRPr="00C65779">
        <w:rPr>
          <w:rFonts w:ascii="Times New Roman" w:eastAsia="Times New Roman" w:hAnsi="Times New Roman" w:cs="Times New Roman"/>
          <w:sz w:val="24"/>
          <w:szCs w:val="24"/>
        </w:rPr>
        <w:lastRenderedPageBreak/>
        <w:t>предусмотренную квалификационными характеристиками по должностям и особенностями режима рабочего времени и времени отдыха педагогических и других работников образовательных учреждений, утвержденными в установленном порядке.</w:t>
      </w:r>
    </w:p>
    <w:p w:rsidR="00AA1302" w:rsidRPr="00C65779" w:rsidRDefault="00AA1302" w:rsidP="00A037CD">
      <w:pPr>
        <w:widowControl w:val="0"/>
        <w:autoSpaceDE w:val="0"/>
        <w:autoSpaceDN w:val="0"/>
        <w:adjustRightInd w:val="0"/>
        <w:spacing w:after="0"/>
        <w:ind w:firstLine="540"/>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 xml:space="preserve"> Периоды отмены учебных занятий (образовательного процесса) для </w:t>
      </w:r>
      <w:proofErr w:type="gramStart"/>
      <w:r w:rsidRPr="00C65779">
        <w:rPr>
          <w:rFonts w:ascii="Times New Roman" w:eastAsia="Times New Roman" w:hAnsi="Times New Roman" w:cs="Times New Roman"/>
          <w:sz w:val="24"/>
          <w:szCs w:val="24"/>
        </w:rPr>
        <w:t>учащихся  по</w:t>
      </w:r>
      <w:proofErr w:type="gramEnd"/>
      <w:r w:rsidRPr="00C65779">
        <w:rPr>
          <w:rFonts w:ascii="Times New Roman" w:eastAsia="Times New Roman" w:hAnsi="Times New Roman" w:cs="Times New Roman"/>
          <w:sz w:val="24"/>
          <w:szCs w:val="24"/>
        </w:rPr>
        <w:t xml:space="preserve"> санитарно-эпидемиологическим, климатическим и другим основаниям являются рабочим временем педагогических и других работников муниципальных образовательных учреждений.</w:t>
      </w:r>
    </w:p>
    <w:p w:rsidR="00AA1302" w:rsidRPr="00C65779" w:rsidRDefault="00AA1302" w:rsidP="00A037CD">
      <w:pPr>
        <w:widowControl w:val="0"/>
        <w:autoSpaceDE w:val="0"/>
        <w:autoSpaceDN w:val="0"/>
        <w:adjustRightInd w:val="0"/>
        <w:spacing w:after="0"/>
        <w:ind w:firstLine="540"/>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Время осенних, зимних и весенних каникул, а также время летних каникул, не совпадающее с очередным отпуском, считать рабочим временем педагогических и других работников муниципальных образовательных учреждений.</w:t>
      </w:r>
    </w:p>
    <w:p w:rsidR="00AA1302" w:rsidRPr="00C65779" w:rsidRDefault="00E47CDE" w:rsidP="00E47CDE">
      <w:pPr>
        <w:widowControl w:val="0"/>
        <w:autoSpaceDE w:val="0"/>
        <w:autoSpaceDN w:val="0"/>
        <w:adjustRightInd w:val="0"/>
        <w:spacing w:after="0"/>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 xml:space="preserve">        </w:t>
      </w:r>
      <w:r w:rsidR="00AA1302" w:rsidRPr="00C65779">
        <w:rPr>
          <w:rFonts w:ascii="Times New Roman" w:eastAsia="Times New Roman" w:hAnsi="Times New Roman" w:cs="Times New Roman"/>
          <w:sz w:val="24"/>
          <w:szCs w:val="24"/>
        </w:rPr>
        <w:t>В эти периоды педагогические работники могут привлекаться работодателем к педагогической и с их согласия к другой работе в пределах времени, не превышающего установленную им учебную нагрузку.</w:t>
      </w:r>
    </w:p>
    <w:p w:rsidR="00AA1302" w:rsidRPr="00C65779" w:rsidRDefault="00AA1302" w:rsidP="00A037CD">
      <w:pPr>
        <w:widowControl w:val="0"/>
        <w:autoSpaceDE w:val="0"/>
        <w:autoSpaceDN w:val="0"/>
        <w:adjustRightInd w:val="0"/>
        <w:spacing w:after="0"/>
        <w:ind w:firstLine="540"/>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 xml:space="preserve"> Учебно-вспомогательный и обслуживающий персонал может привлекаться с их согласия к выполнению хозяйственных работ, не требующих специальных знаний, в пределах установленного им рабочего времени.</w:t>
      </w:r>
    </w:p>
    <w:p w:rsidR="00A123D1" w:rsidRPr="00C65779" w:rsidRDefault="007F04C0"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iCs/>
          <w:sz w:val="24"/>
          <w:szCs w:val="24"/>
        </w:rPr>
        <w:t>3.1.7</w:t>
      </w:r>
      <w:r w:rsidR="00A123D1" w:rsidRPr="00C65779">
        <w:rPr>
          <w:rFonts w:ascii="Times New Roman" w:eastAsia="Times New Roman" w:hAnsi="Times New Roman" w:cs="Times New Roman"/>
          <w:iCs/>
          <w:sz w:val="24"/>
          <w:szCs w:val="24"/>
        </w:rPr>
        <w:t>.</w:t>
      </w:r>
      <w:r w:rsidR="00A123D1" w:rsidRPr="00C65779">
        <w:rPr>
          <w:rFonts w:ascii="Times New Roman" w:eastAsia="Arial Unicode MS" w:hAnsi="Times New Roman" w:cs="Times New Roman"/>
          <w:color w:val="000000"/>
          <w:kern w:val="1"/>
          <w:sz w:val="24"/>
          <w:szCs w:val="24"/>
        </w:rPr>
        <w:t> </w:t>
      </w:r>
      <w:r w:rsidR="00A123D1" w:rsidRPr="00C65779">
        <w:rPr>
          <w:rFonts w:ascii="Times New Roman" w:eastAsia="Times New Roman" w:hAnsi="Times New Roman" w:cs="Times New Roman"/>
          <w:sz w:val="24"/>
          <w:szCs w:val="24"/>
        </w:rPr>
        <w:t xml:space="preserve">В дни работы к дежурству по образовательной организации педагогические работники привлекаются не ранее чем за 20 минут до начала учебных занятий и не позднее 20 минут после окончания </w:t>
      </w:r>
      <w:r w:rsidR="00A123D1" w:rsidRPr="00C65779">
        <w:rPr>
          <w:rFonts w:ascii="Times New Roman" w:eastAsia="Times New Roman" w:hAnsi="Times New Roman" w:cs="Times New Roman"/>
          <w:bCs/>
          <w:sz w:val="24"/>
          <w:szCs w:val="24"/>
        </w:rPr>
        <w:t xml:space="preserve">последнего учебного занятия </w:t>
      </w:r>
      <w:r w:rsidR="00A123D1" w:rsidRPr="00C65779">
        <w:rPr>
          <w:rFonts w:ascii="Times New Roman" w:eastAsia="Times New Roman" w:hAnsi="Times New Roman" w:cs="Times New Roman"/>
          <w:sz w:val="24"/>
          <w:szCs w:val="24"/>
        </w:rPr>
        <w:t>с учётом особенностей, предусмотренных пунктом 2.3 приложения к приказу №</w:t>
      </w:r>
      <w:r w:rsidR="00A123D1" w:rsidRPr="00C65779">
        <w:rPr>
          <w:rFonts w:ascii="Times New Roman" w:eastAsia="Arial Unicode MS" w:hAnsi="Times New Roman" w:cs="Times New Roman"/>
          <w:color w:val="000000"/>
          <w:kern w:val="1"/>
          <w:sz w:val="24"/>
          <w:szCs w:val="24"/>
        </w:rPr>
        <w:t> </w:t>
      </w:r>
      <w:r w:rsidR="00A123D1" w:rsidRPr="00C65779">
        <w:rPr>
          <w:rFonts w:ascii="Times New Roman" w:eastAsia="Times New Roman" w:hAnsi="Times New Roman" w:cs="Times New Roman"/>
          <w:sz w:val="24"/>
          <w:szCs w:val="24"/>
        </w:rPr>
        <w:t>536</w:t>
      </w:r>
      <w:r w:rsidR="00A123D1" w:rsidRPr="00C65779">
        <w:rPr>
          <w:rFonts w:ascii="Times New Roman" w:eastAsia="Times New Roman" w:hAnsi="Times New Roman" w:cs="Times New Roman"/>
          <w:bCs/>
          <w:sz w:val="24"/>
          <w:szCs w:val="24"/>
        </w:rPr>
        <w:t>.</w:t>
      </w:r>
    </w:p>
    <w:p w:rsidR="00A123D1" w:rsidRPr="00C65779" w:rsidRDefault="007F04C0"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3.1.8</w:t>
      </w:r>
      <w:r w:rsidR="00A123D1" w:rsidRPr="00C65779">
        <w:rPr>
          <w:rFonts w:ascii="Times New Roman" w:eastAsia="Times New Roman" w:hAnsi="Times New Roman" w:cs="Times New Roman"/>
          <w:sz w:val="24"/>
          <w:szCs w:val="24"/>
        </w:rPr>
        <w:t>.</w:t>
      </w:r>
      <w:r w:rsidR="00A123D1" w:rsidRPr="00C65779">
        <w:rPr>
          <w:rFonts w:ascii="Times New Roman" w:eastAsia="Arial Unicode MS" w:hAnsi="Times New Roman" w:cs="Times New Roman"/>
          <w:color w:val="000000"/>
          <w:kern w:val="1"/>
          <w:sz w:val="24"/>
          <w:szCs w:val="24"/>
        </w:rPr>
        <w:t> </w:t>
      </w:r>
      <w:r w:rsidR="00A123D1" w:rsidRPr="00C65779">
        <w:rPr>
          <w:rFonts w:ascii="Times New Roman" w:eastAsia="Times New Roman" w:hAnsi="Times New Roman" w:cs="Times New Roman"/>
          <w:sz w:val="24"/>
          <w:szCs w:val="24"/>
        </w:rPr>
        <w:t xml:space="preserve">Привлечение педагогических работников в каникулярный период, не совпадающий с их ежегодным оплачиваемым отпуском, к работе в оздоровительные лагеря и другие оздоровительные образовательные организации, находящиеся в той же местности, а также в качестве руководителей длительных (без возвращения в тот же день) походов, экспедиций, экскурсий, путешествий в другую местность может иметь место только с согласия работников. Режим рабочего времени указанных работников устанавливается с учётом выполняемой работы. </w:t>
      </w:r>
    </w:p>
    <w:p w:rsidR="00A123D1" w:rsidRPr="00C65779" w:rsidRDefault="00A123D1" w:rsidP="00A037CD">
      <w:pPr>
        <w:spacing w:after="0"/>
        <w:ind w:firstLine="709"/>
        <w:contextualSpacing/>
        <w:jc w:val="both"/>
        <w:rPr>
          <w:rFonts w:ascii="Times New Roman" w:eastAsia="Times New Roman" w:hAnsi="Times New Roman" w:cs="Times New Roman"/>
          <w:i/>
          <w:sz w:val="24"/>
          <w:szCs w:val="24"/>
        </w:rPr>
      </w:pPr>
      <w:r w:rsidRPr="00C65779">
        <w:rPr>
          <w:rFonts w:ascii="Times New Roman" w:eastAsia="Times New Roman" w:hAnsi="Times New Roman" w:cs="Times New Roman"/>
          <w:sz w:val="24"/>
          <w:szCs w:val="24"/>
        </w:rPr>
        <w:t xml:space="preserve">Привлечение педагогических работников в каникулярный период, не совпадающий с их ежегодным оплачиваемым отпуском, к работе в оздоровительные лагеря и другие оздоровительные образовательные организации, находящиеся </w:t>
      </w:r>
      <w:proofErr w:type="gramStart"/>
      <w:r w:rsidRPr="00C65779">
        <w:rPr>
          <w:rFonts w:ascii="Times New Roman" w:eastAsia="Times New Roman" w:hAnsi="Times New Roman" w:cs="Times New Roman"/>
          <w:sz w:val="24"/>
          <w:szCs w:val="24"/>
        </w:rPr>
        <w:t>в другой местности</w:t>
      </w:r>
      <w:proofErr w:type="gramEnd"/>
      <w:r w:rsidRPr="00C65779">
        <w:rPr>
          <w:rFonts w:ascii="Times New Roman" w:eastAsia="Times New Roman" w:hAnsi="Times New Roman" w:cs="Times New Roman"/>
          <w:sz w:val="24"/>
          <w:szCs w:val="24"/>
        </w:rPr>
        <w:t xml:space="preserve"> допускается только в период отпуска.</w:t>
      </w:r>
    </w:p>
    <w:p w:rsidR="00A123D1" w:rsidRPr="00C65779" w:rsidRDefault="00A123D1" w:rsidP="00A037CD">
      <w:pPr>
        <w:spacing w:after="0"/>
        <w:ind w:firstLine="709"/>
        <w:contextualSpacing/>
        <w:jc w:val="both"/>
        <w:rPr>
          <w:rFonts w:ascii="Times New Roman" w:eastAsia="Times New Roman" w:hAnsi="Times New Roman" w:cs="Times New Roman"/>
          <w:b/>
          <w:color w:val="000000"/>
          <w:sz w:val="24"/>
          <w:szCs w:val="24"/>
        </w:rPr>
      </w:pPr>
      <w:r w:rsidRPr="00C65779">
        <w:rPr>
          <w:rFonts w:ascii="Times New Roman" w:eastAsia="Times New Roman" w:hAnsi="Times New Roman" w:cs="Times New Roman"/>
          <w:color w:val="000000"/>
          <w:sz w:val="24"/>
          <w:szCs w:val="24"/>
        </w:rPr>
        <w:t xml:space="preserve">За педагогическими работниками, привлекаемыми в каникулярный период, не совпадающий с их </w:t>
      </w:r>
      <w:r w:rsidRPr="00C65779">
        <w:rPr>
          <w:rFonts w:ascii="Times New Roman" w:eastAsia="Times New Roman" w:hAnsi="Times New Roman" w:cs="Times New Roman"/>
          <w:sz w:val="24"/>
          <w:szCs w:val="24"/>
        </w:rPr>
        <w:t>ежегодным оплачиваемым отпуском</w:t>
      </w:r>
      <w:r w:rsidRPr="00C65779">
        <w:rPr>
          <w:rFonts w:ascii="Times New Roman" w:eastAsia="Times New Roman" w:hAnsi="Times New Roman" w:cs="Times New Roman"/>
          <w:color w:val="000000"/>
          <w:sz w:val="24"/>
          <w:szCs w:val="24"/>
        </w:rPr>
        <w:t xml:space="preserve">, к работе в оздоровительные лагеря </w:t>
      </w:r>
      <w:r w:rsidRPr="00C65779">
        <w:rPr>
          <w:rFonts w:ascii="Times New Roman" w:eastAsia="Times New Roman" w:hAnsi="Times New Roman" w:cs="Times New Roman"/>
          <w:sz w:val="24"/>
          <w:szCs w:val="24"/>
        </w:rPr>
        <w:t>и другие оздоровительные образовательные организации</w:t>
      </w:r>
      <w:r w:rsidRPr="00C65779">
        <w:rPr>
          <w:rFonts w:ascii="Times New Roman" w:eastAsia="Times New Roman" w:hAnsi="Times New Roman" w:cs="Times New Roman"/>
          <w:color w:val="000000"/>
          <w:sz w:val="24"/>
          <w:szCs w:val="24"/>
        </w:rPr>
        <w:t xml:space="preserve"> с дневным пребыванием детей, в пределах установленного им до начала каникул объёма учебной нагрузки сохраняется заработная плата, предусмотренная при тарификации.</w:t>
      </w:r>
    </w:p>
    <w:p w:rsidR="00A123D1" w:rsidRPr="00C65779" w:rsidRDefault="007F04C0"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3.1.9</w:t>
      </w:r>
      <w:r w:rsidR="00A123D1" w:rsidRPr="00C65779">
        <w:rPr>
          <w:rFonts w:ascii="Times New Roman" w:eastAsia="Times New Roman" w:hAnsi="Times New Roman" w:cs="Times New Roman"/>
          <w:sz w:val="24"/>
          <w:szCs w:val="24"/>
        </w:rPr>
        <w:t>.</w:t>
      </w:r>
      <w:r w:rsidR="00A123D1" w:rsidRPr="00C65779">
        <w:rPr>
          <w:rFonts w:ascii="Times New Roman" w:eastAsia="Arial Unicode MS" w:hAnsi="Times New Roman" w:cs="Times New Roman"/>
          <w:color w:val="000000"/>
          <w:kern w:val="1"/>
          <w:sz w:val="24"/>
          <w:szCs w:val="24"/>
        </w:rPr>
        <w:t> </w:t>
      </w:r>
      <w:r w:rsidR="00A123D1" w:rsidRPr="00C65779">
        <w:rPr>
          <w:rFonts w:ascii="Times New Roman" w:eastAsia="Times New Roman" w:hAnsi="Times New Roman" w:cs="Times New Roman"/>
          <w:sz w:val="24"/>
          <w:szCs w:val="24"/>
        </w:rPr>
        <w:t>Режим рабочего времени и времени отдыха педагогических работников и иных работников организации устанавливается трудовыми договорами, разработанными в соответствии с квалификационными характеристиками по занимаемым должностям, правилами внутреннего трудового распорядка в соответствии с трудовым законодательством, иными нормативными правовыми актами, содержащими нормы трудового права, коллективным договором.</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 xml:space="preserve">Режим рабочего времени работников в течение недели </w:t>
      </w:r>
      <w:proofErr w:type="gramStart"/>
      <w:r w:rsidRPr="00C65779">
        <w:rPr>
          <w:rFonts w:ascii="Times New Roman" w:eastAsia="Times New Roman" w:hAnsi="Times New Roman" w:cs="Times New Roman"/>
          <w:sz w:val="24"/>
          <w:szCs w:val="24"/>
        </w:rPr>
        <w:t>с  выходными</w:t>
      </w:r>
      <w:proofErr w:type="gramEnd"/>
      <w:r w:rsidRPr="00C65779">
        <w:rPr>
          <w:rFonts w:ascii="Times New Roman" w:eastAsia="Times New Roman" w:hAnsi="Times New Roman" w:cs="Times New Roman"/>
          <w:sz w:val="24"/>
          <w:szCs w:val="24"/>
        </w:rPr>
        <w:t xml:space="preserve"> днями в неделю, а также распределение объёма учебной нагрузки учителей в течение дня (недели),</w:t>
      </w:r>
      <w:r w:rsidR="00136D7C" w:rsidRPr="00C65779">
        <w:rPr>
          <w:rFonts w:ascii="Times New Roman" w:eastAsia="Times New Roman" w:hAnsi="Times New Roman" w:cs="Times New Roman"/>
          <w:sz w:val="24"/>
          <w:szCs w:val="24"/>
        </w:rPr>
        <w:t xml:space="preserve"> </w:t>
      </w:r>
      <w:r w:rsidRPr="00C65779">
        <w:rPr>
          <w:rFonts w:ascii="Times New Roman" w:eastAsia="Times New Roman" w:hAnsi="Times New Roman" w:cs="Times New Roman"/>
          <w:sz w:val="24"/>
          <w:szCs w:val="24"/>
        </w:rPr>
        <w:t>устанавливается правилами внутреннего трудового распорядка, расписанием учебных занятий.</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Общим выходным днем является воскресенье.</w:t>
      </w:r>
    </w:p>
    <w:p w:rsidR="00A123D1" w:rsidRPr="00C65779" w:rsidRDefault="007F04C0" w:rsidP="00A037CD">
      <w:pPr>
        <w:tabs>
          <w:tab w:val="left" w:pos="7230"/>
        </w:tabs>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3.1.10</w:t>
      </w:r>
      <w:r w:rsidR="00A123D1" w:rsidRPr="00C65779">
        <w:rPr>
          <w:rFonts w:ascii="Times New Roman" w:eastAsia="Times New Roman" w:hAnsi="Times New Roman" w:cs="Times New Roman"/>
          <w:sz w:val="24"/>
          <w:szCs w:val="24"/>
        </w:rPr>
        <w:t>.</w:t>
      </w:r>
      <w:r w:rsidR="00A123D1" w:rsidRPr="00C65779">
        <w:rPr>
          <w:rFonts w:ascii="Times New Roman" w:eastAsia="Arial Unicode MS" w:hAnsi="Times New Roman" w:cs="Times New Roman"/>
          <w:color w:val="000000"/>
          <w:kern w:val="1"/>
          <w:sz w:val="24"/>
          <w:szCs w:val="24"/>
        </w:rPr>
        <w:t> </w:t>
      </w:r>
      <w:r w:rsidR="00A123D1" w:rsidRPr="00C65779">
        <w:rPr>
          <w:rFonts w:ascii="Times New Roman" w:eastAsia="Times New Roman" w:hAnsi="Times New Roman" w:cs="Times New Roman"/>
          <w:sz w:val="24"/>
          <w:szCs w:val="24"/>
        </w:rPr>
        <w:t>Составление расписания учебных занятий осуществляется с учётом рационального использования рабочего времени учителя, не допускающего перерывов между занятиями более двух часов подряд, не связанных с их отдыхом и приёмом пищи, за исключением перерывов более двух часов подряд, предоставляемых по письменному заявлению самих работников.</w:t>
      </w:r>
    </w:p>
    <w:p w:rsidR="00A123D1" w:rsidRPr="00C65779" w:rsidRDefault="00A123D1" w:rsidP="00A037CD">
      <w:pPr>
        <w:tabs>
          <w:tab w:val="left" w:pos="7230"/>
        </w:tabs>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lastRenderedPageBreak/>
        <w:t>При составлении расписаний занятий организация обязана исключить нерациональные затраты времени учителей с тем, чтобы не нарушалась их непрерывная последовательность и не образовывались длительные перерывы между каждым занятием («окна»), которые для них рабочим временем не являются в отличие от коротких перерывов (перемен), установленных между учебными занятиями (уроками) для обучающихся.</w:t>
      </w:r>
    </w:p>
    <w:p w:rsidR="00A123D1" w:rsidRPr="00C65779" w:rsidRDefault="007F04C0" w:rsidP="00E47CDE">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3.1.11</w:t>
      </w:r>
      <w:r w:rsidR="00A123D1" w:rsidRPr="00C65779">
        <w:rPr>
          <w:rFonts w:ascii="Times New Roman" w:eastAsia="Times New Roman" w:hAnsi="Times New Roman" w:cs="Times New Roman"/>
          <w:sz w:val="24"/>
          <w:szCs w:val="24"/>
        </w:rPr>
        <w:t>.</w:t>
      </w:r>
      <w:r w:rsidR="00A123D1" w:rsidRPr="00C65779">
        <w:rPr>
          <w:rFonts w:ascii="Times New Roman" w:eastAsia="Arial Unicode MS" w:hAnsi="Times New Roman" w:cs="Times New Roman"/>
          <w:color w:val="000000"/>
          <w:kern w:val="1"/>
          <w:sz w:val="24"/>
          <w:szCs w:val="24"/>
        </w:rPr>
        <w:t> </w:t>
      </w:r>
      <w:r w:rsidR="00A123D1" w:rsidRPr="00C65779">
        <w:rPr>
          <w:rFonts w:ascii="Times New Roman" w:eastAsia="Times New Roman" w:hAnsi="Times New Roman" w:cs="Times New Roman"/>
          <w:sz w:val="24"/>
          <w:szCs w:val="24"/>
        </w:rPr>
        <w:t xml:space="preserve">При составлении расписаний учебных занятий при наличии возможности учителям и иным педагогическим работникам, поименованным в разделе </w:t>
      </w:r>
      <w:r w:rsidR="00A123D1" w:rsidRPr="00C65779">
        <w:rPr>
          <w:rFonts w:ascii="Times New Roman" w:eastAsia="Times New Roman" w:hAnsi="Times New Roman" w:cs="Times New Roman"/>
          <w:sz w:val="24"/>
          <w:szCs w:val="24"/>
          <w:lang w:val="en-US"/>
        </w:rPr>
        <w:t>II</w:t>
      </w:r>
      <w:r w:rsidR="00A123D1" w:rsidRPr="00C65779">
        <w:rPr>
          <w:rFonts w:ascii="Times New Roman" w:eastAsia="Times New Roman" w:hAnsi="Times New Roman" w:cs="Times New Roman"/>
          <w:sz w:val="24"/>
          <w:szCs w:val="24"/>
        </w:rPr>
        <w:t xml:space="preserve"> Особенностей режима рабочего времени и времени отдыха педагогических и иных работников организаций, осуществляющих образовательную деятельность, утверждённых приказом № 536,</w:t>
      </w:r>
      <w:r w:rsidR="00136D7C" w:rsidRPr="00C65779">
        <w:rPr>
          <w:rFonts w:ascii="Times New Roman" w:eastAsia="Times New Roman" w:hAnsi="Times New Roman" w:cs="Times New Roman"/>
          <w:sz w:val="24"/>
          <w:szCs w:val="24"/>
        </w:rPr>
        <w:t xml:space="preserve"> </w:t>
      </w:r>
      <w:r w:rsidR="00A123D1" w:rsidRPr="00C65779">
        <w:rPr>
          <w:rFonts w:ascii="Times New Roman" w:eastAsia="Times New Roman" w:hAnsi="Times New Roman" w:cs="Times New Roman"/>
          <w:sz w:val="24"/>
          <w:szCs w:val="24"/>
        </w:rPr>
        <w:t>предусматривается один свободный день в неделю для дополнительного профессионального образования, самообразования, подготовки к занятиям.</w:t>
      </w:r>
    </w:p>
    <w:p w:rsidR="00A123D1" w:rsidRPr="00C65779" w:rsidRDefault="007F04C0"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3.1.12</w:t>
      </w:r>
      <w:r w:rsidR="00A123D1" w:rsidRPr="00C65779">
        <w:rPr>
          <w:rFonts w:ascii="Times New Roman" w:eastAsia="Times New Roman" w:hAnsi="Times New Roman" w:cs="Times New Roman"/>
          <w:sz w:val="24"/>
          <w:szCs w:val="24"/>
        </w:rPr>
        <w:t>.</w:t>
      </w:r>
      <w:r w:rsidR="00A123D1" w:rsidRPr="00C65779">
        <w:rPr>
          <w:rFonts w:ascii="Times New Roman" w:eastAsia="Arial Unicode MS" w:hAnsi="Times New Roman" w:cs="Times New Roman"/>
          <w:color w:val="000000"/>
          <w:kern w:val="1"/>
          <w:sz w:val="24"/>
          <w:szCs w:val="24"/>
        </w:rPr>
        <w:t> </w:t>
      </w:r>
      <w:r w:rsidR="00A123D1" w:rsidRPr="00C65779">
        <w:rPr>
          <w:rFonts w:ascii="Times New Roman" w:eastAsia="Times New Roman" w:hAnsi="Times New Roman" w:cs="Times New Roman"/>
          <w:sz w:val="24"/>
          <w:szCs w:val="24"/>
        </w:rPr>
        <w:t xml:space="preserve">В каникулярный период, не совпадающий с ежегодными оплачиваемыми отпусками, а также в периоды отмены учебных занятий учителя осуществляют педагогическую, методическую, организационную работу, связанную с реализацией образовательной программы, в пределах нормируемой части их рабочего времени (установленного объёма учебной нагрузки), определённой им до начала каникул, с сохранением заработной платы. </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График работы в период каникул утверждается приказом работодателем по согласованию с выборным органом первичной профсоюзной организации.</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Режим рабочего времени учителей, осуществляющих обучение детей на дому в соответствии с медицинским заключением, в каникулярное время определяется с учётом количества часов соответствующего обучения, установленного до начала каникул.</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Каникулярное время, не совпадающее с отпуском педагогических работников, используется также для их дополнительного профессионального образования в установленном трудовым законодательством порядке.</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В каникулярный период, а также в период отмены учебных занятий учебно-вспомогательный и обслуживающий персонал образовательной организации может привлекаться к выполнению хозяйственных работ, не требующих специальных знаний, в пределах установленной им продолжительности рабочего времени.</w:t>
      </w:r>
    </w:p>
    <w:p w:rsidR="00A123D1" w:rsidRPr="00C65779" w:rsidRDefault="00A123D1" w:rsidP="00A037CD">
      <w:pPr>
        <w:tabs>
          <w:tab w:val="left" w:pos="7230"/>
        </w:tabs>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Режим рабочего времени педагогических работников, принятых на работу в период летнего каникулярного времени обучающихся, определяется в пределах продолжительности рабочего времени или нормы часов педагогической работы в неделю, установленной за ставку заработной платы.</w:t>
      </w:r>
    </w:p>
    <w:p w:rsidR="00A123D1" w:rsidRPr="00C65779" w:rsidRDefault="007F04C0"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3.1.13</w:t>
      </w:r>
      <w:r w:rsidR="00A123D1" w:rsidRPr="00C65779">
        <w:rPr>
          <w:rFonts w:ascii="Times New Roman" w:eastAsia="Times New Roman" w:hAnsi="Times New Roman" w:cs="Times New Roman"/>
          <w:sz w:val="24"/>
          <w:szCs w:val="24"/>
        </w:rPr>
        <w:t>.</w:t>
      </w:r>
      <w:r w:rsidR="00A123D1" w:rsidRPr="00C65779">
        <w:rPr>
          <w:rFonts w:ascii="Times New Roman" w:eastAsia="Arial Unicode MS" w:hAnsi="Times New Roman" w:cs="Times New Roman"/>
          <w:color w:val="000000"/>
          <w:kern w:val="1"/>
          <w:sz w:val="24"/>
          <w:szCs w:val="24"/>
        </w:rPr>
        <w:t> </w:t>
      </w:r>
      <w:r w:rsidR="00A123D1" w:rsidRPr="00C65779">
        <w:rPr>
          <w:rFonts w:ascii="Times New Roman" w:eastAsia="Times New Roman" w:hAnsi="Times New Roman" w:cs="Times New Roman"/>
          <w:sz w:val="24"/>
          <w:szCs w:val="24"/>
        </w:rPr>
        <w:t>Привлечение работодателем работников к сверхурочной работе допускается только с письменного согласия работника и компенсируется в соответствии с трудовым законодательством.</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Работодатель может привлекать работников к сверхурочным работам в соответствии со статьёй 99 ТК РФ только с предварительного согласия выборного органа первичной профсоюзной организации.</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К сверхурочной работе не допускаются беременные женщины, работников в возрасте до восемнадцати лет, другие категории работников в соответствии с ТК РФ и иными федеральными законами.</w:t>
      </w:r>
    </w:p>
    <w:p w:rsidR="00A123D1" w:rsidRPr="00C65779" w:rsidRDefault="007F04C0"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3.1.14</w:t>
      </w:r>
      <w:r w:rsidR="00A123D1" w:rsidRPr="00C65779">
        <w:rPr>
          <w:rFonts w:ascii="Times New Roman" w:eastAsia="Times New Roman" w:hAnsi="Times New Roman" w:cs="Times New Roman"/>
          <w:sz w:val="24"/>
          <w:szCs w:val="24"/>
        </w:rPr>
        <w:t>.</w:t>
      </w:r>
      <w:r w:rsidR="00A123D1" w:rsidRPr="00C65779">
        <w:rPr>
          <w:rFonts w:ascii="Times New Roman" w:eastAsia="Arial Unicode MS" w:hAnsi="Times New Roman" w:cs="Times New Roman"/>
          <w:color w:val="000000"/>
          <w:kern w:val="1"/>
          <w:sz w:val="24"/>
          <w:szCs w:val="24"/>
        </w:rPr>
        <w:t> </w:t>
      </w:r>
      <w:r w:rsidR="00A123D1" w:rsidRPr="00C65779">
        <w:rPr>
          <w:rFonts w:ascii="Times New Roman" w:eastAsia="Times New Roman" w:hAnsi="Times New Roman" w:cs="Times New Roman"/>
          <w:sz w:val="24"/>
          <w:szCs w:val="24"/>
        </w:rPr>
        <w:t>Работодатель обязан согласовывать с выборным органом первичной профсоюзной организации перечень должностей работников с ненормированным рабочим днем.</w:t>
      </w:r>
    </w:p>
    <w:p w:rsidR="00A123D1" w:rsidRPr="00C65779" w:rsidRDefault="007F04C0"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3.1.15</w:t>
      </w:r>
      <w:r w:rsidR="00A123D1" w:rsidRPr="00C65779">
        <w:rPr>
          <w:rFonts w:ascii="Times New Roman" w:eastAsia="Times New Roman" w:hAnsi="Times New Roman" w:cs="Times New Roman"/>
          <w:sz w:val="24"/>
          <w:szCs w:val="24"/>
        </w:rPr>
        <w:t>.</w:t>
      </w:r>
      <w:r w:rsidR="00A123D1" w:rsidRPr="00C65779">
        <w:rPr>
          <w:rFonts w:ascii="Times New Roman" w:eastAsia="Arial Unicode MS" w:hAnsi="Times New Roman" w:cs="Times New Roman"/>
          <w:color w:val="000000"/>
          <w:kern w:val="1"/>
          <w:sz w:val="24"/>
          <w:szCs w:val="24"/>
        </w:rPr>
        <w:t> </w:t>
      </w:r>
      <w:r w:rsidR="00A123D1" w:rsidRPr="00C65779">
        <w:rPr>
          <w:rFonts w:ascii="Times New Roman" w:eastAsia="Times New Roman" w:hAnsi="Times New Roman" w:cs="Times New Roman"/>
          <w:sz w:val="24"/>
          <w:szCs w:val="24"/>
        </w:rPr>
        <w:t xml:space="preserve">Работа в выходные и праздничные дни запрещается. Привлечение работников к работе в выходные и нерабочие праздничные дни производится с их письменного согласия и с учётом мнения выборного органа первичной профсоюзной организации в случае необходимости выполнения заранее непредвиденных работ, от срочного выполнения которых зависит в дальнейшем нормальная работа образовательной организации. Работодатель обеспечивает оплату за работу в </w:t>
      </w:r>
      <w:r w:rsidR="00A123D1" w:rsidRPr="00C65779">
        <w:rPr>
          <w:rFonts w:ascii="Times New Roman" w:eastAsia="Times New Roman" w:hAnsi="Times New Roman" w:cs="Times New Roman"/>
          <w:sz w:val="24"/>
          <w:szCs w:val="24"/>
        </w:rPr>
        <w:lastRenderedPageBreak/>
        <w:t>выходной и нерабочий праздничный день, конкретные размеры которой устанавливаются положением об оплате труда работников.</w:t>
      </w:r>
    </w:p>
    <w:p w:rsidR="00A123D1" w:rsidRPr="00C65779" w:rsidRDefault="007F04C0" w:rsidP="00A037CD">
      <w:pPr>
        <w:spacing w:after="0"/>
        <w:ind w:firstLine="709"/>
        <w:contextualSpacing/>
        <w:jc w:val="both"/>
        <w:rPr>
          <w:rFonts w:ascii="Times New Roman" w:eastAsia="Times New Roman" w:hAnsi="Times New Roman" w:cs="Times New Roman"/>
          <w:spacing w:val="-6"/>
          <w:sz w:val="24"/>
          <w:szCs w:val="24"/>
        </w:rPr>
      </w:pPr>
      <w:r w:rsidRPr="00C65779">
        <w:rPr>
          <w:rFonts w:ascii="Times New Roman" w:eastAsia="Times New Roman" w:hAnsi="Times New Roman" w:cs="Times New Roman"/>
          <w:spacing w:val="-6"/>
          <w:sz w:val="24"/>
          <w:szCs w:val="24"/>
        </w:rPr>
        <w:t>3.1.16</w:t>
      </w:r>
      <w:r w:rsidR="00A123D1" w:rsidRPr="00C65779">
        <w:rPr>
          <w:rFonts w:ascii="Times New Roman" w:eastAsia="Times New Roman" w:hAnsi="Times New Roman" w:cs="Times New Roman"/>
          <w:spacing w:val="-6"/>
          <w:sz w:val="24"/>
          <w:szCs w:val="24"/>
        </w:rPr>
        <w:t>.</w:t>
      </w:r>
      <w:r w:rsidR="00A123D1" w:rsidRPr="00C65779">
        <w:rPr>
          <w:rFonts w:ascii="Times New Roman" w:eastAsia="Arial Unicode MS" w:hAnsi="Times New Roman" w:cs="Times New Roman"/>
          <w:color w:val="000000"/>
          <w:kern w:val="1"/>
          <w:sz w:val="24"/>
          <w:szCs w:val="24"/>
        </w:rPr>
        <w:t> </w:t>
      </w:r>
      <w:r w:rsidR="00A123D1" w:rsidRPr="00C65779">
        <w:rPr>
          <w:rFonts w:ascii="Times New Roman" w:eastAsia="Times New Roman" w:hAnsi="Times New Roman" w:cs="Times New Roman"/>
          <w:spacing w:val="-6"/>
          <w:sz w:val="24"/>
          <w:szCs w:val="24"/>
        </w:rPr>
        <w:t>В течение рабочего дня (смены) работнику предоставляется перерыв для отдыха и питания, время и продолжительность которого определяется правилами внутреннего трудового распорядка образовательной организации.</w:t>
      </w:r>
    </w:p>
    <w:p w:rsidR="00A123D1" w:rsidRPr="00C65779" w:rsidRDefault="00A123D1" w:rsidP="00A037CD">
      <w:pPr>
        <w:spacing w:after="0"/>
        <w:ind w:firstLine="709"/>
        <w:contextualSpacing/>
        <w:jc w:val="both"/>
        <w:rPr>
          <w:rFonts w:ascii="Times New Roman" w:eastAsia="Times New Roman" w:hAnsi="Times New Roman" w:cs="Times New Roman"/>
          <w:spacing w:val="-6"/>
          <w:sz w:val="24"/>
          <w:szCs w:val="24"/>
        </w:rPr>
      </w:pPr>
      <w:r w:rsidRPr="00C65779">
        <w:rPr>
          <w:rFonts w:ascii="Times New Roman" w:eastAsia="Times New Roman" w:hAnsi="Times New Roman" w:cs="Times New Roman"/>
          <w:spacing w:val="-6"/>
          <w:sz w:val="24"/>
          <w:szCs w:val="24"/>
        </w:rPr>
        <w:t>Для учителей, выполняющих свои обязанности непрерывно в течение рабочего дня, перерыв для приёма пищи может не устанавливаться, а возможность приема пищи обеспечивается одновременно вместе с обучающимися.</w:t>
      </w:r>
    </w:p>
    <w:p w:rsidR="00A123D1" w:rsidRPr="00C65779" w:rsidRDefault="007F04C0" w:rsidP="00E47CDE">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pacing w:val="-6"/>
          <w:sz w:val="24"/>
          <w:szCs w:val="24"/>
        </w:rPr>
        <w:t>3.1.17</w:t>
      </w:r>
      <w:r w:rsidR="00A123D1" w:rsidRPr="00C65779">
        <w:rPr>
          <w:rFonts w:ascii="Times New Roman" w:eastAsia="Times New Roman" w:hAnsi="Times New Roman" w:cs="Times New Roman"/>
          <w:spacing w:val="-6"/>
          <w:sz w:val="24"/>
          <w:szCs w:val="24"/>
        </w:rPr>
        <w:t>.</w:t>
      </w:r>
      <w:r w:rsidR="00A123D1" w:rsidRPr="00C65779">
        <w:rPr>
          <w:rFonts w:ascii="Times New Roman" w:eastAsia="Arial Unicode MS" w:hAnsi="Times New Roman" w:cs="Times New Roman"/>
          <w:color w:val="000000"/>
          <w:kern w:val="1"/>
          <w:sz w:val="24"/>
          <w:szCs w:val="24"/>
        </w:rPr>
        <w:t> </w:t>
      </w:r>
      <w:r w:rsidR="00A123D1" w:rsidRPr="00C65779">
        <w:rPr>
          <w:rFonts w:ascii="Times New Roman" w:eastAsia="Times New Roman" w:hAnsi="Times New Roman" w:cs="Times New Roman"/>
          <w:sz w:val="24"/>
          <w:szCs w:val="24"/>
        </w:rPr>
        <w:t xml:space="preserve">Педагогическим работникам предоставляется ежегодный основной удлинённый оплачиваемый </w:t>
      </w:r>
      <w:r w:rsidRPr="00C65779">
        <w:rPr>
          <w:rFonts w:ascii="Times New Roman" w:eastAsia="Times New Roman" w:hAnsi="Times New Roman" w:cs="Times New Roman"/>
          <w:sz w:val="24"/>
          <w:szCs w:val="24"/>
        </w:rPr>
        <w:t>отпуск, продолжительностью 56</w:t>
      </w:r>
      <w:r w:rsidR="00A123D1" w:rsidRPr="00C65779">
        <w:rPr>
          <w:rFonts w:ascii="Times New Roman" w:eastAsia="Times New Roman" w:hAnsi="Times New Roman" w:cs="Times New Roman"/>
          <w:sz w:val="24"/>
          <w:szCs w:val="24"/>
        </w:rPr>
        <w:t xml:space="preserve"> календарных дня</w:t>
      </w:r>
      <w:r w:rsidR="00136D7C" w:rsidRPr="00C65779">
        <w:rPr>
          <w:rFonts w:ascii="Times New Roman" w:eastAsia="Times New Roman" w:hAnsi="Times New Roman" w:cs="Times New Roman"/>
          <w:sz w:val="24"/>
          <w:szCs w:val="24"/>
        </w:rPr>
        <w:t xml:space="preserve"> </w:t>
      </w:r>
      <w:r w:rsidR="00A123D1" w:rsidRPr="00C65779">
        <w:rPr>
          <w:rFonts w:ascii="Times New Roman" w:eastAsia="Times New Roman" w:hAnsi="Times New Roman" w:cs="Times New Roman"/>
          <w:sz w:val="24"/>
          <w:szCs w:val="24"/>
        </w:rPr>
        <w:t>с сохранением места работы (должности) и среднего заработка. Остальным работникам предоставляется ежегодный основной оплачиваемый отпуск пр</w:t>
      </w:r>
      <w:r w:rsidRPr="00C65779">
        <w:rPr>
          <w:rFonts w:ascii="Times New Roman" w:eastAsia="Times New Roman" w:hAnsi="Times New Roman" w:cs="Times New Roman"/>
          <w:sz w:val="24"/>
          <w:szCs w:val="24"/>
        </w:rPr>
        <w:t xml:space="preserve">одолжительностью не менее 28 </w:t>
      </w:r>
      <w:r w:rsidR="00A123D1" w:rsidRPr="00C65779">
        <w:rPr>
          <w:rFonts w:ascii="Times New Roman" w:eastAsia="Times New Roman" w:hAnsi="Times New Roman" w:cs="Times New Roman"/>
          <w:sz w:val="24"/>
          <w:szCs w:val="24"/>
        </w:rPr>
        <w:t>календарных дней с сохранением места работы (должности) и среднего заработка.</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Отпуск за первый год работы предоставляется работникам по истечении шести месяцев непрерывной работы в образовательной организации, за второй и последующий годы работы – в любое время рабочего года в соответствии с очередностью предоставления отпусков. По соглашению сторон оплачиваемый отпуск может быть предоставлен работникам и до истечения шести месяцев, а также в других случаях, определённых статьёй122 ТК РФ.</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При предоставлении ежегодного отпуска педагогическим работникам за первый год работы в каникулярный период, в том числе до истечения шести месяцев работы, его продолжительность должна соответствовать установленной для них продолжительности и оплачиваться в полном размере.</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iCs/>
          <w:sz w:val="24"/>
          <w:szCs w:val="24"/>
        </w:rPr>
        <w:t>Предоставление работникам по инициативе работодателя отпуска без сохранения заработной платы не допускается, в том числе педагогическим работникам образовательных организаций, обеспечивающих реализацию образовательных программ дошкольного образования, в период сокращения в летний период количества детей и дошкольных групп в целом.</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Очередность предоставления оплачиваемых отпусков определяется ежегодно в соответствии с графиком отпусков, утверждаемым работодателем по согласованию с выборным органом первичной профсоюзной организации не позднее, чем за две недели до наступления календарного года.</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О времени начала отпуска работник должен быть письменно извещен не позднее, чем за две недели до его начала.</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Продление, перенесение, разделение и отзыв из оплачиваемого отпуска производится с согласия работника в случаях, предусмотренных статьями 124, 125 ТК РФ.</w:t>
      </w:r>
    </w:p>
    <w:p w:rsidR="00A123D1" w:rsidRPr="00C65779" w:rsidRDefault="00A123D1" w:rsidP="00D62C3A">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Изменение графика отпусков работодателем может осуществляться с письменного согласия работника и по согласованию с выборным органом первичной профсоюзной организации.</w:t>
      </w:r>
    </w:p>
    <w:p w:rsidR="00A123D1" w:rsidRPr="00C65779" w:rsidRDefault="007F04C0" w:rsidP="00A037CD">
      <w:pPr>
        <w:spacing w:after="0"/>
        <w:ind w:firstLine="709"/>
        <w:contextualSpacing/>
        <w:jc w:val="both"/>
        <w:rPr>
          <w:rFonts w:ascii="Times New Roman" w:eastAsia="Times New Roman" w:hAnsi="Times New Roman" w:cs="Times New Roman"/>
          <w:sz w:val="24"/>
          <w:szCs w:val="24"/>
        </w:rPr>
      </w:pPr>
      <w:r w:rsidRPr="009A5007">
        <w:rPr>
          <w:rFonts w:ascii="Times New Roman" w:eastAsia="Times New Roman" w:hAnsi="Times New Roman" w:cs="Times New Roman"/>
          <w:sz w:val="24"/>
          <w:szCs w:val="24"/>
          <w:highlight w:val="yellow"/>
        </w:rPr>
        <w:t>3.1.1</w:t>
      </w:r>
      <w:r w:rsidR="00D62C3A" w:rsidRPr="009A5007">
        <w:rPr>
          <w:rFonts w:ascii="Times New Roman" w:eastAsia="Times New Roman" w:hAnsi="Times New Roman" w:cs="Times New Roman"/>
          <w:sz w:val="24"/>
          <w:szCs w:val="24"/>
          <w:highlight w:val="yellow"/>
        </w:rPr>
        <w:t>8</w:t>
      </w:r>
      <w:r w:rsidR="00A123D1" w:rsidRPr="009A5007">
        <w:rPr>
          <w:rFonts w:ascii="Times New Roman" w:eastAsia="Times New Roman" w:hAnsi="Times New Roman" w:cs="Times New Roman"/>
          <w:sz w:val="24"/>
          <w:szCs w:val="24"/>
          <w:highlight w:val="yellow"/>
        </w:rPr>
        <w:t>.</w:t>
      </w:r>
      <w:r w:rsidR="00A123D1" w:rsidRPr="009A5007">
        <w:rPr>
          <w:rFonts w:ascii="Times New Roman" w:eastAsia="Arial Unicode MS" w:hAnsi="Times New Roman" w:cs="Times New Roman"/>
          <w:color w:val="000000"/>
          <w:kern w:val="1"/>
          <w:sz w:val="24"/>
          <w:szCs w:val="24"/>
          <w:highlight w:val="yellow"/>
        </w:rPr>
        <w:t> </w:t>
      </w:r>
      <w:r w:rsidR="00A123D1" w:rsidRPr="009A5007">
        <w:rPr>
          <w:rFonts w:ascii="Times New Roman" w:eastAsia="Times New Roman" w:hAnsi="Times New Roman" w:cs="Times New Roman"/>
          <w:sz w:val="24"/>
          <w:szCs w:val="24"/>
          <w:highlight w:val="yellow"/>
        </w:rPr>
        <w:t>При исчислении общей продолжительности ежегодного оплачиваемого отпуска дополнительные оплачиваемые отпуска суммируются с ежегодным основным оплачиваемым отпуском.</w:t>
      </w:r>
    </w:p>
    <w:p w:rsidR="00A123D1" w:rsidRPr="00C65779" w:rsidRDefault="007F04C0" w:rsidP="00D62C3A">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3.1.</w:t>
      </w:r>
      <w:r w:rsidR="00D62C3A" w:rsidRPr="00C65779">
        <w:rPr>
          <w:rFonts w:ascii="Times New Roman" w:eastAsia="Times New Roman" w:hAnsi="Times New Roman" w:cs="Times New Roman"/>
          <w:sz w:val="24"/>
          <w:szCs w:val="24"/>
        </w:rPr>
        <w:t>19</w:t>
      </w:r>
      <w:r w:rsidR="00A123D1" w:rsidRPr="00C65779">
        <w:rPr>
          <w:rFonts w:ascii="Times New Roman" w:eastAsia="Times New Roman" w:hAnsi="Times New Roman" w:cs="Times New Roman"/>
          <w:sz w:val="24"/>
          <w:szCs w:val="24"/>
        </w:rPr>
        <w:t>.</w:t>
      </w:r>
      <w:r w:rsidR="00A123D1" w:rsidRPr="00C65779">
        <w:rPr>
          <w:rFonts w:ascii="Times New Roman" w:eastAsia="Arial Unicode MS" w:hAnsi="Times New Roman" w:cs="Times New Roman"/>
          <w:color w:val="000000"/>
          <w:kern w:val="1"/>
          <w:sz w:val="24"/>
          <w:szCs w:val="24"/>
        </w:rPr>
        <w:t> </w:t>
      </w:r>
      <w:r w:rsidR="00A123D1" w:rsidRPr="00C65779">
        <w:rPr>
          <w:rFonts w:ascii="Times New Roman" w:eastAsia="Times New Roman" w:hAnsi="Times New Roman" w:cs="Times New Roman"/>
          <w:sz w:val="24"/>
          <w:szCs w:val="24"/>
        </w:rPr>
        <w:t>На основании листка нетрудоспособности ежегодный оплачиваемый отпуск продлевается в случае временной нетрудоспособности работника, наступившей во время отпуска.</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Ежегодный оплачиваемый отпуск по соглашению между работником и работодателем переносится на другой срок при несвоевременной оплате времени отпуска либо при предупреждении работника о начале отпуска позднее, чем за две недели.</w:t>
      </w:r>
    </w:p>
    <w:p w:rsidR="00A123D1" w:rsidRPr="00C65779" w:rsidRDefault="007F04C0"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3.1.2</w:t>
      </w:r>
      <w:r w:rsidR="00D62C3A" w:rsidRPr="00C65779">
        <w:rPr>
          <w:rFonts w:ascii="Times New Roman" w:eastAsia="Times New Roman" w:hAnsi="Times New Roman" w:cs="Times New Roman"/>
          <w:sz w:val="24"/>
          <w:szCs w:val="24"/>
        </w:rPr>
        <w:t>0</w:t>
      </w:r>
      <w:r w:rsidR="00A123D1" w:rsidRPr="00C65779">
        <w:rPr>
          <w:rFonts w:ascii="Times New Roman" w:eastAsia="Times New Roman" w:hAnsi="Times New Roman" w:cs="Times New Roman"/>
          <w:sz w:val="24"/>
          <w:szCs w:val="24"/>
        </w:rPr>
        <w:t>.</w:t>
      </w:r>
      <w:r w:rsidR="00A123D1" w:rsidRPr="00C65779">
        <w:rPr>
          <w:rFonts w:ascii="Times New Roman" w:eastAsia="Arial Unicode MS" w:hAnsi="Times New Roman" w:cs="Times New Roman"/>
          <w:color w:val="000000"/>
          <w:kern w:val="1"/>
          <w:sz w:val="24"/>
          <w:szCs w:val="24"/>
        </w:rPr>
        <w:t> </w:t>
      </w:r>
      <w:r w:rsidR="00A123D1" w:rsidRPr="00C65779">
        <w:rPr>
          <w:rFonts w:ascii="Times New Roman" w:eastAsia="Times New Roman" w:hAnsi="Times New Roman" w:cs="Times New Roman"/>
          <w:sz w:val="24"/>
          <w:szCs w:val="24"/>
        </w:rPr>
        <w:t xml:space="preserve">При увольнении работнику выплачивается денежная компенсация за неиспользованный отпуск пропорционально отработанному времени. Работнику, проработавшему 11 месяцев, выплачивается компенсация за полный рабочий год. </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lastRenderedPageBreak/>
        <w:t>Денежная компенсация за неиспользованный отпуск при увольнении работника исчисляется исходя из количества неиспользованных дней отпуска с учётом рабочего года работника.</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При исчислении стажа работы при выплате денежной компенсации за неиспользованный отпуск при увольнении необходимо учесть, что:</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все дни отпусков, предоставляемых по просьбе работника без сохранения заработной платы, если их общая продолжительность превышает 14 календарных дней в течение рабочего года, должны исключаться из подсчёта стажа, дающего право на выплату компенсации за неиспользованный отпуск при увольнении;</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излишки, составляющие менее половины месяца, исключаются из подсчёта, а излишки, составляющие не менее половины месяца, округляются до полного месяца.</w:t>
      </w:r>
    </w:p>
    <w:p w:rsidR="00A123D1" w:rsidRPr="00C65779" w:rsidRDefault="007F04C0"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3.1.2</w:t>
      </w:r>
      <w:r w:rsidR="00D62C3A" w:rsidRPr="00C65779">
        <w:rPr>
          <w:rFonts w:ascii="Times New Roman" w:eastAsia="Times New Roman" w:hAnsi="Times New Roman" w:cs="Times New Roman"/>
          <w:sz w:val="24"/>
          <w:szCs w:val="24"/>
        </w:rPr>
        <w:t>1</w:t>
      </w:r>
      <w:r w:rsidR="00A123D1" w:rsidRPr="00C65779">
        <w:rPr>
          <w:rFonts w:ascii="Times New Roman" w:eastAsia="Times New Roman" w:hAnsi="Times New Roman" w:cs="Times New Roman"/>
          <w:sz w:val="24"/>
          <w:szCs w:val="24"/>
        </w:rPr>
        <w:t>.</w:t>
      </w:r>
      <w:r w:rsidR="00A123D1" w:rsidRPr="00C65779">
        <w:rPr>
          <w:rFonts w:ascii="Times New Roman" w:eastAsia="Arial Unicode MS" w:hAnsi="Times New Roman" w:cs="Times New Roman"/>
          <w:color w:val="000000"/>
          <w:kern w:val="1"/>
          <w:sz w:val="24"/>
          <w:szCs w:val="24"/>
        </w:rPr>
        <w:t> </w:t>
      </w:r>
      <w:r w:rsidR="00A123D1" w:rsidRPr="00C65779">
        <w:rPr>
          <w:rFonts w:ascii="Times New Roman" w:eastAsia="Times New Roman" w:hAnsi="Times New Roman" w:cs="Times New Roman"/>
          <w:sz w:val="24"/>
          <w:szCs w:val="24"/>
        </w:rPr>
        <w:t>Дополнительный оплачиваемый отпуск предоставляется работнику по его письменному заявлению в следующих случаях:</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для сопровождения 1 сентября детей обучающихся по образовательным программам начального общего образования</w:t>
      </w:r>
      <w:r w:rsidR="00395B6E" w:rsidRPr="00C65779">
        <w:rPr>
          <w:rFonts w:ascii="Times New Roman" w:eastAsia="Times New Roman" w:hAnsi="Times New Roman" w:cs="Times New Roman"/>
          <w:sz w:val="24"/>
          <w:szCs w:val="24"/>
        </w:rPr>
        <w:t xml:space="preserve"> – 1 календарный день</w:t>
      </w:r>
      <w:r w:rsidRPr="00C65779">
        <w:rPr>
          <w:rFonts w:ascii="Times New Roman" w:eastAsia="Times New Roman" w:hAnsi="Times New Roman" w:cs="Times New Roman"/>
          <w:sz w:val="24"/>
          <w:szCs w:val="24"/>
        </w:rPr>
        <w:t>;</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00395B6E" w:rsidRPr="00C65779">
        <w:rPr>
          <w:rFonts w:ascii="Times New Roman" w:eastAsia="Times New Roman" w:hAnsi="Times New Roman" w:cs="Times New Roman"/>
          <w:sz w:val="24"/>
          <w:szCs w:val="24"/>
        </w:rPr>
        <w:t>рождения ребёнка – 2 календарных дня</w:t>
      </w:r>
      <w:r w:rsidRPr="00C65779">
        <w:rPr>
          <w:rFonts w:ascii="Times New Roman" w:eastAsia="Times New Roman" w:hAnsi="Times New Roman" w:cs="Times New Roman"/>
          <w:sz w:val="24"/>
          <w:szCs w:val="24"/>
        </w:rPr>
        <w:t>;</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бракосочетания детей раб</w:t>
      </w:r>
      <w:r w:rsidR="00395B6E" w:rsidRPr="00C65779">
        <w:rPr>
          <w:rFonts w:ascii="Times New Roman" w:eastAsia="Times New Roman" w:hAnsi="Times New Roman" w:cs="Times New Roman"/>
          <w:sz w:val="24"/>
          <w:szCs w:val="24"/>
        </w:rPr>
        <w:t>отников – 2 календарных дня</w:t>
      </w:r>
      <w:r w:rsidRPr="00C65779">
        <w:rPr>
          <w:rFonts w:ascii="Times New Roman" w:eastAsia="Times New Roman" w:hAnsi="Times New Roman" w:cs="Times New Roman"/>
          <w:sz w:val="24"/>
          <w:szCs w:val="24"/>
        </w:rPr>
        <w:t>;</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00395B6E" w:rsidRPr="00C65779">
        <w:rPr>
          <w:rFonts w:ascii="Times New Roman" w:eastAsia="Times New Roman" w:hAnsi="Times New Roman" w:cs="Times New Roman"/>
          <w:sz w:val="24"/>
          <w:szCs w:val="24"/>
        </w:rPr>
        <w:t>бракосочетания работника – 3 календарных дня</w:t>
      </w:r>
      <w:r w:rsidRPr="00C65779">
        <w:rPr>
          <w:rFonts w:ascii="Times New Roman" w:eastAsia="Times New Roman" w:hAnsi="Times New Roman" w:cs="Times New Roman"/>
          <w:sz w:val="24"/>
          <w:szCs w:val="24"/>
        </w:rPr>
        <w:t>;</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пох</w:t>
      </w:r>
      <w:r w:rsidR="00C07850" w:rsidRPr="00C65779">
        <w:rPr>
          <w:rFonts w:ascii="Times New Roman" w:eastAsia="Times New Roman" w:hAnsi="Times New Roman" w:cs="Times New Roman"/>
          <w:sz w:val="24"/>
          <w:szCs w:val="24"/>
        </w:rPr>
        <w:t>орон близких родственников – 3 календарных дня</w:t>
      </w:r>
      <w:r w:rsidRPr="00C65779">
        <w:rPr>
          <w:rFonts w:ascii="Times New Roman" w:eastAsia="Times New Roman" w:hAnsi="Times New Roman" w:cs="Times New Roman"/>
          <w:sz w:val="24"/>
          <w:szCs w:val="24"/>
        </w:rPr>
        <w:t>;</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 xml:space="preserve">не освобождённой работы в выборном органе первичной профсоюзной </w:t>
      </w:r>
      <w:proofErr w:type="gramStart"/>
      <w:r w:rsidR="00C07850" w:rsidRPr="00C65779">
        <w:rPr>
          <w:rFonts w:ascii="Times New Roman" w:eastAsia="Times New Roman" w:hAnsi="Times New Roman" w:cs="Times New Roman"/>
          <w:sz w:val="24"/>
          <w:szCs w:val="24"/>
        </w:rPr>
        <w:t xml:space="preserve">организации: </w:t>
      </w:r>
      <w:r w:rsidR="00E47CDE" w:rsidRPr="00C65779">
        <w:rPr>
          <w:rFonts w:ascii="Times New Roman" w:eastAsia="Times New Roman" w:hAnsi="Times New Roman" w:cs="Times New Roman"/>
          <w:sz w:val="24"/>
          <w:szCs w:val="24"/>
        </w:rPr>
        <w:t xml:space="preserve">  </w:t>
      </w:r>
      <w:proofErr w:type="gramEnd"/>
      <w:r w:rsidR="00E47CDE" w:rsidRPr="00C65779">
        <w:rPr>
          <w:rFonts w:ascii="Times New Roman" w:eastAsia="Times New Roman" w:hAnsi="Times New Roman" w:cs="Times New Roman"/>
          <w:sz w:val="24"/>
          <w:szCs w:val="24"/>
        </w:rPr>
        <w:t xml:space="preserve">  </w:t>
      </w:r>
      <w:r w:rsidR="00C07850" w:rsidRPr="00C65779">
        <w:rPr>
          <w:rFonts w:ascii="Times New Roman" w:eastAsia="Times New Roman" w:hAnsi="Times New Roman" w:cs="Times New Roman"/>
          <w:sz w:val="24"/>
          <w:szCs w:val="24"/>
        </w:rPr>
        <w:t>председателю –  3 календарных дня</w:t>
      </w:r>
      <w:r w:rsidRPr="00C65779">
        <w:rPr>
          <w:rFonts w:ascii="Times New Roman" w:eastAsia="Times New Roman" w:hAnsi="Times New Roman" w:cs="Times New Roman"/>
          <w:sz w:val="24"/>
          <w:szCs w:val="24"/>
        </w:rPr>
        <w:t>;</w:t>
      </w:r>
    </w:p>
    <w:p w:rsidR="00C07850" w:rsidRPr="00C65779" w:rsidRDefault="00C07850"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w:t>
      </w:r>
      <w:r w:rsidR="00136D7C" w:rsidRPr="00C65779">
        <w:rPr>
          <w:rFonts w:ascii="Times New Roman" w:eastAsia="Times New Roman" w:hAnsi="Times New Roman" w:cs="Times New Roman"/>
          <w:sz w:val="24"/>
          <w:szCs w:val="24"/>
        </w:rPr>
        <w:t xml:space="preserve"> </w:t>
      </w:r>
      <w:r w:rsidRPr="00C65779">
        <w:rPr>
          <w:rFonts w:ascii="Times New Roman" w:eastAsia="Times New Roman" w:hAnsi="Times New Roman" w:cs="Times New Roman"/>
          <w:sz w:val="24"/>
          <w:szCs w:val="24"/>
        </w:rPr>
        <w:t>празднование работником юбилейной даты 1 календарный день (в день юбилея);</w:t>
      </w:r>
    </w:p>
    <w:p w:rsidR="00C07850" w:rsidRPr="00C65779" w:rsidRDefault="00136D7C"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 xml:space="preserve">- </w:t>
      </w:r>
      <w:r w:rsidR="00C07850" w:rsidRPr="00C65779">
        <w:rPr>
          <w:rFonts w:ascii="Times New Roman" w:eastAsia="Times New Roman" w:hAnsi="Times New Roman" w:cs="Times New Roman"/>
          <w:sz w:val="24"/>
          <w:szCs w:val="24"/>
        </w:rPr>
        <w:t>для проводов детей на военную службу – 2 календарных дня.</w:t>
      </w:r>
    </w:p>
    <w:p w:rsidR="00A123D1" w:rsidRPr="00C65779" w:rsidRDefault="007F04C0"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3.1.2</w:t>
      </w:r>
      <w:r w:rsidR="009A5007">
        <w:rPr>
          <w:rFonts w:ascii="Times New Roman" w:eastAsia="Times New Roman" w:hAnsi="Times New Roman" w:cs="Times New Roman"/>
          <w:sz w:val="24"/>
          <w:szCs w:val="24"/>
        </w:rPr>
        <w:t>2</w:t>
      </w:r>
      <w:r w:rsidR="00A123D1" w:rsidRPr="00C65779">
        <w:rPr>
          <w:rFonts w:ascii="Times New Roman" w:eastAsia="Times New Roman" w:hAnsi="Times New Roman" w:cs="Times New Roman"/>
          <w:sz w:val="24"/>
          <w:szCs w:val="24"/>
        </w:rPr>
        <w:t>.</w:t>
      </w:r>
      <w:r w:rsidR="00A123D1" w:rsidRPr="00C65779">
        <w:rPr>
          <w:rFonts w:ascii="Times New Roman" w:eastAsia="Arial Unicode MS" w:hAnsi="Times New Roman" w:cs="Times New Roman"/>
          <w:color w:val="000000"/>
          <w:kern w:val="1"/>
          <w:sz w:val="24"/>
          <w:szCs w:val="24"/>
        </w:rPr>
        <w:t> </w:t>
      </w:r>
      <w:r w:rsidR="00A123D1" w:rsidRPr="00C65779">
        <w:rPr>
          <w:rFonts w:ascii="Times New Roman" w:eastAsia="Times New Roman" w:hAnsi="Times New Roman" w:cs="Times New Roman"/>
          <w:sz w:val="24"/>
          <w:szCs w:val="24"/>
        </w:rPr>
        <w:t>Исчисление среднего заработка для оплаты ежегодного отпуска производится в соответствии со статьёй 139 ТК РФ.</w:t>
      </w:r>
    </w:p>
    <w:p w:rsidR="00A123D1" w:rsidRPr="00C65779" w:rsidRDefault="007F04C0"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3.1.2</w:t>
      </w:r>
      <w:r w:rsidR="009A5007">
        <w:rPr>
          <w:rFonts w:ascii="Times New Roman" w:eastAsia="Times New Roman" w:hAnsi="Times New Roman" w:cs="Times New Roman"/>
          <w:sz w:val="24"/>
          <w:szCs w:val="24"/>
        </w:rPr>
        <w:t>3</w:t>
      </w:r>
      <w:r w:rsidR="00A123D1" w:rsidRPr="00C65779">
        <w:rPr>
          <w:rFonts w:ascii="Times New Roman" w:eastAsia="Times New Roman" w:hAnsi="Times New Roman" w:cs="Times New Roman"/>
          <w:sz w:val="24"/>
          <w:szCs w:val="24"/>
        </w:rPr>
        <w:t>.</w:t>
      </w:r>
      <w:r w:rsidR="00A123D1" w:rsidRPr="00C65779">
        <w:rPr>
          <w:rFonts w:ascii="Times New Roman" w:eastAsia="Arial Unicode MS" w:hAnsi="Times New Roman" w:cs="Times New Roman"/>
          <w:color w:val="000000"/>
          <w:kern w:val="1"/>
          <w:sz w:val="24"/>
          <w:szCs w:val="24"/>
        </w:rPr>
        <w:t> </w:t>
      </w:r>
      <w:r w:rsidR="00A123D1" w:rsidRPr="00C65779">
        <w:rPr>
          <w:rFonts w:ascii="Times New Roman" w:eastAsia="Times New Roman" w:hAnsi="Times New Roman" w:cs="Times New Roman"/>
          <w:sz w:val="24"/>
          <w:szCs w:val="24"/>
        </w:rPr>
        <w:t>По семейным обстоятельствам и другим уважительным причинам работнику по его письменному заявлению предоставляется отпуск без сохранения заработной платы, продолжительность которого определяется по соглашению между работником и работодателем.</w:t>
      </w:r>
    </w:p>
    <w:p w:rsidR="00A123D1" w:rsidRPr="00C65779" w:rsidRDefault="007F04C0"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3.1.2</w:t>
      </w:r>
      <w:r w:rsidR="009A5007">
        <w:rPr>
          <w:rFonts w:ascii="Times New Roman" w:eastAsia="Times New Roman" w:hAnsi="Times New Roman" w:cs="Times New Roman"/>
          <w:sz w:val="24"/>
          <w:szCs w:val="24"/>
        </w:rPr>
        <w:t>4</w:t>
      </w:r>
      <w:r w:rsidR="00A123D1" w:rsidRPr="00C65779">
        <w:rPr>
          <w:rFonts w:ascii="Times New Roman" w:eastAsia="Times New Roman" w:hAnsi="Times New Roman" w:cs="Times New Roman"/>
          <w:sz w:val="24"/>
          <w:szCs w:val="24"/>
        </w:rPr>
        <w:t>.</w:t>
      </w:r>
      <w:r w:rsidR="00A123D1" w:rsidRPr="00C65779">
        <w:rPr>
          <w:rFonts w:ascii="Times New Roman" w:eastAsia="Arial Unicode MS" w:hAnsi="Times New Roman" w:cs="Times New Roman"/>
          <w:color w:val="000000"/>
          <w:kern w:val="1"/>
          <w:sz w:val="24"/>
          <w:szCs w:val="24"/>
        </w:rPr>
        <w:t> </w:t>
      </w:r>
      <w:r w:rsidR="00A123D1" w:rsidRPr="00C65779">
        <w:rPr>
          <w:rFonts w:ascii="Times New Roman" w:eastAsia="Times New Roman" w:hAnsi="Times New Roman" w:cs="Times New Roman"/>
          <w:sz w:val="24"/>
          <w:szCs w:val="24"/>
        </w:rPr>
        <w:t>Отпуск без сохранения заработной платы предоставляется работнику на основании его письменного заявления в указанный им срок в следующих случаях:</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родителям, воспитывающим двух или более детей в возрасте до 14 лет – 14 календарных дней;</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в связи с переездом</w:t>
      </w:r>
      <w:r w:rsidR="00C07850" w:rsidRPr="00C65779">
        <w:rPr>
          <w:rFonts w:ascii="Times New Roman" w:eastAsia="Times New Roman" w:hAnsi="Times New Roman" w:cs="Times New Roman"/>
          <w:sz w:val="24"/>
          <w:szCs w:val="24"/>
        </w:rPr>
        <w:t xml:space="preserve"> на новое место жительства – 2</w:t>
      </w:r>
      <w:r w:rsidRPr="00C65779">
        <w:rPr>
          <w:rFonts w:ascii="Times New Roman" w:eastAsia="Times New Roman" w:hAnsi="Times New Roman" w:cs="Times New Roman"/>
          <w:sz w:val="24"/>
          <w:szCs w:val="24"/>
        </w:rPr>
        <w:t xml:space="preserve"> календарных дня;</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тяжелого заболев</w:t>
      </w:r>
      <w:r w:rsidR="00C07850" w:rsidRPr="00C65779">
        <w:rPr>
          <w:rFonts w:ascii="Times New Roman" w:eastAsia="Times New Roman" w:hAnsi="Times New Roman" w:cs="Times New Roman"/>
          <w:sz w:val="24"/>
          <w:szCs w:val="24"/>
        </w:rPr>
        <w:t>ания близкого родственника – 3</w:t>
      </w:r>
      <w:r w:rsidRPr="00C65779">
        <w:rPr>
          <w:rFonts w:ascii="Times New Roman" w:eastAsia="Times New Roman" w:hAnsi="Times New Roman" w:cs="Times New Roman"/>
          <w:sz w:val="24"/>
          <w:szCs w:val="24"/>
        </w:rPr>
        <w:t xml:space="preserve"> календарных дня;</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участникам Великой Отечественной войны – до 35 календарных дней в году;</w:t>
      </w:r>
    </w:p>
    <w:p w:rsidR="00A123D1" w:rsidRPr="00C65779" w:rsidRDefault="00E47CDE" w:rsidP="00E47CDE">
      <w:pPr>
        <w:spacing w:after="0"/>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 xml:space="preserve">            </w:t>
      </w:r>
      <w:r w:rsidR="00A123D1" w:rsidRPr="00C65779">
        <w:rPr>
          <w:rFonts w:ascii="Times New Roman" w:eastAsia="Times New Roman" w:hAnsi="Times New Roman" w:cs="Times New Roman"/>
          <w:sz w:val="24"/>
          <w:szCs w:val="24"/>
        </w:rPr>
        <w:t>-</w:t>
      </w:r>
      <w:r w:rsidR="00A123D1" w:rsidRPr="00C65779">
        <w:rPr>
          <w:rFonts w:ascii="Times New Roman" w:eastAsia="Arial Unicode MS" w:hAnsi="Times New Roman" w:cs="Times New Roman"/>
          <w:color w:val="000000"/>
          <w:kern w:val="1"/>
          <w:sz w:val="24"/>
          <w:szCs w:val="24"/>
        </w:rPr>
        <w:t> </w:t>
      </w:r>
      <w:r w:rsidR="00A123D1" w:rsidRPr="00C65779">
        <w:rPr>
          <w:rFonts w:ascii="Times New Roman" w:eastAsia="Times New Roman" w:hAnsi="Times New Roman" w:cs="Times New Roman"/>
          <w:sz w:val="24"/>
          <w:szCs w:val="24"/>
        </w:rPr>
        <w:t>работающим пенсионерам по старости (по возрасту) – до 14</w:t>
      </w:r>
      <w:r w:rsidR="00A123D1" w:rsidRPr="00C65779">
        <w:rPr>
          <w:rFonts w:ascii="Times New Roman" w:eastAsia="Arial Unicode MS" w:hAnsi="Times New Roman" w:cs="Times New Roman"/>
          <w:color w:val="000000"/>
          <w:kern w:val="1"/>
          <w:sz w:val="24"/>
          <w:szCs w:val="24"/>
        </w:rPr>
        <w:t> </w:t>
      </w:r>
      <w:r w:rsidR="00A123D1" w:rsidRPr="00C65779">
        <w:rPr>
          <w:rFonts w:ascii="Times New Roman" w:eastAsia="Times New Roman" w:hAnsi="Times New Roman" w:cs="Times New Roman"/>
          <w:sz w:val="24"/>
          <w:szCs w:val="24"/>
        </w:rPr>
        <w:t>календарных дней в году;</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родителям и женам (мужьям) военнослужащих, а также сотрудников правоохранительных органов, погибших или умерших вследствие ранения, контузии или увечья, полученных при исполнении обязанностей военной службы, либо вследствие заболевания, связанного с прохождением военной службы – до 14 календарных дней в году;</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работающим инвалидам – до 60 календарных дней в году.</w:t>
      </w:r>
    </w:p>
    <w:p w:rsidR="00A123D1" w:rsidRPr="00C65779" w:rsidRDefault="007F04C0"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3.1.2</w:t>
      </w:r>
      <w:r w:rsidR="009A5007">
        <w:rPr>
          <w:rFonts w:ascii="Times New Roman" w:eastAsia="Times New Roman" w:hAnsi="Times New Roman" w:cs="Times New Roman"/>
          <w:sz w:val="24"/>
          <w:szCs w:val="24"/>
        </w:rPr>
        <w:t>5</w:t>
      </w:r>
      <w:r w:rsidR="00A123D1" w:rsidRPr="00C65779">
        <w:rPr>
          <w:rFonts w:ascii="Times New Roman" w:eastAsia="Times New Roman" w:hAnsi="Times New Roman" w:cs="Times New Roman"/>
          <w:sz w:val="24"/>
          <w:szCs w:val="24"/>
        </w:rPr>
        <w:t>.</w:t>
      </w:r>
      <w:r w:rsidR="00A123D1" w:rsidRPr="00C65779">
        <w:rPr>
          <w:rFonts w:ascii="Times New Roman" w:eastAsia="Arial Unicode MS" w:hAnsi="Times New Roman" w:cs="Times New Roman"/>
          <w:color w:val="000000"/>
          <w:kern w:val="1"/>
          <w:sz w:val="24"/>
          <w:szCs w:val="24"/>
        </w:rPr>
        <w:t> </w:t>
      </w:r>
      <w:r w:rsidR="00A123D1" w:rsidRPr="00C65779">
        <w:rPr>
          <w:rFonts w:ascii="Times New Roman" w:eastAsia="Times New Roman" w:hAnsi="Times New Roman" w:cs="Times New Roman"/>
          <w:sz w:val="24"/>
          <w:szCs w:val="24"/>
        </w:rPr>
        <w:t>Педагогическим работникам не реже чем через каждые десять лет непрерывной педагогической работы предоставляется длительный отпуск сроком до одного года.</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 xml:space="preserve">Конкретная продолжительность длительного отпуска, очередность его предоставления, разделение его на части, продление на основании листка нетрудоспособности в период нахождения в длительном отпуске, а также присоединение длительного отпуска к ежегодному основному оплачиваемому отпуску определяются работником и работодателем по соглашению сторон. </w:t>
      </w:r>
    </w:p>
    <w:p w:rsidR="00D62C3A" w:rsidRPr="00C65779" w:rsidRDefault="00D62C3A" w:rsidP="00A037CD">
      <w:pPr>
        <w:spacing w:after="0"/>
        <w:ind w:firstLine="709"/>
        <w:contextualSpacing/>
        <w:jc w:val="both"/>
        <w:rPr>
          <w:rFonts w:ascii="Times New Roman" w:hAnsi="Times New Roman" w:cs="Times New Roman"/>
          <w:sz w:val="24"/>
          <w:szCs w:val="24"/>
        </w:rPr>
      </w:pPr>
      <w:r w:rsidRPr="00C65779">
        <w:rPr>
          <w:rFonts w:ascii="Times New Roman" w:eastAsia="Times New Roman" w:hAnsi="Times New Roman" w:cs="Times New Roman"/>
          <w:sz w:val="24"/>
          <w:szCs w:val="24"/>
        </w:rPr>
        <w:lastRenderedPageBreak/>
        <w:t>3.1.2</w:t>
      </w:r>
      <w:r w:rsidR="009A5007">
        <w:rPr>
          <w:rFonts w:ascii="Times New Roman" w:eastAsia="Times New Roman" w:hAnsi="Times New Roman" w:cs="Times New Roman"/>
          <w:sz w:val="24"/>
          <w:szCs w:val="24"/>
        </w:rPr>
        <w:t>6</w:t>
      </w:r>
      <w:r w:rsidRPr="00C65779">
        <w:rPr>
          <w:rFonts w:ascii="Times New Roman" w:eastAsia="Times New Roman" w:hAnsi="Times New Roman" w:cs="Times New Roman"/>
          <w:sz w:val="24"/>
          <w:szCs w:val="24"/>
        </w:rPr>
        <w:t xml:space="preserve">. </w:t>
      </w:r>
      <w:r w:rsidRPr="00C65779">
        <w:rPr>
          <w:rFonts w:ascii="Times New Roman" w:hAnsi="Times New Roman" w:cs="Times New Roman"/>
          <w:sz w:val="24"/>
          <w:szCs w:val="24"/>
        </w:rPr>
        <w:t>Библиотечным работникам сверх основного отпуска устанавливается дополнительный оплачиваемый отпуск</w:t>
      </w:r>
      <w:r w:rsidRPr="00C65779">
        <w:rPr>
          <w:rFonts w:ascii="Times New Roman" w:hAnsi="Times New Roman" w:cs="Times New Roman"/>
          <w:spacing w:val="-1"/>
          <w:sz w:val="24"/>
          <w:szCs w:val="24"/>
        </w:rPr>
        <w:t xml:space="preserve"> </w:t>
      </w:r>
      <w:r w:rsidRPr="00C65779">
        <w:rPr>
          <w:rFonts w:ascii="Times New Roman" w:hAnsi="Times New Roman" w:cs="Times New Roman"/>
          <w:sz w:val="24"/>
          <w:szCs w:val="24"/>
        </w:rPr>
        <w:t>за библиотечный стаж работы из расчета один рабочий</w:t>
      </w:r>
      <w:r w:rsidRPr="00C65779">
        <w:rPr>
          <w:rFonts w:ascii="Times New Roman" w:hAnsi="Times New Roman" w:cs="Times New Roman"/>
          <w:spacing w:val="80"/>
          <w:sz w:val="24"/>
          <w:szCs w:val="24"/>
        </w:rPr>
        <w:t xml:space="preserve"> </w:t>
      </w:r>
      <w:r w:rsidRPr="00C65779">
        <w:rPr>
          <w:rFonts w:ascii="Times New Roman" w:hAnsi="Times New Roman" w:cs="Times New Roman"/>
          <w:sz w:val="24"/>
          <w:szCs w:val="24"/>
        </w:rPr>
        <w:t>день</w:t>
      </w:r>
      <w:r w:rsidRPr="00C65779">
        <w:rPr>
          <w:rFonts w:ascii="Times New Roman" w:hAnsi="Times New Roman" w:cs="Times New Roman"/>
          <w:spacing w:val="80"/>
          <w:sz w:val="24"/>
          <w:szCs w:val="24"/>
        </w:rPr>
        <w:t xml:space="preserve"> </w:t>
      </w:r>
      <w:r w:rsidRPr="00C65779">
        <w:rPr>
          <w:rFonts w:ascii="Times New Roman" w:hAnsi="Times New Roman" w:cs="Times New Roman"/>
          <w:sz w:val="24"/>
          <w:szCs w:val="24"/>
        </w:rPr>
        <w:t>за</w:t>
      </w:r>
      <w:r w:rsidRPr="00C65779">
        <w:rPr>
          <w:rFonts w:ascii="Times New Roman" w:hAnsi="Times New Roman" w:cs="Times New Roman"/>
          <w:spacing w:val="80"/>
          <w:sz w:val="24"/>
          <w:szCs w:val="24"/>
        </w:rPr>
        <w:t xml:space="preserve"> </w:t>
      </w:r>
      <w:r w:rsidRPr="00C65779">
        <w:rPr>
          <w:rFonts w:ascii="Times New Roman" w:hAnsi="Times New Roman" w:cs="Times New Roman"/>
          <w:sz w:val="24"/>
          <w:szCs w:val="24"/>
        </w:rPr>
        <w:t>полный</w:t>
      </w:r>
      <w:r w:rsidRPr="00C65779">
        <w:rPr>
          <w:rFonts w:ascii="Times New Roman" w:hAnsi="Times New Roman" w:cs="Times New Roman"/>
          <w:spacing w:val="80"/>
          <w:sz w:val="24"/>
          <w:szCs w:val="24"/>
        </w:rPr>
        <w:t xml:space="preserve"> </w:t>
      </w:r>
      <w:r w:rsidRPr="00C65779">
        <w:rPr>
          <w:rFonts w:ascii="Times New Roman" w:hAnsi="Times New Roman" w:cs="Times New Roman"/>
          <w:sz w:val="24"/>
          <w:szCs w:val="24"/>
        </w:rPr>
        <w:t>календарный</w:t>
      </w:r>
      <w:r w:rsidRPr="00C65779">
        <w:rPr>
          <w:rFonts w:ascii="Times New Roman" w:hAnsi="Times New Roman" w:cs="Times New Roman"/>
          <w:spacing w:val="80"/>
          <w:sz w:val="24"/>
          <w:szCs w:val="24"/>
        </w:rPr>
        <w:t xml:space="preserve"> </w:t>
      </w:r>
      <w:r w:rsidRPr="00C65779">
        <w:rPr>
          <w:rFonts w:ascii="Times New Roman" w:hAnsi="Times New Roman" w:cs="Times New Roman"/>
          <w:sz w:val="24"/>
          <w:szCs w:val="24"/>
        </w:rPr>
        <w:t>год</w:t>
      </w:r>
      <w:r w:rsidRPr="00C65779">
        <w:rPr>
          <w:rFonts w:ascii="Times New Roman" w:hAnsi="Times New Roman" w:cs="Times New Roman"/>
          <w:spacing w:val="80"/>
          <w:sz w:val="24"/>
          <w:szCs w:val="24"/>
        </w:rPr>
        <w:t xml:space="preserve"> </w:t>
      </w:r>
      <w:r w:rsidRPr="00C65779">
        <w:rPr>
          <w:rFonts w:ascii="Times New Roman" w:hAnsi="Times New Roman" w:cs="Times New Roman"/>
          <w:sz w:val="24"/>
          <w:szCs w:val="24"/>
        </w:rPr>
        <w:t>работы</w:t>
      </w:r>
      <w:r w:rsidRPr="00C65779">
        <w:rPr>
          <w:rFonts w:ascii="Times New Roman" w:hAnsi="Times New Roman" w:cs="Times New Roman"/>
          <w:spacing w:val="80"/>
          <w:sz w:val="24"/>
          <w:szCs w:val="24"/>
        </w:rPr>
        <w:t xml:space="preserve"> </w:t>
      </w:r>
      <w:r w:rsidRPr="00C65779">
        <w:rPr>
          <w:rFonts w:ascii="Times New Roman" w:hAnsi="Times New Roman" w:cs="Times New Roman"/>
          <w:sz w:val="24"/>
          <w:szCs w:val="24"/>
        </w:rPr>
        <w:t>в</w:t>
      </w:r>
      <w:r w:rsidRPr="00C65779">
        <w:rPr>
          <w:rFonts w:ascii="Times New Roman" w:hAnsi="Times New Roman" w:cs="Times New Roman"/>
          <w:spacing w:val="80"/>
          <w:sz w:val="24"/>
          <w:szCs w:val="24"/>
        </w:rPr>
        <w:t xml:space="preserve"> </w:t>
      </w:r>
      <w:r w:rsidRPr="00C65779">
        <w:rPr>
          <w:rFonts w:ascii="Times New Roman" w:hAnsi="Times New Roman" w:cs="Times New Roman"/>
          <w:sz w:val="24"/>
          <w:szCs w:val="24"/>
        </w:rPr>
        <w:t>Учреждении,</w:t>
      </w:r>
      <w:r w:rsidRPr="00C65779">
        <w:rPr>
          <w:rFonts w:ascii="Times New Roman" w:hAnsi="Times New Roman" w:cs="Times New Roman"/>
          <w:spacing w:val="80"/>
          <w:sz w:val="24"/>
          <w:szCs w:val="24"/>
        </w:rPr>
        <w:t xml:space="preserve"> </w:t>
      </w:r>
      <w:r w:rsidRPr="00C65779">
        <w:rPr>
          <w:rFonts w:ascii="Times New Roman" w:hAnsi="Times New Roman" w:cs="Times New Roman"/>
          <w:sz w:val="24"/>
          <w:szCs w:val="24"/>
        </w:rPr>
        <w:t>но</w:t>
      </w:r>
      <w:r w:rsidRPr="00C65779">
        <w:rPr>
          <w:rFonts w:ascii="Times New Roman" w:hAnsi="Times New Roman" w:cs="Times New Roman"/>
          <w:spacing w:val="80"/>
          <w:sz w:val="24"/>
          <w:szCs w:val="24"/>
        </w:rPr>
        <w:t xml:space="preserve"> </w:t>
      </w:r>
      <w:r w:rsidRPr="00C65779">
        <w:rPr>
          <w:rFonts w:ascii="Times New Roman" w:hAnsi="Times New Roman" w:cs="Times New Roman"/>
          <w:sz w:val="24"/>
          <w:szCs w:val="24"/>
        </w:rPr>
        <w:t>не</w:t>
      </w:r>
      <w:r w:rsidRPr="00C65779">
        <w:rPr>
          <w:rFonts w:ascii="Times New Roman" w:hAnsi="Times New Roman" w:cs="Times New Roman"/>
          <w:spacing w:val="80"/>
          <w:sz w:val="24"/>
          <w:szCs w:val="24"/>
        </w:rPr>
        <w:t xml:space="preserve"> </w:t>
      </w:r>
      <w:r w:rsidRPr="00C65779">
        <w:rPr>
          <w:rFonts w:ascii="Times New Roman" w:hAnsi="Times New Roman" w:cs="Times New Roman"/>
          <w:sz w:val="24"/>
          <w:szCs w:val="24"/>
        </w:rPr>
        <w:t>более 12 рабочих дней. Дополнительный отпуск присоединяется к основному.</w:t>
      </w:r>
    </w:p>
    <w:p w:rsidR="00D62C3A" w:rsidRPr="00C65779" w:rsidRDefault="00D62C3A" w:rsidP="00A037CD">
      <w:pPr>
        <w:spacing w:after="0"/>
        <w:ind w:firstLine="709"/>
        <w:contextualSpacing/>
        <w:jc w:val="both"/>
        <w:rPr>
          <w:rFonts w:ascii="Times New Roman" w:eastAsia="Times New Roman" w:hAnsi="Times New Roman" w:cs="Times New Roman"/>
          <w:sz w:val="24"/>
          <w:szCs w:val="24"/>
        </w:rPr>
      </w:pPr>
      <w:r w:rsidRPr="009A5007">
        <w:rPr>
          <w:rFonts w:ascii="Times New Roman" w:hAnsi="Times New Roman" w:cs="Times New Roman"/>
          <w:sz w:val="24"/>
          <w:szCs w:val="24"/>
          <w:highlight w:val="yellow"/>
        </w:rPr>
        <w:t>3.1.2</w:t>
      </w:r>
      <w:r w:rsidR="009A5007" w:rsidRPr="009A5007">
        <w:rPr>
          <w:rFonts w:ascii="Times New Roman" w:hAnsi="Times New Roman" w:cs="Times New Roman"/>
          <w:sz w:val="24"/>
          <w:szCs w:val="24"/>
          <w:highlight w:val="yellow"/>
        </w:rPr>
        <w:t>7</w:t>
      </w:r>
      <w:r w:rsidRPr="009A5007">
        <w:rPr>
          <w:rFonts w:ascii="Times New Roman" w:hAnsi="Times New Roman" w:cs="Times New Roman"/>
          <w:sz w:val="24"/>
          <w:szCs w:val="24"/>
          <w:highlight w:val="yellow"/>
        </w:rPr>
        <w:t xml:space="preserve">. Предоставление </w:t>
      </w:r>
      <w:proofErr w:type="gramStart"/>
      <w:r w:rsidRPr="009A5007">
        <w:rPr>
          <w:rFonts w:ascii="Times New Roman" w:hAnsi="Times New Roman" w:cs="Times New Roman"/>
          <w:sz w:val="24"/>
          <w:szCs w:val="24"/>
          <w:highlight w:val="yellow"/>
        </w:rPr>
        <w:t>работникам  отпуска</w:t>
      </w:r>
      <w:proofErr w:type="gramEnd"/>
      <w:r w:rsidRPr="009A5007">
        <w:rPr>
          <w:rFonts w:ascii="Times New Roman" w:hAnsi="Times New Roman" w:cs="Times New Roman"/>
          <w:sz w:val="24"/>
          <w:szCs w:val="24"/>
          <w:highlight w:val="yellow"/>
        </w:rPr>
        <w:t xml:space="preserve"> по уходу за нетрудоспособными родителями до 3 месяцев с сохранением места работы.</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3.2.</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Выборный орган первичной профсоюзной организации обязуется:</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3.2.1.</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Осуществлять контроль за соблюдением работодателем требований трудового законодательства и иных нормативных правовых актов, содержащих нормы трудового права, соглашений, локальных нормативных актов, настоящего коллективного договора по вопросам рабочего времени и времени отдыха работников.</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3.2.2.</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Предоставлять работодателю мотивированное мнение о проектах локальных нормативных актов, регулирующих вопросы рабочего времени и времени отдыха работников, с соблюдением сроков и порядка, установленных статьёй 372 ТК РФ.</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3.2.3.</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Вносить работодателю представления об устранении выявленных нарушений трудового законодательства и иных нормативных правовых актов, содержащих нормы трудового права, соглашений, локальных нормативных актов, настоящего коллективного договора.</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3.2.4.</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Принимать участие в совершенствовании регулирования другой части педагогической работы учителей и других педагогических работников, поименованных в разделе II Особенностей режима рабочего времени и времени отдыха педагогических и иных работников организаций, осуществляющих образовательную деятельность, утверждённых приказом Минобрнауки России от 11 мая 2016 г. № 536.</w:t>
      </w:r>
    </w:p>
    <w:p w:rsidR="00A123D1" w:rsidRPr="00C65779" w:rsidRDefault="00A123D1" w:rsidP="00A037CD">
      <w:pPr>
        <w:spacing w:after="0"/>
        <w:ind w:firstLine="709"/>
        <w:contextualSpacing/>
        <w:jc w:val="center"/>
        <w:outlineLvl w:val="0"/>
        <w:rPr>
          <w:rFonts w:ascii="Times New Roman" w:eastAsia="Times New Roman" w:hAnsi="Times New Roman" w:cs="Times New Roman"/>
          <w:b/>
          <w:bCs/>
          <w:caps/>
          <w:sz w:val="24"/>
          <w:szCs w:val="24"/>
        </w:rPr>
      </w:pPr>
    </w:p>
    <w:p w:rsidR="007C2965" w:rsidRPr="00C65779" w:rsidRDefault="007C2965" w:rsidP="00A037CD">
      <w:pPr>
        <w:spacing w:after="0"/>
        <w:ind w:firstLine="709"/>
        <w:contextualSpacing/>
        <w:jc w:val="center"/>
        <w:outlineLvl w:val="0"/>
        <w:rPr>
          <w:rFonts w:ascii="Times New Roman" w:eastAsia="Times New Roman" w:hAnsi="Times New Roman" w:cs="Times New Roman"/>
          <w:b/>
          <w:bCs/>
          <w:caps/>
          <w:sz w:val="24"/>
          <w:szCs w:val="24"/>
        </w:rPr>
      </w:pPr>
    </w:p>
    <w:p w:rsidR="00A123D1" w:rsidRPr="00C65779" w:rsidRDefault="00A123D1" w:rsidP="00A037CD">
      <w:pPr>
        <w:spacing w:after="0"/>
        <w:ind w:firstLine="709"/>
        <w:contextualSpacing/>
        <w:jc w:val="center"/>
        <w:outlineLvl w:val="0"/>
        <w:rPr>
          <w:rFonts w:ascii="Times New Roman" w:eastAsia="Times New Roman" w:hAnsi="Times New Roman" w:cs="Times New Roman"/>
          <w:b/>
          <w:bCs/>
          <w:caps/>
          <w:sz w:val="24"/>
          <w:szCs w:val="24"/>
        </w:rPr>
      </w:pPr>
      <w:r w:rsidRPr="00C65779">
        <w:rPr>
          <w:rFonts w:ascii="Times New Roman" w:eastAsia="Times New Roman" w:hAnsi="Times New Roman" w:cs="Times New Roman"/>
          <w:b/>
          <w:bCs/>
          <w:caps/>
          <w:sz w:val="24"/>
          <w:szCs w:val="24"/>
          <w:lang w:val="en-US"/>
        </w:rPr>
        <w:t>IV</w:t>
      </w:r>
      <w:r w:rsidRPr="00C65779">
        <w:rPr>
          <w:rFonts w:ascii="Times New Roman" w:eastAsia="Times New Roman" w:hAnsi="Times New Roman" w:cs="Times New Roman"/>
          <w:b/>
          <w:bCs/>
          <w:caps/>
          <w:sz w:val="24"/>
          <w:szCs w:val="24"/>
        </w:rPr>
        <w:t>. Оплата и нормирование труда</w:t>
      </w:r>
    </w:p>
    <w:p w:rsidR="00A123D1" w:rsidRPr="00C65779" w:rsidRDefault="00A123D1" w:rsidP="00A037CD">
      <w:pPr>
        <w:spacing w:after="0"/>
        <w:ind w:firstLine="709"/>
        <w:contextualSpacing/>
        <w:jc w:val="center"/>
        <w:rPr>
          <w:rFonts w:ascii="Times New Roman" w:eastAsia="MS Mincho" w:hAnsi="Times New Roman" w:cs="Times New Roman"/>
          <w:sz w:val="24"/>
          <w:szCs w:val="24"/>
        </w:rPr>
      </w:pPr>
    </w:p>
    <w:p w:rsidR="00A123D1" w:rsidRPr="00C65779" w:rsidRDefault="00A123D1" w:rsidP="00A037CD">
      <w:pPr>
        <w:spacing w:after="0"/>
        <w:ind w:firstLine="709"/>
        <w:contextualSpacing/>
        <w:jc w:val="both"/>
        <w:rPr>
          <w:rFonts w:ascii="Times New Roman" w:eastAsia="MS Mincho" w:hAnsi="Times New Roman" w:cs="Times New Roman"/>
          <w:sz w:val="24"/>
          <w:szCs w:val="24"/>
        </w:rPr>
      </w:pPr>
      <w:r w:rsidRPr="00C65779">
        <w:rPr>
          <w:rFonts w:ascii="Times New Roman" w:eastAsia="MS Mincho" w:hAnsi="Times New Roman" w:cs="Times New Roman"/>
          <w:sz w:val="24"/>
          <w:szCs w:val="24"/>
        </w:rPr>
        <w:t>4.1.</w:t>
      </w:r>
      <w:r w:rsidRPr="00C65779">
        <w:rPr>
          <w:rFonts w:ascii="Times New Roman" w:eastAsia="Arial Unicode MS" w:hAnsi="Times New Roman" w:cs="Times New Roman"/>
          <w:color w:val="000000"/>
          <w:kern w:val="1"/>
          <w:sz w:val="24"/>
          <w:szCs w:val="24"/>
        </w:rPr>
        <w:t> </w:t>
      </w:r>
      <w:r w:rsidRPr="00C65779">
        <w:rPr>
          <w:rFonts w:ascii="Times New Roman" w:eastAsia="MS Mincho" w:hAnsi="Times New Roman" w:cs="Times New Roman"/>
          <w:sz w:val="24"/>
          <w:szCs w:val="24"/>
        </w:rPr>
        <w:t xml:space="preserve">Заработная плата выплачивается работникам за текущий месяц не реже чем каждые полмесяца (не позднее пятнадцати календарных дней со дня окончания периода, за который она начислена) в денежной форме. </w:t>
      </w:r>
    </w:p>
    <w:p w:rsidR="00A123D1" w:rsidRPr="00C65779" w:rsidRDefault="00A123D1" w:rsidP="00A037CD">
      <w:pPr>
        <w:spacing w:after="0"/>
        <w:ind w:firstLine="709"/>
        <w:contextualSpacing/>
        <w:jc w:val="both"/>
        <w:rPr>
          <w:rFonts w:ascii="Times New Roman" w:eastAsia="MS Mincho" w:hAnsi="Times New Roman" w:cs="Times New Roman"/>
          <w:i/>
          <w:iCs/>
          <w:sz w:val="24"/>
          <w:szCs w:val="24"/>
        </w:rPr>
      </w:pPr>
      <w:r w:rsidRPr="00C65779">
        <w:rPr>
          <w:rFonts w:ascii="Times New Roman" w:eastAsia="MS Mincho" w:hAnsi="Times New Roman" w:cs="Times New Roman"/>
          <w:sz w:val="24"/>
          <w:szCs w:val="24"/>
        </w:rPr>
        <w:t>4.1.1.</w:t>
      </w:r>
      <w:r w:rsidRPr="00C65779">
        <w:rPr>
          <w:rFonts w:ascii="Times New Roman" w:eastAsia="Arial Unicode MS" w:hAnsi="Times New Roman" w:cs="Times New Roman"/>
          <w:color w:val="000000"/>
          <w:kern w:val="1"/>
          <w:sz w:val="24"/>
          <w:szCs w:val="24"/>
        </w:rPr>
        <w:t> </w:t>
      </w:r>
      <w:r w:rsidRPr="00C65779">
        <w:rPr>
          <w:rFonts w:ascii="Times New Roman" w:eastAsia="MS Mincho" w:hAnsi="Times New Roman" w:cs="Times New Roman"/>
          <w:sz w:val="24"/>
          <w:szCs w:val="24"/>
        </w:rPr>
        <w:t>Днями выплаты заработн</w:t>
      </w:r>
      <w:r w:rsidR="00C07850" w:rsidRPr="00C65779">
        <w:rPr>
          <w:rFonts w:ascii="Times New Roman" w:eastAsia="MS Mincho" w:hAnsi="Times New Roman" w:cs="Times New Roman"/>
          <w:sz w:val="24"/>
          <w:szCs w:val="24"/>
        </w:rPr>
        <w:t>ой платы являются: 25</w:t>
      </w:r>
      <w:r w:rsidRPr="00C65779">
        <w:rPr>
          <w:rFonts w:ascii="Times New Roman" w:eastAsia="MS Mincho" w:hAnsi="Times New Roman" w:cs="Times New Roman"/>
          <w:iCs/>
          <w:sz w:val="24"/>
          <w:szCs w:val="24"/>
        </w:rPr>
        <w:t xml:space="preserve"> числа текущего месяца и 1</w:t>
      </w:r>
      <w:r w:rsidR="00C07850" w:rsidRPr="00C65779">
        <w:rPr>
          <w:rFonts w:ascii="Times New Roman" w:eastAsia="MS Mincho" w:hAnsi="Times New Roman" w:cs="Times New Roman"/>
          <w:iCs/>
          <w:sz w:val="24"/>
          <w:szCs w:val="24"/>
        </w:rPr>
        <w:t>0</w:t>
      </w:r>
      <w:r w:rsidRPr="00C65779">
        <w:rPr>
          <w:rFonts w:ascii="Times New Roman" w:eastAsia="MS Mincho" w:hAnsi="Times New Roman" w:cs="Times New Roman"/>
          <w:iCs/>
          <w:sz w:val="24"/>
          <w:szCs w:val="24"/>
        </w:rPr>
        <w:t xml:space="preserve"> числа следую</w:t>
      </w:r>
      <w:r w:rsidR="00C07850" w:rsidRPr="00C65779">
        <w:rPr>
          <w:rFonts w:ascii="Times New Roman" w:eastAsia="MS Mincho" w:hAnsi="Times New Roman" w:cs="Times New Roman"/>
          <w:iCs/>
          <w:sz w:val="24"/>
          <w:szCs w:val="24"/>
        </w:rPr>
        <w:t>щего месяца за предыдущий месяц</w:t>
      </w:r>
      <w:r w:rsidRPr="00C65779">
        <w:rPr>
          <w:rFonts w:ascii="Times New Roman" w:eastAsia="MS Mincho" w:hAnsi="Times New Roman" w:cs="Times New Roman"/>
          <w:i/>
          <w:iCs/>
          <w:sz w:val="24"/>
          <w:szCs w:val="24"/>
        </w:rPr>
        <w:t>.</w:t>
      </w:r>
    </w:p>
    <w:p w:rsidR="00A123D1" w:rsidRPr="00C65779" w:rsidRDefault="00A123D1" w:rsidP="00A037CD">
      <w:pPr>
        <w:spacing w:after="0"/>
        <w:ind w:firstLine="709"/>
        <w:contextualSpacing/>
        <w:jc w:val="both"/>
        <w:rPr>
          <w:rFonts w:ascii="Times New Roman" w:eastAsia="MS Mincho" w:hAnsi="Times New Roman" w:cs="Times New Roman"/>
          <w:sz w:val="24"/>
          <w:szCs w:val="24"/>
        </w:rPr>
      </w:pPr>
      <w:r w:rsidRPr="00C65779">
        <w:rPr>
          <w:rFonts w:ascii="Times New Roman" w:eastAsia="MS Mincho" w:hAnsi="Times New Roman" w:cs="Times New Roman"/>
          <w:sz w:val="24"/>
          <w:szCs w:val="24"/>
        </w:rPr>
        <w:t>При совпадении дня выплаты с выходным или нерабочим праздничным днём выплата заработной платы производится накануне этого дня.</w:t>
      </w:r>
    </w:p>
    <w:p w:rsidR="00A123D1" w:rsidRPr="00C65779" w:rsidRDefault="00A123D1" w:rsidP="00A037CD">
      <w:pPr>
        <w:spacing w:after="0"/>
        <w:ind w:firstLine="709"/>
        <w:contextualSpacing/>
        <w:jc w:val="both"/>
        <w:rPr>
          <w:rFonts w:ascii="Times New Roman" w:eastAsia="MS Mincho" w:hAnsi="Times New Roman" w:cs="Times New Roman"/>
          <w:sz w:val="24"/>
          <w:szCs w:val="24"/>
        </w:rPr>
      </w:pPr>
      <w:r w:rsidRPr="00C65779">
        <w:rPr>
          <w:rFonts w:ascii="Times New Roman" w:eastAsia="MS Mincho" w:hAnsi="Times New Roman" w:cs="Times New Roman"/>
          <w:sz w:val="24"/>
          <w:szCs w:val="24"/>
        </w:rPr>
        <w:t>4.1.2.</w:t>
      </w:r>
      <w:r w:rsidRPr="00C65779">
        <w:rPr>
          <w:rFonts w:ascii="Times New Roman" w:eastAsia="Arial Unicode MS" w:hAnsi="Times New Roman" w:cs="Times New Roman"/>
          <w:color w:val="000000"/>
          <w:kern w:val="1"/>
          <w:sz w:val="24"/>
          <w:szCs w:val="24"/>
        </w:rPr>
        <w:t> </w:t>
      </w:r>
      <w:r w:rsidRPr="00C65779">
        <w:rPr>
          <w:rFonts w:ascii="Times New Roman" w:eastAsia="MS Mincho" w:hAnsi="Times New Roman" w:cs="Times New Roman"/>
          <w:sz w:val="24"/>
          <w:szCs w:val="24"/>
        </w:rPr>
        <w:t>При выплате заработной платы работнику вручается расчётный листок, с указанием:</w:t>
      </w:r>
    </w:p>
    <w:p w:rsidR="00A123D1" w:rsidRPr="00C65779" w:rsidRDefault="00A123D1" w:rsidP="00A037CD">
      <w:pPr>
        <w:spacing w:after="0"/>
        <w:ind w:firstLine="709"/>
        <w:contextualSpacing/>
        <w:jc w:val="both"/>
        <w:rPr>
          <w:rFonts w:ascii="Times New Roman" w:eastAsia="MS Mincho" w:hAnsi="Times New Roman" w:cs="Times New Roman"/>
          <w:sz w:val="24"/>
          <w:szCs w:val="24"/>
        </w:rPr>
      </w:pPr>
      <w:r w:rsidRPr="00C65779">
        <w:rPr>
          <w:rFonts w:ascii="Times New Roman" w:eastAsia="MS Mincho"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MS Mincho" w:hAnsi="Times New Roman" w:cs="Times New Roman"/>
          <w:sz w:val="24"/>
          <w:szCs w:val="24"/>
        </w:rPr>
        <w:t>составных частей заработной платы, причитающейся ему за соответствующий период;</w:t>
      </w:r>
    </w:p>
    <w:p w:rsidR="00A123D1" w:rsidRPr="00C65779" w:rsidRDefault="00A123D1" w:rsidP="00A037CD">
      <w:pPr>
        <w:spacing w:after="0"/>
        <w:ind w:firstLine="709"/>
        <w:contextualSpacing/>
        <w:jc w:val="both"/>
        <w:rPr>
          <w:rFonts w:ascii="Times New Roman" w:eastAsia="Times New Roman" w:hAnsi="Times New Roman" w:cs="Times New Roman"/>
          <w:iCs/>
          <w:sz w:val="24"/>
          <w:szCs w:val="24"/>
        </w:rPr>
      </w:pPr>
      <w:r w:rsidRPr="00C65779">
        <w:rPr>
          <w:rFonts w:ascii="Times New Roman" w:eastAsia="MS Mincho"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MS Mincho" w:hAnsi="Times New Roman" w:cs="Times New Roman"/>
          <w:sz w:val="24"/>
          <w:szCs w:val="24"/>
        </w:rPr>
        <w:t>размеров иных сумм, начисленных работнику, в том числе денежной компенсации за нарушение работодателем</w:t>
      </w:r>
      <w:r w:rsidRPr="00C65779">
        <w:rPr>
          <w:rFonts w:ascii="Times New Roman" w:eastAsia="Times New Roman" w:hAnsi="Times New Roman" w:cs="Times New Roman"/>
          <w:iCs/>
          <w:sz w:val="24"/>
          <w:szCs w:val="24"/>
        </w:rPr>
        <w:t xml:space="preserve"> установленного срока соответственно выплаты заработной платы, оплаты отпуска, выплат при увольнении и (или) других выплат, причитающихся работнику;</w:t>
      </w:r>
    </w:p>
    <w:p w:rsidR="00A123D1" w:rsidRPr="00C65779" w:rsidRDefault="00E47CDE" w:rsidP="00E47CDE">
      <w:pPr>
        <w:autoSpaceDE w:val="0"/>
        <w:autoSpaceDN w:val="0"/>
        <w:adjustRightInd w:val="0"/>
        <w:spacing w:after="0"/>
        <w:contextualSpacing/>
        <w:jc w:val="both"/>
        <w:rPr>
          <w:rFonts w:ascii="Times New Roman" w:eastAsia="Times New Roman" w:hAnsi="Times New Roman" w:cs="Times New Roman"/>
          <w:iCs/>
          <w:sz w:val="24"/>
          <w:szCs w:val="24"/>
        </w:rPr>
      </w:pPr>
      <w:r w:rsidRPr="00C65779">
        <w:rPr>
          <w:rFonts w:ascii="Times New Roman" w:eastAsia="Times New Roman" w:hAnsi="Times New Roman" w:cs="Times New Roman"/>
          <w:iCs/>
          <w:sz w:val="24"/>
          <w:szCs w:val="24"/>
        </w:rPr>
        <w:t xml:space="preserve">            </w:t>
      </w:r>
      <w:r w:rsidR="00A123D1" w:rsidRPr="00C65779">
        <w:rPr>
          <w:rFonts w:ascii="Times New Roman" w:eastAsia="Times New Roman" w:hAnsi="Times New Roman" w:cs="Times New Roman"/>
          <w:iCs/>
          <w:sz w:val="24"/>
          <w:szCs w:val="24"/>
        </w:rPr>
        <w:t>-</w:t>
      </w:r>
      <w:r w:rsidR="00A123D1" w:rsidRPr="00C65779">
        <w:rPr>
          <w:rFonts w:ascii="Times New Roman" w:eastAsia="Arial Unicode MS" w:hAnsi="Times New Roman" w:cs="Times New Roman"/>
          <w:color w:val="000000"/>
          <w:kern w:val="1"/>
          <w:sz w:val="24"/>
          <w:szCs w:val="24"/>
        </w:rPr>
        <w:t> </w:t>
      </w:r>
      <w:r w:rsidR="00A123D1" w:rsidRPr="00C65779">
        <w:rPr>
          <w:rFonts w:ascii="Times New Roman" w:eastAsia="Times New Roman" w:hAnsi="Times New Roman" w:cs="Times New Roman"/>
          <w:iCs/>
          <w:sz w:val="24"/>
          <w:szCs w:val="24"/>
        </w:rPr>
        <w:t>размеров и оснований произведенных удержаний;</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iCs/>
          <w:sz w:val="24"/>
          <w:szCs w:val="24"/>
        </w:rPr>
      </w:pPr>
      <w:r w:rsidRPr="00C65779">
        <w:rPr>
          <w:rFonts w:ascii="Times New Roman" w:eastAsia="Times New Roman" w:hAnsi="Times New Roman" w:cs="Times New Roman"/>
          <w:iCs/>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iCs/>
          <w:sz w:val="24"/>
          <w:szCs w:val="24"/>
        </w:rPr>
        <w:t>общей денежной суммы, подлежащей выплате.</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 xml:space="preserve">4.1. </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 xml:space="preserve">Работник вправе заменить кредитную организацию (банк), в которую должна быть переведена заработная плата, сообщив в письменной форме работодателю об изменении реквизитов для перевода заработной платы не позднее чем за пятнадцать рабочих дней до дня выплаты заработной платы.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Расходы по перечислению заработной платы в кредитную организацию несет работодатель.</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MS Mincho" w:hAnsi="Times New Roman" w:cs="Times New Roman"/>
          <w:sz w:val="24"/>
          <w:szCs w:val="24"/>
        </w:rPr>
        <w:t>4.2.</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 xml:space="preserve">Оплата труда работников осуществляется в соответствии с законодательством Российской Федерации, субъекта Российской Федерации, соответствующего муниципального </w:t>
      </w:r>
      <w:r w:rsidRPr="00C65779">
        <w:rPr>
          <w:rFonts w:ascii="Times New Roman" w:eastAsia="Times New Roman" w:hAnsi="Times New Roman" w:cs="Times New Roman"/>
          <w:sz w:val="24"/>
          <w:szCs w:val="24"/>
        </w:rPr>
        <w:lastRenderedPageBreak/>
        <w:t xml:space="preserve">образования субъекта Российской Федерации, Положением об оплате труда работников муниципального общеобразовательного учреждения. </w:t>
      </w:r>
    </w:p>
    <w:p w:rsidR="00A123D1" w:rsidRPr="00C65779" w:rsidRDefault="00A123D1" w:rsidP="00A037CD">
      <w:pPr>
        <w:autoSpaceDE w:val="0"/>
        <w:autoSpaceDN w:val="0"/>
        <w:adjustRightInd w:val="0"/>
        <w:spacing w:after="0"/>
        <w:ind w:firstLine="709"/>
        <w:contextualSpacing/>
        <w:jc w:val="both"/>
        <w:rPr>
          <w:rFonts w:ascii="Times New Roman" w:eastAsia="MS Mincho" w:hAnsi="Times New Roman" w:cs="Times New Roman"/>
          <w:sz w:val="24"/>
          <w:szCs w:val="24"/>
        </w:rPr>
      </w:pPr>
      <w:r w:rsidRPr="00C65779">
        <w:rPr>
          <w:rFonts w:ascii="Times New Roman" w:eastAsia="MS Mincho" w:hAnsi="Times New Roman" w:cs="Times New Roman"/>
          <w:sz w:val="24"/>
          <w:szCs w:val="24"/>
        </w:rPr>
        <w:t>При регулировании вопросов оплаты и нормирования труда стороны исходят из того, что заработная плата исчисляется в соответствии с трудовым законодательством и включает в себя:</w:t>
      </w:r>
    </w:p>
    <w:p w:rsidR="00A123D1" w:rsidRPr="00C65779" w:rsidRDefault="00A123D1" w:rsidP="00A037CD">
      <w:pPr>
        <w:autoSpaceDE w:val="0"/>
        <w:autoSpaceDN w:val="0"/>
        <w:adjustRightInd w:val="0"/>
        <w:spacing w:after="0"/>
        <w:ind w:firstLine="709"/>
        <w:contextualSpacing/>
        <w:jc w:val="both"/>
        <w:rPr>
          <w:rFonts w:ascii="Times New Roman" w:eastAsia="MS Mincho" w:hAnsi="Times New Roman" w:cs="Times New Roman"/>
          <w:sz w:val="24"/>
          <w:szCs w:val="24"/>
        </w:rPr>
      </w:pPr>
      <w:r w:rsidRPr="00C65779">
        <w:rPr>
          <w:rFonts w:ascii="Times New Roman" w:eastAsia="MS Mincho"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MS Mincho" w:hAnsi="Times New Roman" w:cs="Times New Roman"/>
          <w:sz w:val="24"/>
          <w:szCs w:val="24"/>
        </w:rPr>
        <w:t>размер ставки заработной платы в месяц, являющийся фиксированным размером оплаты труда педагогических работников(учителя, педагоги дополнительного образования, воспитатели и др.), для которых установлены нормы часов педагогической работы в неделю за ставку заработной платы, а также заработную плату за фактический объём учебной нагрузки(педагогической работы)без учёта компенсационных, стимулирующих и социальных выплат;</w:t>
      </w:r>
    </w:p>
    <w:p w:rsidR="00A123D1" w:rsidRPr="00C65779" w:rsidRDefault="00A123D1" w:rsidP="00A037CD">
      <w:pPr>
        <w:autoSpaceDE w:val="0"/>
        <w:autoSpaceDN w:val="0"/>
        <w:adjustRightInd w:val="0"/>
        <w:spacing w:after="0"/>
        <w:ind w:firstLine="709"/>
        <w:contextualSpacing/>
        <w:jc w:val="both"/>
        <w:rPr>
          <w:rFonts w:ascii="Times New Roman" w:eastAsia="MS Mincho" w:hAnsi="Times New Roman" w:cs="Times New Roman"/>
          <w:sz w:val="24"/>
          <w:szCs w:val="24"/>
        </w:rPr>
      </w:pPr>
      <w:r w:rsidRPr="00C65779">
        <w:rPr>
          <w:rFonts w:ascii="Times New Roman" w:eastAsia="MS Mincho"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MS Mincho" w:hAnsi="Times New Roman" w:cs="Times New Roman"/>
          <w:sz w:val="24"/>
          <w:szCs w:val="24"/>
        </w:rPr>
        <w:t>размер оклада (должностного оклада), являющегося фиксированным размером оплаты труда работника за исполнение трудовых (должностных) обязанностей определённой сложности за календарный месяц без учёта компенсационных, стимулирующих и социальных выплат;</w:t>
      </w:r>
    </w:p>
    <w:p w:rsidR="00A123D1" w:rsidRPr="00C65779" w:rsidRDefault="00A123D1" w:rsidP="00A037CD">
      <w:pPr>
        <w:autoSpaceDE w:val="0"/>
        <w:autoSpaceDN w:val="0"/>
        <w:adjustRightInd w:val="0"/>
        <w:spacing w:after="0"/>
        <w:ind w:firstLine="709"/>
        <w:contextualSpacing/>
        <w:jc w:val="both"/>
        <w:rPr>
          <w:rFonts w:ascii="Times New Roman" w:eastAsia="MS Mincho" w:hAnsi="Times New Roman" w:cs="Times New Roman"/>
          <w:sz w:val="24"/>
          <w:szCs w:val="24"/>
        </w:rPr>
      </w:pPr>
      <w:r w:rsidRPr="00C65779">
        <w:rPr>
          <w:rFonts w:ascii="Times New Roman" w:eastAsia="MS Mincho"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MS Mincho" w:hAnsi="Times New Roman" w:cs="Times New Roman"/>
          <w:sz w:val="24"/>
          <w:szCs w:val="24"/>
        </w:rPr>
        <w:t>доплаты и надбавки компенсационного характера, в том числе за работу во вредных условиях труда; за работу в условиях, отклоняющихся от нормальных (</w:t>
      </w:r>
      <w:r w:rsidRPr="00C65779">
        <w:rPr>
          <w:rFonts w:ascii="Times New Roman" w:eastAsia="Times New Roman" w:hAnsi="Times New Roman" w:cs="Times New Roman"/>
          <w:sz w:val="24"/>
          <w:szCs w:val="24"/>
        </w:rPr>
        <w:t>при выполнении работ различной квалификации, совмещении профессий (должностей), сверхурочной работе, работе в ночное время, выходные и нерабочие праздничные дни и при выполнении работ в других условиях, отклоняющихся от нормальных);</w:t>
      </w:r>
      <w:r w:rsidRPr="00C65779">
        <w:rPr>
          <w:rFonts w:ascii="Times New Roman" w:eastAsia="MS Mincho" w:hAnsi="Times New Roman" w:cs="Times New Roman"/>
          <w:sz w:val="24"/>
          <w:szCs w:val="24"/>
        </w:rPr>
        <w:t xml:space="preserve"> иные выплаты компенсационного характера за работу, не входящую в должностные обязанности (классное руководство, проверка письменных работ, заведование учебным кабинетом и др.); выплаты стимулирующего характера;</w:t>
      </w:r>
    </w:p>
    <w:p w:rsidR="00A123D1" w:rsidRPr="00C65779" w:rsidRDefault="00A123D1" w:rsidP="00A037CD">
      <w:pPr>
        <w:autoSpaceDE w:val="0"/>
        <w:autoSpaceDN w:val="0"/>
        <w:adjustRightInd w:val="0"/>
        <w:spacing w:after="0"/>
        <w:ind w:firstLine="709"/>
        <w:contextualSpacing/>
        <w:jc w:val="both"/>
        <w:rPr>
          <w:rFonts w:ascii="Times New Roman" w:eastAsia="MS Mincho" w:hAnsi="Times New Roman" w:cs="Times New Roman"/>
          <w:sz w:val="24"/>
          <w:szCs w:val="24"/>
        </w:rPr>
      </w:pPr>
      <w:r w:rsidRPr="00C65779">
        <w:rPr>
          <w:rFonts w:ascii="Times New Roman" w:eastAsia="MS Mincho"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MS Mincho" w:hAnsi="Times New Roman" w:cs="Times New Roman"/>
          <w:sz w:val="24"/>
          <w:szCs w:val="24"/>
        </w:rPr>
        <w:t>выплаты стимулирующего характера (надбавки, премии и иные поощрительные выплаты).</w:t>
      </w:r>
    </w:p>
    <w:p w:rsidR="00A123D1" w:rsidRPr="00C65779" w:rsidRDefault="00A123D1" w:rsidP="00A037CD">
      <w:pPr>
        <w:spacing w:after="0"/>
        <w:ind w:firstLine="709"/>
        <w:contextualSpacing/>
        <w:jc w:val="both"/>
        <w:rPr>
          <w:rFonts w:ascii="Times New Roman" w:eastAsia="MS Mincho" w:hAnsi="Times New Roman" w:cs="Times New Roman"/>
          <w:sz w:val="24"/>
          <w:szCs w:val="24"/>
        </w:rPr>
      </w:pPr>
      <w:r w:rsidRPr="00C65779">
        <w:rPr>
          <w:rFonts w:ascii="Times New Roman" w:eastAsia="MS Mincho" w:hAnsi="Times New Roman" w:cs="Times New Roman"/>
          <w:sz w:val="24"/>
          <w:szCs w:val="24"/>
        </w:rPr>
        <w:t xml:space="preserve">4.3. Оплата труда работников за работу в ночное время (с 22 часов до 6 часов) производится в повышенном размере, но не ниже 35 процентов часовой тарифной ставки (части оклада (должностного оклада), рассчитанного за час работы) за каждый час работы в ночное время. </w:t>
      </w:r>
    </w:p>
    <w:p w:rsidR="00A123D1" w:rsidRPr="00C65779" w:rsidRDefault="00A123D1" w:rsidP="00A037CD">
      <w:pPr>
        <w:spacing w:after="0"/>
        <w:ind w:firstLine="709"/>
        <w:contextualSpacing/>
        <w:jc w:val="both"/>
        <w:rPr>
          <w:rFonts w:ascii="Times New Roman" w:eastAsia="Times New Roman" w:hAnsi="Times New Roman" w:cs="Times New Roman"/>
          <w:iCs/>
          <w:sz w:val="24"/>
          <w:szCs w:val="24"/>
        </w:rPr>
      </w:pPr>
      <w:r w:rsidRPr="00C65779">
        <w:rPr>
          <w:rFonts w:ascii="Times New Roman" w:eastAsia="MS Mincho" w:hAnsi="Times New Roman" w:cs="Times New Roman"/>
          <w:sz w:val="24"/>
          <w:szCs w:val="24"/>
        </w:rPr>
        <w:t>4.4.</w:t>
      </w:r>
      <w:r w:rsidRPr="00C65779">
        <w:rPr>
          <w:rFonts w:ascii="Times New Roman" w:eastAsia="Arial Unicode MS" w:hAnsi="Times New Roman" w:cs="Times New Roman"/>
          <w:color w:val="000000"/>
          <w:kern w:val="1"/>
          <w:sz w:val="24"/>
          <w:szCs w:val="24"/>
        </w:rPr>
        <w:t> </w:t>
      </w:r>
      <w:r w:rsidRPr="00C65779">
        <w:rPr>
          <w:rFonts w:ascii="Times New Roman" w:eastAsia="MS Mincho" w:hAnsi="Times New Roman" w:cs="Times New Roman"/>
          <w:sz w:val="24"/>
          <w:szCs w:val="24"/>
        </w:rPr>
        <w:t>В случае задержки выплаты заработной</w:t>
      </w:r>
      <w:r w:rsidRPr="00C65779">
        <w:rPr>
          <w:rFonts w:ascii="Times New Roman" w:eastAsia="Times New Roman" w:hAnsi="Times New Roman" w:cs="Times New Roman"/>
          <w:sz w:val="24"/>
          <w:szCs w:val="24"/>
        </w:rPr>
        <w:t xml:space="preserve"> платы на срок более пятнадцати дней или выплаты заработной платы не в полном объёме, работник имеет право приостановить работу на весь период до выплаты задержанной суммы, известив об этом работодателя в письменной форме. При этом он не может быть подвергнут дисциплинарному взысканию</w:t>
      </w:r>
      <w:r w:rsidRPr="00C65779">
        <w:rPr>
          <w:rFonts w:ascii="Times New Roman" w:eastAsia="Times New Roman" w:hAnsi="Times New Roman" w:cs="Times New Roman"/>
          <w:iCs/>
          <w:sz w:val="24"/>
          <w:szCs w:val="24"/>
        </w:rPr>
        <w:t>.</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4.5.</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Работодатель обязан возместить работнику, вынужденно приостановившему работу в связи с задержкой выплаты заработной платы на срок более пятнадцати дней, не полученный им заработок за весь период задержки, а также средний заработок за период приостановления им исполнения трудовых обязанностей.</w:t>
      </w:r>
    </w:p>
    <w:p w:rsidR="00A123D1" w:rsidRPr="00C65779" w:rsidRDefault="00A123D1" w:rsidP="00E47CDE">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4.6.</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При нарушении</w:t>
      </w:r>
      <w:r w:rsidRPr="00C65779">
        <w:rPr>
          <w:rFonts w:ascii="Times New Roman" w:eastAsia="MS Mincho" w:hAnsi="Times New Roman" w:cs="Times New Roman"/>
          <w:sz w:val="24"/>
          <w:szCs w:val="24"/>
        </w:rPr>
        <w:t xml:space="preserve"> установленного срока выплаты заработной платы, оплаты отпуска, выплат при увольнении и других выплат, причитающихся работнику, в том числе в случае приостановки работы, ему причитается денежная компенсация в размере </w:t>
      </w:r>
      <w:r w:rsidRPr="00C65779">
        <w:rPr>
          <w:rFonts w:ascii="Times New Roman" w:eastAsia="Times New Roman" w:hAnsi="Times New Roman" w:cs="Times New Roman"/>
          <w:sz w:val="24"/>
          <w:szCs w:val="24"/>
        </w:rPr>
        <w:t xml:space="preserve">не ниже одного процента от невыплаченных в срок сумм за каждый день задержки, начиная со следующего дня после установленного срока выплаты заработной платы по день фактического расчета включительно </w:t>
      </w:r>
      <w:r w:rsidRPr="00C65779">
        <w:rPr>
          <w:rFonts w:ascii="Times New Roman" w:eastAsia="MS Mincho" w:hAnsi="Times New Roman" w:cs="Times New Roman"/>
          <w:sz w:val="24"/>
          <w:szCs w:val="24"/>
        </w:rPr>
        <w:t>(</w:t>
      </w:r>
      <w:r w:rsidRPr="00C65779">
        <w:rPr>
          <w:rFonts w:ascii="Times New Roman" w:eastAsia="Times New Roman" w:hAnsi="Times New Roman" w:cs="Times New Roman"/>
          <w:sz w:val="24"/>
          <w:szCs w:val="24"/>
        </w:rPr>
        <w:t>размер выплачиваемой работнику денежной компенсации может быть повышен коллективным договором).</w:t>
      </w:r>
    </w:p>
    <w:p w:rsidR="00A123D1" w:rsidRPr="00C65779" w:rsidRDefault="00A123D1" w:rsidP="00A037CD">
      <w:pPr>
        <w:spacing w:after="0"/>
        <w:ind w:firstLine="709"/>
        <w:contextualSpacing/>
        <w:jc w:val="both"/>
        <w:rPr>
          <w:rFonts w:ascii="Times New Roman" w:eastAsia="MS Mincho" w:hAnsi="Times New Roman" w:cs="Times New Roman"/>
          <w:sz w:val="24"/>
          <w:szCs w:val="24"/>
        </w:rPr>
      </w:pPr>
      <w:r w:rsidRPr="00C65779">
        <w:rPr>
          <w:rFonts w:ascii="Times New Roman" w:eastAsia="MS Mincho" w:hAnsi="Times New Roman" w:cs="Times New Roman"/>
          <w:sz w:val="24"/>
          <w:szCs w:val="24"/>
        </w:rPr>
        <w:t>4.7.</w:t>
      </w:r>
      <w:r w:rsidRPr="00C65779">
        <w:rPr>
          <w:rFonts w:ascii="Times New Roman" w:eastAsia="Arial Unicode MS" w:hAnsi="Times New Roman" w:cs="Times New Roman"/>
          <w:color w:val="000000"/>
          <w:kern w:val="1"/>
          <w:sz w:val="24"/>
          <w:szCs w:val="24"/>
        </w:rPr>
        <w:t> </w:t>
      </w:r>
      <w:r w:rsidRPr="00C65779">
        <w:rPr>
          <w:rFonts w:ascii="Times New Roman" w:eastAsia="MS Mincho" w:hAnsi="Times New Roman" w:cs="Times New Roman"/>
          <w:sz w:val="24"/>
          <w:szCs w:val="24"/>
        </w:rPr>
        <w:t>В случаях, когда размер оплаты труда работника зависит от стажа, образования, квалификационной категории, государственных наград и (или) ведомственных знаков отличия, ученой степени, право на его изменение возникает в следующие сроки:</w:t>
      </w:r>
    </w:p>
    <w:p w:rsidR="00A123D1" w:rsidRPr="00C65779" w:rsidRDefault="00A123D1" w:rsidP="00A037CD">
      <w:pPr>
        <w:spacing w:after="0"/>
        <w:ind w:firstLine="709"/>
        <w:contextualSpacing/>
        <w:jc w:val="both"/>
        <w:rPr>
          <w:rFonts w:ascii="Times New Roman" w:eastAsia="MS Mincho" w:hAnsi="Times New Roman" w:cs="Times New Roman"/>
          <w:sz w:val="24"/>
          <w:szCs w:val="24"/>
        </w:rPr>
      </w:pPr>
      <w:r w:rsidRPr="00C65779">
        <w:rPr>
          <w:rFonts w:ascii="Times New Roman" w:eastAsia="MS Mincho"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MS Mincho" w:hAnsi="Times New Roman" w:cs="Times New Roman"/>
          <w:sz w:val="24"/>
          <w:szCs w:val="24"/>
        </w:rPr>
        <w:t>при установлении квалификационной категории – со дня вынесения решения аттестационной комиссией;</w:t>
      </w:r>
    </w:p>
    <w:p w:rsidR="00A123D1" w:rsidRPr="00C65779" w:rsidRDefault="00A123D1" w:rsidP="00A037CD">
      <w:pPr>
        <w:spacing w:after="0"/>
        <w:ind w:firstLine="709"/>
        <w:contextualSpacing/>
        <w:jc w:val="both"/>
        <w:rPr>
          <w:rFonts w:ascii="Times New Roman" w:eastAsia="MS Mincho" w:hAnsi="Times New Roman" w:cs="Times New Roman"/>
          <w:sz w:val="24"/>
          <w:szCs w:val="24"/>
        </w:rPr>
      </w:pPr>
      <w:r w:rsidRPr="00C65779">
        <w:rPr>
          <w:rFonts w:ascii="Times New Roman" w:eastAsia="MS Mincho"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MS Mincho" w:hAnsi="Times New Roman" w:cs="Times New Roman"/>
          <w:sz w:val="24"/>
          <w:szCs w:val="24"/>
        </w:rPr>
        <w:t>при увеличении стажа непрерывной работы, педагогической работы, выслуги лет - со дня достижения соответствующего стажа, если документы находятся в учреждении, или со дня представления документа о стаже, дающем право на соответствующие выплаты;</w:t>
      </w:r>
    </w:p>
    <w:p w:rsidR="00A123D1" w:rsidRPr="00C65779" w:rsidRDefault="00A123D1" w:rsidP="00A037CD">
      <w:pPr>
        <w:spacing w:after="0"/>
        <w:ind w:firstLine="709"/>
        <w:contextualSpacing/>
        <w:jc w:val="both"/>
        <w:rPr>
          <w:rFonts w:ascii="Times New Roman" w:eastAsia="MS Mincho" w:hAnsi="Times New Roman" w:cs="Times New Roman"/>
          <w:sz w:val="24"/>
          <w:szCs w:val="24"/>
        </w:rPr>
      </w:pPr>
      <w:r w:rsidRPr="00C65779">
        <w:rPr>
          <w:rFonts w:ascii="Times New Roman" w:eastAsia="MS Mincho" w:hAnsi="Times New Roman" w:cs="Times New Roman"/>
          <w:sz w:val="24"/>
          <w:szCs w:val="24"/>
        </w:rPr>
        <w:lastRenderedPageBreak/>
        <w:t>-</w:t>
      </w:r>
      <w:r w:rsidRPr="00C65779">
        <w:rPr>
          <w:rFonts w:ascii="Times New Roman" w:eastAsia="Arial Unicode MS" w:hAnsi="Times New Roman" w:cs="Times New Roman"/>
          <w:color w:val="000000"/>
          <w:kern w:val="1"/>
          <w:sz w:val="24"/>
          <w:szCs w:val="24"/>
        </w:rPr>
        <w:t> </w:t>
      </w:r>
      <w:r w:rsidRPr="00C65779">
        <w:rPr>
          <w:rFonts w:ascii="Times New Roman" w:eastAsia="MS Mincho" w:hAnsi="Times New Roman" w:cs="Times New Roman"/>
          <w:sz w:val="24"/>
          <w:szCs w:val="24"/>
        </w:rPr>
        <w:t>при получении образования или восстановлении документов об образовании - со дня представления соответствующего документа;</w:t>
      </w:r>
    </w:p>
    <w:p w:rsidR="00A123D1" w:rsidRPr="00C65779" w:rsidRDefault="00A123D1" w:rsidP="00A037CD">
      <w:pPr>
        <w:autoSpaceDE w:val="0"/>
        <w:autoSpaceDN w:val="0"/>
        <w:adjustRightInd w:val="0"/>
        <w:spacing w:after="0"/>
        <w:ind w:firstLine="709"/>
        <w:contextualSpacing/>
        <w:jc w:val="both"/>
        <w:rPr>
          <w:rFonts w:ascii="Times New Roman" w:eastAsia="MS Mincho" w:hAnsi="Times New Roman" w:cs="Times New Roman"/>
          <w:sz w:val="24"/>
          <w:szCs w:val="24"/>
        </w:rPr>
      </w:pPr>
      <w:r w:rsidRPr="00C65779">
        <w:rPr>
          <w:rFonts w:ascii="Times New Roman" w:eastAsia="MS Mincho"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MS Mincho" w:hAnsi="Times New Roman" w:cs="Times New Roman"/>
          <w:sz w:val="24"/>
          <w:szCs w:val="24"/>
        </w:rPr>
        <w:t>при присвоении почетного звания, награждении ведомственными знаками отличия - со дня награждения (присвоения);</w:t>
      </w:r>
    </w:p>
    <w:p w:rsidR="00A123D1" w:rsidRPr="00C65779" w:rsidRDefault="00A123D1" w:rsidP="00A037CD">
      <w:pPr>
        <w:autoSpaceDE w:val="0"/>
        <w:autoSpaceDN w:val="0"/>
        <w:adjustRightInd w:val="0"/>
        <w:spacing w:after="0"/>
        <w:ind w:firstLine="709"/>
        <w:contextualSpacing/>
        <w:jc w:val="both"/>
        <w:rPr>
          <w:rFonts w:ascii="Times New Roman" w:eastAsia="MS Mincho" w:hAnsi="Times New Roman" w:cs="Times New Roman"/>
          <w:sz w:val="24"/>
          <w:szCs w:val="24"/>
        </w:rPr>
      </w:pPr>
      <w:r w:rsidRPr="00C65779">
        <w:rPr>
          <w:rFonts w:ascii="Times New Roman" w:eastAsia="MS Mincho"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MS Mincho" w:hAnsi="Times New Roman" w:cs="Times New Roman"/>
          <w:sz w:val="24"/>
          <w:szCs w:val="24"/>
        </w:rPr>
        <w:t xml:space="preserve">при присуждении ученой степени доктора или кандидата наук – со дня принятия </w:t>
      </w:r>
      <w:r w:rsidRPr="00C65779">
        <w:rPr>
          <w:rFonts w:ascii="Times New Roman" w:eastAsia="Times New Roman" w:hAnsi="Times New Roman" w:cs="Times New Roman"/>
          <w:bCs/>
          <w:iCs/>
          <w:sz w:val="24"/>
          <w:szCs w:val="24"/>
        </w:rPr>
        <w:t xml:space="preserve">Министерством науки и высшего образования Российской Федерации </w:t>
      </w:r>
      <w:r w:rsidRPr="00C65779">
        <w:rPr>
          <w:rFonts w:ascii="Times New Roman" w:eastAsia="MS Mincho" w:hAnsi="Times New Roman" w:cs="Times New Roman"/>
          <w:sz w:val="24"/>
          <w:szCs w:val="24"/>
        </w:rPr>
        <w:t>решения о выдаче соответствующего диплома;</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iCs/>
          <w:sz w:val="24"/>
          <w:szCs w:val="24"/>
        </w:rPr>
      </w:pPr>
      <w:r w:rsidRPr="00C65779">
        <w:rPr>
          <w:rFonts w:ascii="Times New Roman" w:eastAsia="Times New Roman" w:hAnsi="Times New Roman" w:cs="Times New Roman"/>
          <w:iCs/>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iCs/>
          <w:sz w:val="24"/>
          <w:szCs w:val="24"/>
        </w:rPr>
        <w:t>при награждении государственными наградами Российской Федерации, субъекта Российской Федерации – со дня принятия решения о награждении;</w:t>
      </w:r>
    </w:p>
    <w:p w:rsidR="00A123D1" w:rsidRPr="00C65779" w:rsidRDefault="00A123D1" w:rsidP="00A037CD">
      <w:pPr>
        <w:spacing w:after="0"/>
        <w:ind w:firstLine="709"/>
        <w:contextualSpacing/>
        <w:jc w:val="both"/>
        <w:rPr>
          <w:rFonts w:ascii="Times New Roman" w:eastAsia="Times New Roman" w:hAnsi="Times New Roman" w:cs="Times New Roman"/>
          <w:iCs/>
          <w:sz w:val="24"/>
          <w:szCs w:val="24"/>
        </w:rPr>
      </w:pPr>
      <w:r w:rsidRPr="00C65779">
        <w:rPr>
          <w:rFonts w:ascii="Times New Roman" w:eastAsia="Times New Roman" w:hAnsi="Times New Roman" w:cs="Times New Roman"/>
          <w:sz w:val="24"/>
          <w:szCs w:val="24"/>
        </w:rPr>
        <w:t>4.8.</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Педагогическим работникам, приступившим к трудовой деятельности в образовательной организации не позднее трех лет после окончания образовательной организации высшего или профессионального образования, выплачивается единовременное пособие.</w:t>
      </w:r>
    </w:p>
    <w:p w:rsidR="00A123D1" w:rsidRPr="00C65779" w:rsidRDefault="00A123D1" w:rsidP="00A037CD">
      <w:pPr>
        <w:spacing w:after="0"/>
        <w:ind w:firstLine="709"/>
        <w:contextualSpacing/>
        <w:jc w:val="both"/>
        <w:rPr>
          <w:rFonts w:ascii="Times New Roman" w:eastAsia="Times New Roman" w:hAnsi="Times New Roman" w:cs="Times New Roman"/>
          <w:color w:val="000000"/>
          <w:sz w:val="24"/>
          <w:szCs w:val="24"/>
        </w:rPr>
      </w:pPr>
      <w:r w:rsidRPr="00C65779">
        <w:rPr>
          <w:rFonts w:ascii="Times New Roman" w:eastAsia="Times New Roman" w:hAnsi="Times New Roman" w:cs="Times New Roman"/>
          <w:sz w:val="24"/>
          <w:szCs w:val="24"/>
        </w:rPr>
        <w:t>4.9.</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 xml:space="preserve">Работникам, награждённым государственными наградами Российской Федерации, наградами </w:t>
      </w:r>
      <w:r w:rsidRPr="00C65779">
        <w:rPr>
          <w:rFonts w:ascii="Times New Roman" w:eastAsia="Times New Roman" w:hAnsi="Times New Roman" w:cs="Times New Roman"/>
          <w:iCs/>
          <w:sz w:val="24"/>
          <w:szCs w:val="24"/>
        </w:rPr>
        <w:t xml:space="preserve">субъекта Российской Федерации </w:t>
      </w:r>
      <w:r w:rsidRPr="00C65779">
        <w:rPr>
          <w:rFonts w:ascii="Times New Roman" w:eastAsia="Times New Roman" w:hAnsi="Times New Roman" w:cs="Times New Roman"/>
          <w:sz w:val="24"/>
          <w:szCs w:val="24"/>
        </w:rPr>
        <w:t>выплачивается ежемесячная н</w:t>
      </w:r>
      <w:r w:rsidR="007F04C0" w:rsidRPr="00C65779">
        <w:rPr>
          <w:rFonts w:ascii="Times New Roman" w:eastAsia="Times New Roman" w:hAnsi="Times New Roman" w:cs="Times New Roman"/>
          <w:sz w:val="24"/>
          <w:szCs w:val="24"/>
        </w:rPr>
        <w:t>адбавка (доплата) в размере 500 рублей (Заслуженный учитель – в размере 3000 рублей).</w:t>
      </w:r>
    </w:p>
    <w:p w:rsidR="00A123D1" w:rsidRPr="00C65779" w:rsidRDefault="007F04C0"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4.10</w:t>
      </w:r>
      <w:r w:rsidR="00A123D1" w:rsidRPr="00C65779">
        <w:rPr>
          <w:rFonts w:ascii="Times New Roman" w:eastAsia="Times New Roman" w:hAnsi="Times New Roman" w:cs="Times New Roman"/>
          <w:sz w:val="24"/>
          <w:szCs w:val="24"/>
        </w:rPr>
        <w:t>.</w:t>
      </w:r>
      <w:r w:rsidR="00A123D1" w:rsidRPr="00C65779">
        <w:rPr>
          <w:rFonts w:ascii="Times New Roman" w:eastAsia="Arial Unicode MS" w:hAnsi="Times New Roman" w:cs="Times New Roman"/>
          <w:color w:val="000000"/>
          <w:kern w:val="1"/>
          <w:sz w:val="24"/>
          <w:szCs w:val="24"/>
        </w:rPr>
        <w:t> </w:t>
      </w:r>
      <w:r w:rsidR="00A123D1" w:rsidRPr="00C65779">
        <w:rPr>
          <w:rFonts w:ascii="Times New Roman" w:eastAsia="Times New Roman" w:hAnsi="Times New Roman" w:cs="Times New Roman"/>
          <w:sz w:val="24"/>
          <w:szCs w:val="24"/>
        </w:rPr>
        <w:t>Оплата труда работников, занятых на работах с вредными условиями труда, производится по результатам специальной оценки условий труда в повышенном размере по сравнению с размерами оплаты труда, установленными для различных видов работ с нормальными условиями труда, при этом минимальный размер повышения оплаты труда работникам, занятым на работах с вредными условиями труда в соответствии со статьёй</w:t>
      </w:r>
      <w:r w:rsidR="005135E0" w:rsidRPr="00C65779">
        <w:rPr>
          <w:rFonts w:ascii="Times New Roman" w:eastAsia="Times New Roman" w:hAnsi="Times New Roman" w:cs="Times New Roman"/>
          <w:sz w:val="24"/>
          <w:szCs w:val="24"/>
        </w:rPr>
        <w:t xml:space="preserve"> </w:t>
      </w:r>
      <w:r w:rsidR="00A123D1" w:rsidRPr="00C65779">
        <w:rPr>
          <w:rFonts w:ascii="Times New Roman" w:eastAsia="Times New Roman" w:hAnsi="Times New Roman" w:cs="Times New Roman"/>
          <w:sz w:val="24"/>
          <w:szCs w:val="24"/>
        </w:rPr>
        <w:t>147</w:t>
      </w:r>
      <w:r w:rsidR="005135E0" w:rsidRPr="00C65779">
        <w:rPr>
          <w:rFonts w:ascii="Times New Roman" w:eastAsia="Times New Roman" w:hAnsi="Times New Roman" w:cs="Times New Roman"/>
          <w:sz w:val="24"/>
          <w:szCs w:val="24"/>
        </w:rPr>
        <w:t xml:space="preserve"> </w:t>
      </w:r>
      <w:r w:rsidR="00A123D1" w:rsidRPr="00C65779">
        <w:rPr>
          <w:rFonts w:ascii="Times New Roman" w:eastAsia="Times New Roman" w:hAnsi="Times New Roman" w:cs="Times New Roman"/>
          <w:sz w:val="24"/>
          <w:szCs w:val="24"/>
        </w:rPr>
        <w:t>ТК РФ не может быть менее 4% тарифной ставки (оклада), установленной для различных видов работ с нормальными условиями труда.</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 xml:space="preserve">До проведения в установленном порядке специальной оценки условий труда работнику, выполняющему работу, включенную в Перечень работ с неблагоприятными условиями труда, утвержденный приказом </w:t>
      </w:r>
      <w:proofErr w:type="spellStart"/>
      <w:r w:rsidRPr="00C65779">
        <w:rPr>
          <w:rFonts w:ascii="Times New Roman" w:eastAsia="Times New Roman" w:hAnsi="Times New Roman" w:cs="Times New Roman"/>
          <w:sz w:val="24"/>
          <w:szCs w:val="24"/>
        </w:rPr>
        <w:t>Гособразования</w:t>
      </w:r>
      <w:proofErr w:type="spellEnd"/>
      <w:r w:rsidRPr="00C65779">
        <w:rPr>
          <w:rFonts w:ascii="Times New Roman" w:eastAsia="Times New Roman" w:hAnsi="Times New Roman" w:cs="Times New Roman"/>
          <w:sz w:val="24"/>
          <w:szCs w:val="24"/>
        </w:rPr>
        <w:t xml:space="preserve"> СССР от 20.08.1990 № 579,</w:t>
      </w:r>
      <w:r w:rsidR="005135E0" w:rsidRPr="00C65779">
        <w:rPr>
          <w:rFonts w:ascii="Times New Roman" w:eastAsia="Times New Roman" w:hAnsi="Times New Roman" w:cs="Times New Roman"/>
          <w:sz w:val="24"/>
          <w:szCs w:val="24"/>
        </w:rPr>
        <w:t xml:space="preserve"> </w:t>
      </w:r>
      <w:r w:rsidRPr="00C65779">
        <w:rPr>
          <w:rFonts w:ascii="Times New Roman" w:eastAsia="Times New Roman" w:hAnsi="Times New Roman" w:cs="Times New Roman"/>
          <w:bCs/>
          <w:sz w:val="24"/>
          <w:szCs w:val="24"/>
        </w:rPr>
        <w:t xml:space="preserve">на которых устанавливается доплата </w:t>
      </w:r>
      <w:r w:rsidRPr="00C65779">
        <w:rPr>
          <w:rFonts w:ascii="Times New Roman" w:eastAsia="Times New Roman" w:hAnsi="Times New Roman" w:cs="Times New Roman"/>
          <w:sz w:val="24"/>
          <w:szCs w:val="24"/>
        </w:rPr>
        <w:t>до 12% к ставкам заработной платы, работодатель осуществляет оплату труда в повышенном размере.</w:t>
      </w:r>
    </w:p>
    <w:p w:rsidR="00A123D1" w:rsidRPr="00C65779" w:rsidRDefault="007F04C0" w:rsidP="00A037CD">
      <w:pPr>
        <w:widowControl w:val="0"/>
        <w:shd w:val="clear" w:color="auto" w:fill="FFFFFF"/>
        <w:spacing w:after="0"/>
        <w:ind w:firstLine="709"/>
        <w:contextualSpacing/>
        <w:jc w:val="both"/>
        <w:rPr>
          <w:rFonts w:ascii="Times New Roman" w:eastAsia="Times New Roman" w:hAnsi="Times New Roman" w:cs="Times New Roman"/>
          <w:iCs/>
          <w:sz w:val="24"/>
          <w:szCs w:val="24"/>
        </w:rPr>
      </w:pPr>
      <w:r w:rsidRPr="00C65779">
        <w:rPr>
          <w:rFonts w:ascii="Times New Roman" w:eastAsia="Times New Roman" w:hAnsi="Times New Roman" w:cs="Times New Roman"/>
          <w:sz w:val="24"/>
          <w:szCs w:val="24"/>
        </w:rPr>
        <w:t>4.11</w:t>
      </w:r>
      <w:r w:rsidR="00A123D1" w:rsidRPr="00C65779">
        <w:rPr>
          <w:rFonts w:ascii="Times New Roman" w:eastAsia="Times New Roman" w:hAnsi="Times New Roman" w:cs="Times New Roman"/>
          <w:sz w:val="24"/>
          <w:szCs w:val="24"/>
        </w:rPr>
        <w:t>.</w:t>
      </w:r>
      <w:r w:rsidR="00A123D1" w:rsidRPr="00C65779">
        <w:rPr>
          <w:rFonts w:ascii="Times New Roman" w:eastAsia="Arial Unicode MS" w:hAnsi="Times New Roman" w:cs="Times New Roman"/>
          <w:b/>
          <w:color w:val="000000"/>
          <w:kern w:val="1"/>
          <w:sz w:val="24"/>
          <w:szCs w:val="24"/>
        </w:rPr>
        <w:t> </w:t>
      </w:r>
      <w:r w:rsidR="00A123D1" w:rsidRPr="00C65779">
        <w:rPr>
          <w:rFonts w:ascii="Times New Roman" w:eastAsia="Times New Roman" w:hAnsi="Times New Roman" w:cs="Times New Roman"/>
          <w:sz w:val="24"/>
          <w:szCs w:val="24"/>
        </w:rPr>
        <w:t xml:space="preserve">На установление работникам выплат стимулирующего характера </w:t>
      </w:r>
      <w:proofErr w:type="gramStart"/>
      <w:r w:rsidR="00A123D1" w:rsidRPr="00C65779">
        <w:rPr>
          <w:rFonts w:ascii="Times New Roman" w:eastAsia="Times New Roman" w:hAnsi="Times New Roman" w:cs="Times New Roman"/>
          <w:sz w:val="24"/>
          <w:szCs w:val="24"/>
        </w:rPr>
        <w:t xml:space="preserve">направляется </w:t>
      </w:r>
      <w:r w:rsidR="00243321" w:rsidRPr="00C65779">
        <w:rPr>
          <w:rFonts w:ascii="Times New Roman" w:eastAsia="Times New Roman" w:hAnsi="Times New Roman" w:cs="Times New Roman"/>
          <w:sz w:val="24"/>
          <w:szCs w:val="24"/>
        </w:rPr>
        <w:t xml:space="preserve"> 30</w:t>
      </w:r>
      <w:proofErr w:type="gramEnd"/>
      <w:r w:rsidR="00A123D1" w:rsidRPr="00C65779">
        <w:rPr>
          <w:rFonts w:ascii="Times New Roman" w:eastAsia="Times New Roman" w:hAnsi="Times New Roman" w:cs="Times New Roman"/>
          <w:sz w:val="24"/>
          <w:szCs w:val="24"/>
        </w:rPr>
        <w:t>% средств фонда заработной платы:</w:t>
      </w:r>
    </w:p>
    <w:p w:rsidR="00A123D1" w:rsidRPr="00C65779" w:rsidRDefault="00A123D1" w:rsidP="00A037CD">
      <w:pPr>
        <w:widowControl w:val="0"/>
        <w:shd w:val="clear" w:color="auto" w:fill="FFFFFF"/>
        <w:spacing w:after="0"/>
        <w:ind w:firstLine="709"/>
        <w:contextualSpacing/>
        <w:jc w:val="both"/>
        <w:rPr>
          <w:rFonts w:ascii="Times New Roman" w:eastAsia="Times New Roman" w:hAnsi="Times New Roman" w:cs="Times New Roman"/>
          <w:i/>
          <w:sz w:val="24"/>
          <w:szCs w:val="24"/>
        </w:rPr>
      </w:pPr>
      <w:r w:rsidRPr="00C65779">
        <w:rPr>
          <w:rFonts w:ascii="Times New Roman" w:eastAsia="Times New Roman" w:hAnsi="Times New Roman" w:cs="Times New Roman"/>
          <w:sz w:val="24"/>
          <w:szCs w:val="24"/>
        </w:rPr>
        <w:t>4.12.1.</w:t>
      </w:r>
      <w:r w:rsidRPr="00C65779">
        <w:rPr>
          <w:rFonts w:ascii="Times New Roman" w:eastAsia="Arial Unicode MS" w:hAnsi="Times New Roman" w:cs="Times New Roman"/>
          <w:b/>
          <w:color w:val="000000"/>
          <w:kern w:val="1"/>
          <w:sz w:val="24"/>
          <w:szCs w:val="24"/>
        </w:rPr>
        <w:t> </w:t>
      </w:r>
      <w:r w:rsidRPr="00C65779">
        <w:rPr>
          <w:rFonts w:ascii="Times New Roman" w:eastAsia="Times New Roman" w:hAnsi="Times New Roman" w:cs="Times New Roman"/>
          <w:sz w:val="24"/>
          <w:szCs w:val="24"/>
        </w:rPr>
        <w:t>На выплаты стимулирующего характера руководителю образовательной</w:t>
      </w:r>
      <w:r w:rsidR="00243321" w:rsidRPr="00C65779">
        <w:rPr>
          <w:rFonts w:ascii="Times New Roman" w:eastAsia="Times New Roman" w:hAnsi="Times New Roman" w:cs="Times New Roman"/>
          <w:sz w:val="24"/>
          <w:szCs w:val="24"/>
        </w:rPr>
        <w:t xml:space="preserve"> организации, определить 5%</w:t>
      </w:r>
      <w:r w:rsidRPr="00C65779">
        <w:rPr>
          <w:rFonts w:ascii="Times New Roman" w:eastAsia="Times New Roman" w:hAnsi="Times New Roman" w:cs="Times New Roman"/>
          <w:sz w:val="24"/>
          <w:szCs w:val="24"/>
        </w:rPr>
        <w:t xml:space="preserve"> процент(</w:t>
      </w:r>
      <w:proofErr w:type="spellStart"/>
      <w:r w:rsidRPr="00C65779">
        <w:rPr>
          <w:rFonts w:ascii="Times New Roman" w:eastAsia="Times New Roman" w:hAnsi="Times New Roman" w:cs="Times New Roman"/>
          <w:sz w:val="24"/>
          <w:szCs w:val="24"/>
        </w:rPr>
        <w:t>ов</w:t>
      </w:r>
      <w:proofErr w:type="spellEnd"/>
      <w:r w:rsidRPr="00C65779">
        <w:rPr>
          <w:rFonts w:ascii="Times New Roman" w:eastAsia="Times New Roman" w:hAnsi="Times New Roman" w:cs="Times New Roman"/>
          <w:sz w:val="24"/>
          <w:szCs w:val="24"/>
        </w:rPr>
        <w:t>) из общего объёма средств, предназначенных в образовательной организации на выплаты стимулирующего характера</w:t>
      </w:r>
      <w:r w:rsidRPr="00C65779">
        <w:rPr>
          <w:rFonts w:ascii="Times New Roman" w:eastAsia="Times New Roman" w:hAnsi="Times New Roman" w:cs="Times New Roman"/>
          <w:i/>
          <w:sz w:val="24"/>
          <w:szCs w:val="24"/>
        </w:rPr>
        <w:t>.</w:t>
      </w:r>
    </w:p>
    <w:p w:rsidR="00A123D1" w:rsidRPr="00C65779" w:rsidRDefault="00A123D1" w:rsidP="00A037CD">
      <w:pPr>
        <w:widowControl w:val="0"/>
        <w:shd w:val="clear" w:color="auto" w:fill="FFFFFF"/>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4.12.2.</w:t>
      </w:r>
      <w:r w:rsidRPr="00C65779">
        <w:rPr>
          <w:rFonts w:ascii="Times New Roman" w:eastAsia="Arial Unicode MS" w:hAnsi="Times New Roman" w:cs="Times New Roman"/>
          <w:b/>
          <w:color w:val="000000"/>
          <w:kern w:val="1"/>
          <w:sz w:val="24"/>
          <w:szCs w:val="24"/>
        </w:rPr>
        <w:t> </w:t>
      </w:r>
      <w:r w:rsidRPr="00C65779">
        <w:rPr>
          <w:rFonts w:ascii="Times New Roman" w:eastAsia="Times New Roman" w:hAnsi="Times New Roman" w:cs="Times New Roman"/>
          <w:sz w:val="24"/>
          <w:szCs w:val="24"/>
        </w:rPr>
        <w:t>На выплаты стимулирующего характера заместителя</w:t>
      </w:r>
      <w:r w:rsidR="00243321" w:rsidRPr="00C65779">
        <w:rPr>
          <w:rFonts w:ascii="Times New Roman" w:eastAsia="Times New Roman" w:hAnsi="Times New Roman" w:cs="Times New Roman"/>
          <w:sz w:val="24"/>
          <w:szCs w:val="24"/>
        </w:rPr>
        <w:t>м руководителя определить 5%</w:t>
      </w:r>
      <w:r w:rsidRPr="00C65779">
        <w:rPr>
          <w:rFonts w:ascii="Times New Roman" w:eastAsia="Times New Roman" w:hAnsi="Times New Roman" w:cs="Times New Roman"/>
          <w:sz w:val="24"/>
          <w:szCs w:val="24"/>
        </w:rPr>
        <w:t xml:space="preserve"> процент(</w:t>
      </w:r>
      <w:proofErr w:type="spellStart"/>
      <w:r w:rsidRPr="00C65779">
        <w:rPr>
          <w:rFonts w:ascii="Times New Roman" w:eastAsia="Times New Roman" w:hAnsi="Times New Roman" w:cs="Times New Roman"/>
          <w:sz w:val="24"/>
          <w:szCs w:val="24"/>
        </w:rPr>
        <w:t>ов</w:t>
      </w:r>
      <w:proofErr w:type="spellEnd"/>
      <w:r w:rsidRPr="00C65779">
        <w:rPr>
          <w:rFonts w:ascii="Times New Roman" w:eastAsia="Times New Roman" w:hAnsi="Times New Roman" w:cs="Times New Roman"/>
          <w:sz w:val="24"/>
          <w:szCs w:val="24"/>
        </w:rPr>
        <w:t>) из общего объёма средств, предназначенных на выплаты стимулирующего характера.</w:t>
      </w:r>
    </w:p>
    <w:p w:rsidR="00A123D1" w:rsidRPr="00C65779" w:rsidRDefault="00A123D1" w:rsidP="00E47CDE">
      <w:pPr>
        <w:spacing w:after="0"/>
        <w:ind w:firstLine="709"/>
        <w:contextualSpacing/>
        <w:jc w:val="both"/>
        <w:rPr>
          <w:rFonts w:ascii="Times New Roman" w:eastAsia="Times New Roman" w:hAnsi="Times New Roman" w:cs="Times New Roman"/>
          <w:iCs/>
          <w:sz w:val="24"/>
          <w:szCs w:val="24"/>
        </w:rPr>
      </w:pPr>
      <w:r w:rsidRPr="00C65779">
        <w:rPr>
          <w:rFonts w:ascii="Times New Roman" w:eastAsia="Times New Roman" w:hAnsi="Times New Roman" w:cs="Times New Roman"/>
          <w:sz w:val="24"/>
          <w:szCs w:val="24"/>
        </w:rPr>
        <w:t>4.12.3.</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iCs/>
          <w:sz w:val="24"/>
          <w:szCs w:val="24"/>
        </w:rPr>
        <w:t>Учителям, другим педагогическим работникам, осуществляющим преподавательскую работу без занятия штатной должности помимо работы в основной должности на условиях дополнительного соглашения к трудовому договору (руководитель, заместители руководителя и другие работники образовательной организации), могут устанавливаться выплаты стимулирующего характера за достижения обучающимися высоких образовательных результатов, при занятии обучающимися призовых мест в конкурсных мероприятиях муниципального, регионального, всероссийского и международного уровней.</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4.13.</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Экономия средств фонда оплаты труда направляется на премирование, оказание материальной помощи работникам, что предусматривается локальными нормативными актами образовательной организации, принимаемыми по согласованию с выборным органом первичной профсоюзной организации.</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lastRenderedPageBreak/>
        <w:t>4.14.</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Наполняемость классов определяется исходя из расчёта соблюдения нормы площади на одного обучающегося, а также иных санитарно-эпидемиологических требований (СанПиН) к условиям и организации обучения в общеобразовательных организациях, в том числе с учётом:</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соблюдения требований к расстановке мебели в учебных помещениях, предусматривающего, что площадь учебных кабинетов принимается без учёта площади, необходимой для расстановки дополнительной мебели (шкафы, тумбы и другие) для хранения учебных пособий и оборудования, используемых в образовательном процессе, из расчета:</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не менее 2,5 м² на 1 обучающегося при фронтальных формах занятий;</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не менее 3,5 м² на 1 обучающегося при организации групповых форм работы и индивидуальных занятий;</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 xml:space="preserve">удалённости мест для занятий от </w:t>
      </w:r>
      <w:proofErr w:type="spellStart"/>
      <w:r w:rsidRPr="00C65779">
        <w:rPr>
          <w:rFonts w:ascii="Times New Roman" w:eastAsia="Times New Roman" w:hAnsi="Times New Roman" w:cs="Times New Roman"/>
          <w:sz w:val="24"/>
          <w:szCs w:val="24"/>
        </w:rPr>
        <w:t>светонесущей</w:t>
      </w:r>
      <w:proofErr w:type="spellEnd"/>
      <w:r w:rsidRPr="00C65779">
        <w:rPr>
          <w:rFonts w:ascii="Times New Roman" w:eastAsia="Times New Roman" w:hAnsi="Times New Roman" w:cs="Times New Roman"/>
          <w:sz w:val="24"/>
          <w:szCs w:val="24"/>
        </w:rPr>
        <w:t xml:space="preserve"> стены;</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 xml:space="preserve">требований к естественному и искусственному освещению. </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соблюдения требований расстояний между рядами, между рядом столов и наружной продольной стеной, от последних столов до стены (перегородки), противоположной классной доске, от демонстрационного стола до учебной доски, от первой парты до учебной доски, и других требований.</w:t>
      </w:r>
    </w:p>
    <w:p w:rsidR="00A123D1" w:rsidRPr="00C65779" w:rsidRDefault="00A123D1" w:rsidP="00A037CD">
      <w:pPr>
        <w:spacing w:after="0"/>
        <w:ind w:firstLine="709"/>
        <w:contextualSpacing/>
        <w:jc w:val="both"/>
        <w:rPr>
          <w:rFonts w:ascii="Times New Roman" w:eastAsia="Times New Roman" w:hAnsi="Times New Roman" w:cs="Times New Roman"/>
          <w:color w:val="000000"/>
          <w:sz w:val="24"/>
          <w:szCs w:val="24"/>
        </w:rPr>
      </w:pPr>
      <w:r w:rsidRPr="00C65779">
        <w:rPr>
          <w:rFonts w:ascii="Times New Roman" w:eastAsia="Times New Roman" w:hAnsi="Times New Roman" w:cs="Times New Roman"/>
          <w:sz w:val="24"/>
          <w:szCs w:val="24"/>
        </w:rPr>
        <w:t>4.15.</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color w:val="000000"/>
          <w:sz w:val="24"/>
          <w:szCs w:val="24"/>
        </w:rPr>
        <w:t>Учителям, ведущим учебные занятия по учебным предметам, по которым предусматривается деление класса на две подгр</w:t>
      </w:r>
      <w:r w:rsidR="0033722E" w:rsidRPr="00C65779">
        <w:rPr>
          <w:rFonts w:ascii="Times New Roman" w:eastAsia="Times New Roman" w:hAnsi="Times New Roman" w:cs="Times New Roman"/>
          <w:color w:val="000000"/>
          <w:sz w:val="24"/>
          <w:szCs w:val="24"/>
        </w:rPr>
        <w:t>уппы предусматривается доплата</w:t>
      </w:r>
      <w:r w:rsidRPr="00C65779">
        <w:rPr>
          <w:rFonts w:ascii="Times New Roman" w:eastAsia="Times New Roman" w:hAnsi="Times New Roman" w:cs="Times New Roman"/>
          <w:color w:val="000000"/>
          <w:sz w:val="24"/>
          <w:szCs w:val="24"/>
        </w:rPr>
        <w:t>.</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color w:val="000000"/>
          <w:spacing w:val="2"/>
          <w:sz w:val="24"/>
          <w:szCs w:val="24"/>
        </w:rPr>
        <w:t>4.16.</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color w:val="000000"/>
          <w:spacing w:val="2"/>
          <w:sz w:val="24"/>
          <w:szCs w:val="24"/>
        </w:rPr>
        <w:t xml:space="preserve">Оплата труда педагогических работников общеобразовательных организаций, в которых обучающиеся начального общего образования объединяются в классы-комплекты, осуществляется за фактическое количество часов, но не ниже количества часов, предусматриваемого учебным планом класса, входящего в класс-комплект с большим их количеством часов. При этом режим работы учителя регулируется правилами внутреннего трудового распорядка, учебными планами, графиками учебных занятий и расписанием занятий. При проведении уроков применяется скользящий график учебных занятий с обучающимися с целью создания условий для проведения раздельных занятий по ряду предметов (например, математика, русский язык и др.) с каждым классом раздельно. Порядок объединения обучающихся </w:t>
      </w:r>
      <w:r w:rsidR="00FC1FC7" w:rsidRPr="00C65779">
        <w:rPr>
          <w:rFonts w:ascii="Times New Roman" w:eastAsia="Times New Roman" w:hAnsi="Times New Roman" w:cs="Times New Roman"/>
          <w:color w:val="000000"/>
          <w:spacing w:val="2"/>
          <w:sz w:val="24"/>
          <w:szCs w:val="24"/>
        </w:rPr>
        <w:t xml:space="preserve">  </w:t>
      </w:r>
      <w:r w:rsidRPr="00C65779">
        <w:rPr>
          <w:rFonts w:ascii="Times New Roman" w:eastAsia="Times New Roman" w:hAnsi="Times New Roman" w:cs="Times New Roman"/>
          <w:color w:val="000000"/>
          <w:spacing w:val="2"/>
          <w:sz w:val="24"/>
          <w:szCs w:val="24"/>
          <w:lang w:val="en-US"/>
        </w:rPr>
        <w:t>I</w:t>
      </w:r>
      <w:r w:rsidRPr="00C65779">
        <w:rPr>
          <w:rFonts w:ascii="Times New Roman" w:eastAsia="Times New Roman" w:hAnsi="Times New Roman" w:cs="Times New Roman"/>
          <w:color w:val="000000"/>
          <w:spacing w:val="2"/>
          <w:sz w:val="24"/>
          <w:szCs w:val="24"/>
        </w:rPr>
        <w:t>-</w:t>
      </w:r>
      <w:r w:rsidRPr="00C65779">
        <w:rPr>
          <w:rFonts w:ascii="Times New Roman" w:eastAsia="Times New Roman" w:hAnsi="Times New Roman" w:cs="Times New Roman"/>
          <w:color w:val="000000"/>
          <w:spacing w:val="2"/>
          <w:sz w:val="24"/>
          <w:szCs w:val="24"/>
          <w:lang w:val="en-US"/>
        </w:rPr>
        <w:t>IV</w:t>
      </w:r>
      <w:r w:rsidRPr="00C65779">
        <w:rPr>
          <w:rFonts w:ascii="Times New Roman" w:eastAsia="Times New Roman" w:hAnsi="Times New Roman" w:cs="Times New Roman"/>
          <w:color w:val="000000"/>
          <w:spacing w:val="2"/>
          <w:sz w:val="24"/>
          <w:szCs w:val="24"/>
        </w:rPr>
        <w:t xml:space="preserve"> классов в классы-комплекты, их наполняемость не должна превышать наполняемость, предусмотренную СанПиН 2.4.2.2821-10. Создание классов-комплектов при проведении зан</w:t>
      </w:r>
      <w:r w:rsidR="00FC1FC7" w:rsidRPr="00C65779">
        <w:rPr>
          <w:rFonts w:ascii="Times New Roman" w:eastAsia="Times New Roman" w:hAnsi="Times New Roman" w:cs="Times New Roman"/>
          <w:color w:val="000000"/>
          <w:spacing w:val="2"/>
          <w:sz w:val="24"/>
          <w:szCs w:val="24"/>
        </w:rPr>
        <w:t xml:space="preserve">ятий с обучающимися 5 - 11 </w:t>
      </w:r>
      <w:r w:rsidRPr="00C65779">
        <w:rPr>
          <w:rFonts w:ascii="Times New Roman" w:eastAsia="Times New Roman" w:hAnsi="Times New Roman" w:cs="Times New Roman"/>
          <w:color w:val="000000"/>
          <w:spacing w:val="2"/>
          <w:sz w:val="24"/>
          <w:szCs w:val="24"/>
        </w:rPr>
        <w:t>классов не допускается.</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4.17.</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Оплата труда учителей, имеющих квалификационные категории, осуществляется с учётом квалификационной категории независимо от преподаваемых учебных предметов, курсов, дисциплин (модулей).</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bCs/>
          <w:iCs/>
          <w:sz w:val="24"/>
          <w:szCs w:val="24"/>
        </w:rPr>
        <w:t>Оплата труда педагогических работников с учётом имеющейся квалификационной категории за выполнение педагогической работы по должности с другим наименованием, по которой не установлена квалификационная категория может осуществляться в случаях, предусмотренных в отраслевых соглашениях, заключённых на федеральном и региональном уровнях, если по выполняемой работе совпадают профили работы (деятельности)</w:t>
      </w:r>
      <w:r w:rsidRPr="00C65779">
        <w:rPr>
          <w:rFonts w:ascii="Times New Roman" w:eastAsia="Times New Roman" w:hAnsi="Times New Roman" w:cs="Times New Roman"/>
          <w:sz w:val="24"/>
          <w:szCs w:val="24"/>
        </w:rPr>
        <w:t>.</w:t>
      </w:r>
    </w:p>
    <w:p w:rsidR="00A123D1" w:rsidRPr="00C65779" w:rsidRDefault="00E47CDE" w:rsidP="00E47CDE">
      <w:pPr>
        <w:spacing w:after="0"/>
        <w:contextualSpacing/>
        <w:jc w:val="both"/>
        <w:rPr>
          <w:rFonts w:ascii="Times New Roman" w:eastAsia="Times New Roman" w:hAnsi="Times New Roman" w:cs="Times New Roman"/>
          <w:bCs/>
          <w:iCs/>
          <w:sz w:val="24"/>
          <w:szCs w:val="24"/>
        </w:rPr>
      </w:pPr>
      <w:r w:rsidRPr="00C65779">
        <w:rPr>
          <w:rFonts w:ascii="Times New Roman" w:eastAsia="Times New Roman" w:hAnsi="Times New Roman" w:cs="Times New Roman"/>
          <w:bCs/>
          <w:iCs/>
          <w:sz w:val="24"/>
          <w:szCs w:val="24"/>
        </w:rPr>
        <w:t xml:space="preserve">            </w:t>
      </w:r>
      <w:r w:rsidR="00A123D1" w:rsidRPr="00C65779">
        <w:rPr>
          <w:rFonts w:ascii="Times New Roman" w:eastAsia="Times New Roman" w:hAnsi="Times New Roman" w:cs="Times New Roman"/>
          <w:bCs/>
          <w:iCs/>
          <w:sz w:val="24"/>
          <w:szCs w:val="24"/>
        </w:rPr>
        <w:t xml:space="preserve">За педагогическими работниками сохраняются условия оплаты труда с учётом имевшейся квалификационной категории по истечении срока действия квалификационной категории в следующих случаях: после выхода на работу из отпуска по уходу за ребёнком до достижения им возраста трех лет - на один год; до наступления права для назначения страховой пенсии по старости </w:t>
      </w:r>
      <w:r w:rsidR="0033722E" w:rsidRPr="00C65779">
        <w:rPr>
          <w:rFonts w:ascii="Times New Roman" w:eastAsia="Times New Roman" w:hAnsi="Times New Roman" w:cs="Times New Roman"/>
          <w:bCs/>
          <w:iCs/>
          <w:sz w:val="24"/>
          <w:szCs w:val="24"/>
        </w:rPr>
        <w:t>на</w:t>
      </w:r>
      <w:r w:rsidR="00A123D1" w:rsidRPr="00C65779">
        <w:rPr>
          <w:rFonts w:ascii="Times New Roman" w:eastAsia="Times New Roman" w:hAnsi="Times New Roman" w:cs="Times New Roman"/>
          <w:bCs/>
          <w:iCs/>
          <w:sz w:val="24"/>
          <w:szCs w:val="24"/>
        </w:rPr>
        <w:t xml:space="preserve"> один год; по окончании длительной болез</w:t>
      </w:r>
      <w:r w:rsidR="0033722E" w:rsidRPr="00C65779">
        <w:rPr>
          <w:rFonts w:ascii="Times New Roman" w:eastAsia="Times New Roman" w:hAnsi="Times New Roman" w:cs="Times New Roman"/>
          <w:bCs/>
          <w:iCs/>
          <w:sz w:val="24"/>
          <w:szCs w:val="24"/>
        </w:rPr>
        <w:t>ни</w:t>
      </w:r>
      <w:r w:rsidR="00A123D1" w:rsidRPr="00C65779">
        <w:rPr>
          <w:rFonts w:ascii="Times New Roman" w:eastAsia="Times New Roman" w:hAnsi="Times New Roman" w:cs="Times New Roman"/>
          <w:bCs/>
          <w:iCs/>
          <w:sz w:val="24"/>
          <w:szCs w:val="24"/>
        </w:rPr>
        <w:t xml:space="preserve"> на 6 месяцев;  по окончании длительного отпуска, предоставляемого до одного </w:t>
      </w:r>
      <w:r w:rsidR="0033722E" w:rsidRPr="00C65779">
        <w:rPr>
          <w:rFonts w:ascii="Times New Roman" w:eastAsia="Times New Roman" w:hAnsi="Times New Roman" w:cs="Times New Roman"/>
          <w:bCs/>
          <w:iCs/>
          <w:sz w:val="24"/>
          <w:szCs w:val="24"/>
        </w:rPr>
        <w:t xml:space="preserve">года </w:t>
      </w:r>
      <w:r w:rsidR="00A123D1" w:rsidRPr="00C65779">
        <w:rPr>
          <w:rFonts w:ascii="Times New Roman" w:eastAsia="Times New Roman" w:hAnsi="Times New Roman" w:cs="Times New Roman"/>
          <w:bCs/>
          <w:iCs/>
          <w:sz w:val="24"/>
          <w:szCs w:val="24"/>
        </w:rPr>
        <w:t xml:space="preserve"> на один год; в случае истечения срока действия квалификационной категории после подачи заявления в аттестационную комиссию - на период до принятия аттестационной комиссией решения об установлении (отказе в установлении) квалификационной категории.</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lastRenderedPageBreak/>
        <w:t>4.18.</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 xml:space="preserve">Выплата вознаграждения за классное руководство педагогическим работникам образовательной организации производится как в течение учебного года, так и в каникулярный период, не совпадающий с их отпуском. </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 xml:space="preserve">Выплата </w:t>
      </w:r>
      <w:r w:rsidRPr="00C65779">
        <w:rPr>
          <w:rFonts w:ascii="Times New Roman" w:eastAsia="MS Mincho" w:hAnsi="Times New Roman" w:cs="Times New Roman"/>
          <w:sz w:val="24"/>
          <w:szCs w:val="24"/>
        </w:rPr>
        <w:t>за работу, не входящую в должностные обязанности</w:t>
      </w:r>
      <w:r w:rsidRPr="00C65779">
        <w:rPr>
          <w:rFonts w:ascii="Times New Roman" w:eastAsia="Times New Roman" w:hAnsi="Times New Roman" w:cs="Times New Roman"/>
          <w:sz w:val="24"/>
          <w:szCs w:val="24"/>
        </w:rPr>
        <w:t>, но непосредственно связанную с образовательной деятельностью, выполняемая педагогическими работниками с их письменного согласия за дополнительную оплату</w:t>
      </w:r>
      <w:r w:rsidR="005135E0" w:rsidRPr="00C65779">
        <w:rPr>
          <w:rFonts w:ascii="Times New Roman" w:eastAsia="Times New Roman" w:hAnsi="Times New Roman" w:cs="Times New Roman"/>
          <w:sz w:val="24"/>
          <w:szCs w:val="24"/>
        </w:rPr>
        <w:t xml:space="preserve"> </w:t>
      </w:r>
      <w:r w:rsidRPr="00C65779">
        <w:rPr>
          <w:rFonts w:ascii="Times New Roman" w:eastAsia="Times New Roman" w:hAnsi="Times New Roman" w:cs="Times New Roman"/>
          <w:sz w:val="24"/>
          <w:szCs w:val="24"/>
        </w:rPr>
        <w:t xml:space="preserve">производится также и в каникулярный период, не совпадающий с их отпуском. </w:t>
      </w:r>
    </w:p>
    <w:p w:rsidR="006D5528" w:rsidRPr="00C65779" w:rsidRDefault="006D5528" w:rsidP="00A037CD">
      <w:pPr>
        <w:spacing w:after="0"/>
        <w:ind w:firstLine="709"/>
        <w:contextualSpacing/>
        <w:jc w:val="both"/>
        <w:rPr>
          <w:rFonts w:ascii="Times New Roman" w:hAnsi="Times New Roman" w:cs="Times New Roman"/>
          <w:spacing w:val="-6"/>
          <w:sz w:val="24"/>
          <w:szCs w:val="24"/>
        </w:rPr>
      </w:pPr>
      <w:r w:rsidRPr="00C65779">
        <w:rPr>
          <w:rFonts w:ascii="Times New Roman" w:hAnsi="Times New Roman" w:cs="Times New Roman"/>
          <w:spacing w:val="-6"/>
          <w:sz w:val="24"/>
          <w:szCs w:val="24"/>
        </w:rPr>
        <w:t>4.19. Обеспечить сохранение уровня доходов работников и осуществление выплаты в размере средней заработной платы работникам, принимающим участие в специальной военной операции на территории Украины посредством прохождения военной службы в Вооруженных силах Российской Федерации по контракту, по призыву по мобилизации или заключения контракта о добровольном содействии в выполнении задач, возложенных на Вооруженные силы Российской Федерации, на период прохождения военной службы или оказания ими добровольного содействия в выполнении задач, возложенных на Вооруженные силы Российской Федерации</w:t>
      </w:r>
      <w:r w:rsidR="000317E5" w:rsidRPr="00C65779">
        <w:rPr>
          <w:rFonts w:ascii="Times New Roman" w:hAnsi="Times New Roman" w:cs="Times New Roman"/>
          <w:spacing w:val="-6"/>
          <w:sz w:val="24"/>
          <w:szCs w:val="24"/>
        </w:rPr>
        <w:t>.</w:t>
      </w:r>
    </w:p>
    <w:p w:rsidR="000317E5" w:rsidRPr="00C65779" w:rsidRDefault="000317E5" w:rsidP="00A037CD">
      <w:pPr>
        <w:autoSpaceDE w:val="0"/>
        <w:autoSpaceDN w:val="0"/>
        <w:adjustRightInd w:val="0"/>
        <w:spacing w:after="0"/>
        <w:ind w:firstLine="709"/>
        <w:jc w:val="both"/>
        <w:rPr>
          <w:rFonts w:ascii="Times New Roman" w:hAnsi="Times New Roman" w:cs="Times New Roman"/>
          <w:spacing w:val="-6"/>
          <w:sz w:val="24"/>
          <w:szCs w:val="24"/>
        </w:rPr>
      </w:pPr>
      <w:r w:rsidRPr="00C65779">
        <w:rPr>
          <w:rFonts w:ascii="Times New Roman" w:hAnsi="Times New Roman" w:cs="Times New Roman"/>
          <w:sz w:val="24"/>
          <w:szCs w:val="24"/>
        </w:rPr>
        <w:t xml:space="preserve">4.20. </w:t>
      </w:r>
      <w:r w:rsidRPr="00C65779">
        <w:rPr>
          <w:rFonts w:ascii="Times New Roman" w:hAnsi="Times New Roman" w:cs="Times New Roman"/>
          <w:spacing w:val="-6"/>
          <w:sz w:val="24"/>
          <w:szCs w:val="24"/>
        </w:rPr>
        <w:t>Сохранить среднюю заработную плату работникам:</w:t>
      </w:r>
    </w:p>
    <w:p w:rsidR="000317E5" w:rsidRPr="00C65779" w:rsidRDefault="000317E5" w:rsidP="00A037CD">
      <w:pPr>
        <w:autoSpaceDE w:val="0"/>
        <w:autoSpaceDN w:val="0"/>
        <w:adjustRightInd w:val="0"/>
        <w:spacing w:after="0"/>
        <w:ind w:firstLine="709"/>
        <w:jc w:val="both"/>
        <w:rPr>
          <w:rFonts w:ascii="Times New Roman" w:hAnsi="Times New Roman" w:cs="Times New Roman"/>
          <w:sz w:val="24"/>
          <w:szCs w:val="24"/>
        </w:rPr>
      </w:pPr>
      <w:r w:rsidRPr="00C65779">
        <w:rPr>
          <w:rFonts w:ascii="Times New Roman" w:hAnsi="Times New Roman" w:cs="Times New Roman"/>
          <w:spacing w:val="-6"/>
          <w:sz w:val="24"/>
          <w:szCs w:val="24"/>
        </w:rPr>
        <w:t xml:space="preserve">- за время участия их в забастовке, проводимой в соответствии с действующим </w:t>
      </w:r>
      <w:proofErr w:type="gramStart"/>
      <w:r w:rsidRPr="00C65779">
        <w:rPr>
          <w:rFonts w:ascii="Times New Roman" w:hAnsi="Times New Roman" w:cs="Times New Roman"/>
          <w:spacing w:val="-6"/>
          <w:sz w:val="24"/>
          <w:szCs w:val="24"/>
        </w:rPr>
        <w:t xml:space="preserve">законодательством </w:t>
      </w:r>
      <w:r w:rsidRPr="00C65779">
        <w:rPr>
          <w:rFonts w:ascii="Times New Roman" w:hAnsi="Times New Roman" w:cs="Times New Roman"/>
          <w:sz w:val="24"/>
          <w:szCs w:val="24"/>
        </w:rPr>
        <w:t xml:space="preserve"> Российской</w:t>
      </w:r>
      <w:proofErr w:type="gramEnd"/>
      <w:r w:rsidRPr="00C65779">
        <w:rPr>
          <w:rFonts w:ascii="Times New Roman" w:hAnsi="Times New Roman" w:cs="Times New Roman"/>
          <w:sz w:val="24"/>
          <w:szCs w:val="24"/>
        </w:rPr>
        <w:t xml:space="preserve"> Федерации;</w:t>
      </w:r>
    </w:p>
    <w:p w:rsidR="000317E5" w:rsidRPr="00C65779" w:rsidRDefault="000317E5" w:rsidP="00A037CD">
      <w:pPr>
        <w:autoSpaceDE w:val="0"/>
        <w:autoSpaceDN w:val="0"/>
        <w:adjustRightInd w:val="0"/>
        <w:spacing w:after="0"/>
        <w:ind w:firstLine="709"/>
        <w:jc w:val="both"/>
        <w:rPr>
          <w:rFonts w:ascii="Times New Roman" w:hAnsi="Times New Roman" w:cs="Times New Roman"/>
          <w:sz w:val="24"/>
          <w:szCs w:val="24"/>
        </w:rPr>
      </w:pPr>
      <w:r w:rsidRPr="00C65779">
        <w:rPr>
          <w:rFonts w:ascii="Times New Roman" w:hAnsi="Times New Roman" w:cs="Times New Roman"/>
          <w:sz w:val="24"/>
          <w:szCs w:val="24"/>
        </w:rPr>
        <w:t>- за время вынужденного простоя, по причинам, не зависящим от Работодателя и Работника (капитальный ремонт, карантин и др.);</w:t>
      </w:r>
    </w:p>
    <w:p w:rsidR="000317E5" w:rsidRPr="00C65779" w:rsidRDefault="000317E5" w:rsidP="00A037CD">
      <w:pPr>
        <w:autoSpaceDE w:val="0"/>
        <w:autoSpaceDN w:val="0"/>
        <w:adjustRightInd w:val="0"/>
        <w:spacing w:after="0"/>
        <w:ind w:firstLine="709"/>
        <w:jc w:val="both"/>
        <w:rPr>
          <w:rFonts w:ascii="Times New Roman" w:hAnsi="Times New Roman" w:cs="Times New Roman"/>
          <w:sz w:val="24"/>
          <w:szCs w:val="24"/>
        </w:rPr>
      </w:pPr>
      <w:r w:rsidRPr="00C65779">
        <w:rPr>
          <w:rFonts w:ascii="Times New Roman" w:hAnsi="Times New Roman" w:cs="Times New Roman"/>
          <w:sz w:val="24"/>
          <w:szCs w:val="24"/>
        </w:rPr>
        <w:t>- за время приостановки работы по причине несвоевременной или неполной выплаты заработной платы в порядке, предусмотренном ст. 142 Трудового кодекса Российской Федерации.</w:t>
      </w:r>
    </w:p>
    <w:p w:rsidR="000317E5" w:rsidRPr="00C65779" w:rsidRDefault="000317E5" w:rsidP="00A037CD">
      <w:pPr>
        <w:spacing w:after="0"/>
        <w:ind w:firstLine="709"/>
        <w:contextualSpacing/>
        <w:jc w:val="both"/>
        <w:rPr>
          <w:rFonts w:ascii="Times New Roman" w:eastAsia="Times New Roman" w:hAnsi="Times New Roman" w:cs="Times New Roman"/>
          <w:sz w:val="24"/>
          <w:szCs w:val="24"/>
        </w:rPr>
      </w:pPr>
    </w:p>
    <w:p w:rsidR="00A123D1" w:rsidRPr="00C65779" w:rsidRDefault="00A123D1" w:rsidP="00A037CD">
      <w:pPr>
        <w:spacing w:after="0"/>
        <w:ind w:firstLine="709"/>
        <w:contextualSpacing/>
        <w:jc w:val="center"/>
        <w:outlineLvl w:val="0"/>
        <w:rPr>
          <w:rFonts w:ascii="Times New Roman" w:eastAsia="Times New Roman" w:hAnsi="Times New Roman" w:cs="Times New Roman"/>
          <w:b/>
          <w:bCs/>
          <w:caps/>
          <w:sz w:val="24"/>
          <w:szCs w:val="24"/>
        </w:rPr>
      </w:pPr>
    </w:p>
    <w:p w:rsidR="00A123D1" w:rsidRPr="00C65779" w:rsidRDefault="00A123D1" w:rsidP="00A037CD">
      <w:pPr>
        <w:spacing w:after="0"/>
        <w:ind w:firstLine="709"/>
        <w:contextualSpacing/>
        <w:jc w:val="center"/>
        <w:outlineLvl w:val="0"/>
        <w:rPr>
          <w:rFonts w:ascii="Times New Roman" w:eastAsia="Times New Roman" w:hAnsi="Times New Roman" w:cs="Times New Roman"/>
          <w:b/>
          <w:bCs/>
          <w:caps/>
          <w:sz w:val="24"/>
          <w:szCs w:val="24"/>
        </w:rPr>
      </w:pPr>
      <w:r w:rsidRPr="00C65779">
        <w:rPr>
          <w:rFonts w:ascii="Times New Roman" w:eastAsia="Times New Roman" w:hAnsi="Times New Roman" w:cs="Times New Roman"/>
          <w:b/>
          <w:bCs/>
          <w:caps/>
          <w:sz w:val="24"/>
          <w:szCs w:val="24"/>
          <w:lang w:val="en-US"/>
        </w:rPr>
        <w:t>V</w:t>
      </w:r>
      <w:r w:rsidRPr="00C65779">
        <w:rPr>
          <w:rFonts w:ascii="Times New Roman" w:eastAsia="Times New Roman" w:hAnsi="Times New Roman" w:cs="Times New Roman"/>
          <w:b/>
          <w:bCs/>
          <w:caps/>
          <w:sz w:val="24"/>
          <w:szCs w:val="24"/>
        </w:rPr>
        <w:t xml:space="preserve">. Социальные гарантии и меры социальной поддержки </w:t>
      </w:r>
    </w:p>
    <w:p w:rsidR="00A123D1" w:rsidRPr="00C65779" w:rsidRDefault="00A123D1" w:rsidP="00A037CD">
      <w:pPr>
        <w:spacing w:after="0"/>
        <w:ind w:firstLine="709"/>
        <w:contextualSpacing/>
        <w:jc w:val="center"/>
        <w:rPr>
          <w:rFonts w:ascii="Times New Roman" w:eastAsia="Times New Roman" w:hAnsi="Times New Roman" w:cs="Times New Roman"/>
          <w:b/>
          <w:bCs/>
          <w:sz w:val="24"/>
          <w:szCs w:val="24"/>
        </w:rPr>
      </w:pPr>
    </w:p>
    <w:p w:rsidR="00A123D1" w:rsidRPr="00C65779" w:rsidRDefault="00A123D1" w:rsidP="00A037CD">
      <w:pPr>
        <w:spacing w:after="0"/>
        <w:ind w:firstLine="709"/>
        <w:contextualSpacing/>
        <w:jc w:val="both"/>
        <w:rPr>
          <w:rFonts w:ascii="Times New Roman" w:eastAsia="Times New Roman" w:hAnsi="Times New Roman" w:cs="Times New Roman"/>
          <w:bCs/>
          <w:sz w:val="24"/>
          <w:szCs w:val="24"/>
        </w:rPr>
      </w:pPr>
      <w:r w:rsidRPr="00C65779">
        <w:rPr>
          <w:rFonts w:ascii="Times New Roman" w:eastAsia="Times New Roman" w:hAnsi="Times New Roman" w:cs="Times New Roman"/>
          <w:bCs/>
          <w:sz w:val="24"/>
          <w:szCs w:val="24"/>
        </w:rPr>
        <w:t>5.</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bCs/>
          <w:sz w:val="24"/>
          <w:szCs w:val="24"/>
        </w:rPr>
        <w:t>Стороны договорились о том, что:</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5.1.1.</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Ежегодно, по окончании финансового года, информировать работников, в том числе на общем собрании (конференции) работников, на заседаниях управляющего совета образовательной организации и выборного органа первичной профсоюзной организации, о расходовании бюджетных средств за прошедший год и о бюджетном финансировании на предстоящий финансовый год, а также об использовании средств, направляемых на социальные на социальные выплаты, материальную помощь работникам.</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5.1.2.</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 xml:space="preserve">Ежегодно, не позднее 1 декабря текущего года, обсуждать на заседаниях управляющего совета </w:t>
      </w:r>
      <w:r w:rsidRPr="00C65779">
        <w:rPr>
          <w:rFonts w:ascii="Times New Roman" w:eastAsia="Times New Roman" w:hAnsi="Times New Roman" w:cs="Times New Roman"/>
          <w:color w:val="000000"/>
          <w:sz w:val="24"/>
          <w:szCs w:val="24"/>
        </w:rPr>
        <w:t>образовательной организации</w:t>
      </w:r>
      <w:r w:rsidRPr="00C65779">
        <w:rPr>
          <w:rFonts w:ascii="Times New Roman" w:eastAsia="Times New Roman" w:hAnsi="Times New Roman" w:cs="Times New Roman"/>
          <w:sz w:val="24"/>
          <w:szCs w:val="24"/>
        </w:rPr>
        <w:t xml:space="preserve"> и выборного органа первичной профсоюзной организации принципы расходования средств на предстоящий год с учётом выделения средств на социальные выплаты, материальную помощь работникам, на оздоровление работников, на санаторно-курортное лечение и отдых работников, на реализацию программ негосударственного пенсионного обеспечения, дополнительное медицинское страхование и др.</w:t>
      </w:r>
    </w:p>
    <w:p w:rsidR="00A123D1" w:rsidRPr="00C65779" w:rsidRDefault="00E47CDE" w:rsidP="00E47CDE">
      <w:pPr>
        <w:autoSpaceDE w:val="0"/>
        <w:autoSpaceDN w:val="0"/>
        <w:adjustRightInd w:val="0"/>
        <w:spacing w:after="0"/>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 xml:space="preserve">           </w:t>
      </w:r>
      <w:r w:rsidR="00A123D1" w:rsidRPr="00C65779">
        <w:rPr>
          <w:rFonts w:ascii="Times New Roman" w:eastAsia="Times New Roman" w:hAnsi="Times New Roman" w:cs="Times New Roman"/>
          <w:sz w:val="24"/>
          <w:szCs w:val="24"/>
        </w:rPr>
        <w:t>5.1.3.</w:t>
      </w:r>
      <w:r w:rsidR="00A123D1" w:rsidRPr="00C65779">
        <w:rPr>
          <w:rFonts w:ascii="Times New Roman" w:eastAsia="Arial Unicode MS" w:hAnsi="Times New Roman" w:cs="Times New Roman"/>
          <w:color w:val="000000"/>
          <w:kern w:val="1"/>
          <w:sz w:val="24"/>
          <w:szCs w:val="24"/>
        </w:rPr>
        <w:t> </w:t>
      </w:r>
      <w:r w:rsidR="00A123D1" w:rsidRPr="00C65779">
        <w:rPr>
          <w:rFonts w:ascii="Times New Roman" w:eastAsia="Times New Roman" w:hAnsi="Times New Roman" w:cs="Times New Roman"/>
          <w:sz w:val="24"/>
          <w:szCs w:val="24"/>
        </w:rPr>
        <w:t xml:space="preserve">В целях обеспечения повышения уровня социальной защищённости работников </w:t>
      </w:r>
      <w:r w:rsidR="00A123D1" w:rsidRPr="00C65779">
        <w:rPr>
          <w:rFonts w:ascii="Times New Roman" w:eastAsia="Times New Roman" w:hAnsi="Times New Roman" w:cs="Times New Roman"/>
          <w:color w:val="000000"/>
          <w:sz w:val="24"/>
          <w:szCs w:val="24"/>
        </w:rPr>
        <w:t>образовательной организации</w:t>
      </w:r>
      <w:r w:rsidR="00A123D1" w:rsidRPr="00C65779">
        <w:rPr>
          <w:rFonts w:ascii="Times New Roman" w:eastAsia="Times New Roman" w:hAnsi="Times New Roman" w:cs="Times New Roman"/>
          <w:sz w:val="24"/>
          <w:szCs w:val="24"/>
        </w:rPr>
        <w:t xml:space="preserve">, а также формирования механизма их социальной поддержки совместно с выборным органом первичной профсоюзной организации разрабатывать и реализовывать систему мер по социальной поддержке работников </w:t>
      </w:r>
      <w:r w:rsidR="00A123D1" w:rsidRPr="00C65779">
        <w:rPr>
          <w:rFonts w:ascii="Times New Roman" w:eastAsia="Times New Roman" w:hAnsi="Times New Roman" w:cs="Times New Roman"/>
          <w:color w:val="000000"/>
          <w:sz w:val="24"/>
          <w:szCs w:val="24"/>
        </w:rPr>
        <w:t>образовательной организации</w:t>
      </w:r>
      <w:r w:rsidR="00A123D1" w:rsidRPr="00C65779">
        <w:rPr>
          <w:rFonts w:ascii="Times New Roman" w:eastAsia="Times New Roman" w:hAnsi="Times New Roman" w:cs="Times New Roman"/>
          <w:sz w:val="24"/>
          <w:szCs w:val="24"/>
        </w:rPr>
        <w:t xml:space="preserve">, в том числе по вопросам оказания материальной помощи; организации оздоровления; дополнительной поддержки педагогических работников, выходящих на пенсию по возрасту; поддержки молодых специалистов; предоставления работникам права пользования за счет средств </w:t>
      </w:r>
      <w:r w:rsidR="00A123D1" w:rsidRPr="00C65779">
        <w:rPr>
          <w:rFonts w:ascii="Times New Roman" w:eastAsia="Times New Roman" w:hAnsi="Times New Roman" w:cs="Times New Roman"/>
          <w:color w:val="000000"/>
          <w:sz w:val="24"/>
          <w:szCs w:val="24"/>
        </w:rPr>
        <w:t xml:space="preserve">образовательной организации </w:t>
      </w:r>
      <w:r w:rsidR="00A123D1" w:rsidRPr="00C65779">
        <w:rPr>
          <w:rFonts w:ascii="Times New Roman" w:eastAsia="Times New Roman" w:hAnsi="Times New Roman" w:cs="Times New Roman"/>
          <w:sz w:val="24"/>
          <w:szCs w:val="24"/>
        </w:rPr>
        <w:t xml:space="preserve">санаторно-курортным лечением, санаториями-профилакториями и спортивно-оздоровительными лагерями и т.д. </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bCs/>
          <w:sz w:val="24"/>
          <w:szCs w:val="24"/>
        </w:rPr>
        <w:lastRenderedPageBreak/>
        <w:t>5.2.</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Работодатель обязуется:</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5.2.1.</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Предоставлять гарантии и компенсации работникам во всех случаях, предусмотренных трудовым законодательством, а также соглашением, заключённым учредителем образовательной организации, и настоящим коллективным договором.</w:t>
      </w:r>
    </w:p>
    <w:p w:rsidR="00A123D1" w:rsidRPr="00C65779" w:rsidRDefault="00A123D1" w:rsidP="00A037CD">
      <w:pPr>
        <w:spacing w:after="0"/>
        <w:ind w:firstLine="709"/>
        <w:contextualSpacing/>
        <w:jc w:val="both"/>
        <w:rPr>
          <w:rFonts w:ascii="Times New Roman" w:eastAsia="Times New Roman" w:hAnsi="Times New Roman" w:cs="Times New Roman"/>
          <w:i/>
          <w:iCs/>
          <w:sz w:val="24"/>
          <w:szCs w:val="24"/>
        </w:rPr>
      </w:pPr>
      <w:r w:rsidRPr="00C65779">
        <w:rPr>
          <w:rFonts w:ascii="Times New Roman" w:eastAsia="Times New Roman" w:hAnsi="Times New Roman" w:cs="Times New Roman"/>
          <w:sz w:val="24"/>
          <w:szCs w:val="24"/>
        </w:rPr>
        <w:t>5.2.2.</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При рассмотрении вопроса о представлении работников образовательной организации к государственным и отраслевым наградам учитывать мнение выборного органа первичной профсоюзной организации</w:t>
      </w:r>
      <w:r w:rsidRPr="00C65779">
        <w:rPr>
          <w:rFonts w:ascii="Times New Roman" w:eastAsia="Times New Roman" w:hAnsi="Times New Roman" w:cs="Times New Roman"/>
          <w:i/>
          <w:iCs/>
          <w:sz w:val="24"/>
          <w:szCs w:val="24"/>
        </w:rPr>
        <w:t>.</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iCs/>
          <w:sz w:val="24"/>
          <w:szCs w:val="24"/>
        </w:rPr>
        <w:t>5.2.3.</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Предоставлять выборному органу первичной профсоюзной организации в установленном по согласованию с ним порядке бесплатно во внеучебное время спортивные залы, площадки и спортинвентарь для проведения спортивно-оздоровительных мероприятий с работниками образовательной организации.</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5.2.4.</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Проводить спортивную работу среди работников образовательной организации, оказывать им помощь в организации работы спортивных секций по различным видам спорта.</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5.2.5.</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 xml:space="preserve">Предоставлять выборному органу первичной профсоюзной организации в установленном по согласованию с ним порядке бесплатно актовые залы и другие приспособленные помещения для подготовки и проведения культурных и иных общественно значимых мероприятий для работников образовательной организации и членов их семей. </w:t>
      </w:r>
    </w:p>
    <w:p w:rsidR="00A123D1" w:rsidRPr="00C65779" w:rsidRDefault="00A123D1" w:rsidP="00A037CD">
      <w:pPr>
        <w:tabs>
          <w:tab w:val="left" w:pos="1620"/>
        </w:tabs>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5.2.6.</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Выплачивать единовременное пособие при увольнении по собственному желанию в связи с выходом либо в связи с приобретением права на досрочную страховую пенсию по старости.</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5.2.7.</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Ходатайствовать перед органом местного самоуправления о предоставлении жилья нуждающимся работникам и выделении ссуд на его приобретение (строительство).</w:t>
      </w:r>
    </w:p>
    <w:p w:rsidR="00A123D1" w:rsidRPr="00C65779" w:rsidRDefault="0033722E"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5.2.9</w:t>
      </w:r>
      <w:r w:rsidR="00A123D1" w:rsidRPr="00C65779">
        <w:rPr>
          <w:rFonts w:ascii="Times New Roman" w:eastAsia="Times New Roman" w:hAnsi="Times New Roman" w:cs="Times New Roman"/>
          <w:sz w:val="24"/>
          <w:szCs w:val="24"/>
        </w:rPr>
        <w:t>.</w:t>
      </w:r>
      <w:r w:rsidR="00A123D1" w:rsidRPr="00C65779">
        <w:rPr>
          <w:rFonts w:ascii="Times New Roman" w:eastAsia="Arial Unicode MS" w:hAnsi="Times New Roman" w:cs="Times New Roman"/>
          <w:color w:val="000000"/>
          <w:kern w:val="1"/>
          <w:sz w:val="24"/>
          <w:szCs w:val="24"/>
        </w:rPr>
        <w:t> </w:t>
      </w:r>
      <w:r w:rsidR="00A123D1" w:rsidRPr="00C65779">
        <w:rPr>
          <w:rFonts w:ascii="Times New Roman" w:eastAsia="Times New Roman" w:hAnsi="Times New Roman" w:cs="Times New Roman"/>
          <w:sz w:val="24"/>
          <w:szCs w:val="24"/>
        </w:rPr>
        <w:t>Оказывать работникам материальную помощь при рождении ребёнка.</w:t>
      </w:r>
    </w:p>
    <w:p w:rsidR="00C427FF" w:rsidRPr="00C65779" w:rsidRDefault="00C427FF" w:rsidP="00A037CD">
      <w:pPr>
        <w:spacing w:after="0"/>
        <w:ind w:firstLine="709"/>
        <w:contextualSpacing/>
        <w:jc w:val="both"/>
        <w:rPr>
          <w:rFonts w:ascii="Times New Roman" w:eastAsia="Times New Roman" w:hAnsi="Times New Roman" w:cs="Times New Roman"/>
          <w:sz w:val="24"/>
          <w:szCs w:val="24"/>
        </w:rPr>
      </w:pP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5.3.</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 xml:space="preserve">Выборный орган первичной профсоюзной организации обязуется: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5.3.1.</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 xml:space="preserve">Не позднее, чем за один месяц до принятия работодателем плана финансово-хозяйственной деятельности на предстоящий год представлять работодателю с учётом письменных предложений работников мотивированные предложения о мерах социальной поддержки работников и социальных выплатах на предстоящий год. </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5.3.2.</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Ежегодно выделять для членов Профсоюза денежные средства согласно смете профсоюзных расходов по направлениям:</w:t>
      </w:r>
    </w:p>
    <w:p w:rsidR="00A123D1" w:rsidRPr="00C65779" w:rsidRDefault="00A123D1" w:rsidP="00A037CD">
      <w:pPr>
        <w:autoSpaceDE w:val="0"/>
        <w:autoSpaceDN w:val="0"/>
        <w:adjustRightInd w:val="0"/>
        <w:spacing w:after="0"/>
        <w:ind w:firstLine="709"/>
        <w:contextualSpacing/>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 xml:space="preserve">оказание материальной помощи; </w:t>
      </w:r>
    </w:p>
    <w:p w:rsidR="00A123D1" w:rsidRPr="00C65779" w:rsidRDefault="00E47CDE" w:rsidP="00E47CDE">
      <w:pPr>
        <w:autoSpaceDE w:val="0"/>
        <w:autoSpaceDN w:val="0"/>
        <w:adjustRightInd w:val="0"/>
        <w:spacing w:after="0"/>
        <w:contextualSpacing/>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 xml:space="preserve">            </w:t>
      </w:r>
      <w:r w:rsidR="00A123D1" w:rsidRPr="00C65779">
        <w:rPr>
          <w:rFonts w:ascii="Times New Roman" w:eastAsia="Times New Roman" w:hAnsi="Times New Roman" w:cs="Times New Roman"/>
          <w:sz w:val="24"/>
          <w:szCs w:val="24"/>
        </w:rPr>
        <w:t>-</w:t>
      </w:r>
      <w:r w:rsidR="00A123D1" w:rsidRPr="00C65779">
        <w:rPr>
          <w:rFonts w:ascii="Times New Roman" w:eastAsia="Arial Unicode MS" w:hAnsi="Times New Roman" w:cs="Times New Roman"/>
          <w:color w:val="000000"/>
          <w:kern w:val="1"/>
          <w:sz w:val="24"/>
          <w:szCs w:val="24"/>
        </w:rPr>
        <w:t> </w:t>
      </w:r>
      <w:r w:rsidR="00A123D1" w:rsidRPr="00C65779">
        <w:rPr>
          <w:rFonts w:ascii="Times New Roman" w:eastAsia="Times New Roman" w:hAnsi="Times New Roman" w:cs="Times New Roman"/>
          <w:sz w:val="24"/>
          <w:szCs w:val="24"/>
        </w:rPr>
        <w:t xml:space="preserve">организация оздоровления; </w:t>
      </w:r>
    </w:p>
    <w:p w:rsidR="00A123D1" w:rsidRPr="00C65779" w:rsidRDefault="00A123D1" w:rsidP="00A037CD">
      <w:pPr>
        <w:autoSpaceDE w:val="0"/>
        <w:autoSpaceDN w:val="0"/>
        <w:adjustRightInd w:val="0"/>
        <w:spacing w:after="0"/>
        <w:ind w:firstLine="709"/>
        <w:contextualSpacing/>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 xml:space="preserve">организация работы с детьми работников; </w:t>
      </w:r>
    </w:p>
    <w:p w:rsidR="00A123D1" w:rsidRPr="00C65779" w:rsidRDefault="00A123D1" w:rsidP="00A037CD">
      <w:pPr>
        <w:autoSpaceDE w:val="0"/>
        <w:autoSpaceDN w:val="0"/>
        <w:adjustRightInd w:val="0"/>
        <w:spacing w:after="0"/>
        <w:ind w:firstLine="709"/>
        <w:contextualSpacing/>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 xml:space="preserve">организация спортивной работы; </w:t>
      </w:r>
    </w:p>
    <w:p w:rsidR="00A123D1" w:rsidRPr="00C65779" w:rsidRDefault="00A123D1" w:rsidP="00A037CD">
      <w:pPr>
        <w:autoSpaceDE w:val="0"/>
        <w:autoSpaceDN w:val="0"/>
        <w:adjustRightInd w:val="0"/>
        <w:spacing w:after="0"/>
        <w:ind w:firstLine="709"/>
        <w:contextualSpacing/>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 xml:space="preserve">поддержка мероприятий для различных категорий ветеранов, в том числе ветеранов труда; </w:t>
      </w:r>
    </w:p>
    <w:p w:rsidR="00A123D1" w:rsidRPr="00C65779" w:rsidRDefault="00A123D1" w:rsidP="00A037CD">
      <w:pPr>
        <w:autoSpaceDE w:val="0"/>
        <w:autoSpaceDN w:val="0"/>
        <w:adjustRightInd w:val="0"/>
        <w:spacing w:after="0"/>
        <w:ind w:firstLine="709"/>
        <w:contextualSpacing/>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 xml:space="preserve">организация культурно-массовых и спортивных мероприятий; </w:t>
      </w:r>
    </w:p>
    <w:p w:rsidR="00A123D1" w:rsidRPr="00C65779" w:rsidRDefault="00A123D1" w:rsidP="00A037CD">
      <w:pPr>
        <w:autoSpaceDE w:val="0"/>
        <w:autoSpaceDN w:val="0"/>
        <w:adjustRightInd w:val="0"/>
        <w:spacing w:after="0"/>
        <w:ind w:firstLine="709"/>
        <w:contextualSpacing/>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 xml:space="preserve">социальные программы для членов Профсоюза.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5.3.3.</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 xml:space="preserve">Организовать контроль за работой предприятий общественного питания в образовательной организации, в том числе за графиком и режимом работы, качеством и ассортиментом продукции, уровнем цен и санитарно-гигиеническими условиями.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5.4.</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 xml:space="preserve">Стороны обязуются в качестве награждения педагогических работников применять следующие виды поощрений: материальные и нематериальные.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 xml:space="preserve">Материальные виды поощрений: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 xml:space="preserve">стимулирующие выплаты по результатам предыдущего учебного года – вклада педагогических работников в рейтинговые позиции образовательной организации;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стимулирующие выплаты по критериям вклада педагогических работников в качественное образование и вос</w:t>
      </w:r>
      <w:r w:rsidR="0033722E" w:rsidRPr="00C65779">
        <w:rPr>
          <w:rFonts w:ascii="Times New Roman" w:eastAsia="Times New Roman" w:hAnsi="Times New Roman" w:cs="Times New Roman"/>
          <w:sz w:val="24"/>
          <w:szCs w:val="24"/>
        </w:rPr>
        <w:t>питание в течение учебного года.</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lastRenderedPageBreak/>
        <w:t xml:space="preserve">Нематериальные виды поощрения: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 xml:space="preserve">благодарственные письма за высокую результативность обучающихся, за активное участие педагогических работников в жизни образовательной организации и системе образования;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 xml:space="preserve">грамоты за достижения обучающихся в олимпиадном движении, в социально-значимой деятельности,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размещение благодарности, поздравления, статьи о педагогических работниках на официальном сайте образовательной организации, официальных группах образовательной организации в социальных сетях,</w:t>
      </w:r>
      <w:r w:rsidR="000317E5" w:rsidRPr="00C65779">
        <w:rPr>
          <w:rFonts w:ascii="Times New Roman" w:eastAsia="Times New Roman" w:hAnsi="Times New Roman" w:cs="Times New Roman"/>
          <w:sz w:val="24"/>
          <w:szCs w:val="24"/>
        </w:rPr>
        <w:t xml:space="preserve"> </w:t>
      </w:r>
      <w:r w:rsidRPr="00C65779">
        <w:rPr>
          <w:rFonts w:ascii="Times New Roman" w:eastAsia="Times New Roman" w:hAnsi="Times New Roman" w:cs="Times New Roman"/>
          <w:sz w:val="24"/>
          <w:szCs w:val="24"/>
        </w:rPr>
        <w:t>СМИ.</w:t>
      </w:r>
    </w:p>
    <w:p w:rsidR="000317E5" w:rsidRPr="00C65779" w:rsidRDefault="000317E5" w:rsidP="00A037CD">
      <w:pPr>
        <w:autoSpaceDE w:val="0"/>
        <w:autoSpaceDN w:val="0"/>
        <w:adjustRightInd w:val="0"/>
        <w:spacing w:after="0"/>
        <w:ind w:firstLine="709"/>
        <w:jc w:val="both"/>
        <w:rPr>
          <w:rFonts w:ascii="Times New Roman" w:eastAsia="Times New Roman" w:hAnsi="Times New Roman" w:cs="Times New Roman"/>
          <w:sz w:val="24"/>
          <w:szCs w:val="24"/>
        </w:rPr>
      </w:pPr>
      <w:r w:rsidRPr="00C65779">
        <w:rPr>
          <w:rFonts w:ascii="Times New Roman" w:hAnsi="Times New Roman" w:cs="Times New Roman"/>
          <w:sz w:val="24"/>
          <w:szCs w:val="24"/>
        </w:rPr>
        <w:t xml:space="preserve">5.5. </w:t>
      </w:r>
      <w:r w:rsidRPr="00C65779">
        <w:rPr>
          <w:rFonts w:ascii="Times New Roman" w:eastAsia="Times New Roman" w:hAnsi="Times New Roman" w:cs="Times New Roman"/>
          <w:sz w:val="24"/>
          <w:szCs w:val="24"/>
        </w:rPr>
        <w:t xml:space="preserve">Содействует установлению единовременной выплаты членам Профсоюза, принимающим участие в специальной военной операции на территории Украины посредствам прохождения военной службы в Вооруженных силах Российской Федерации по контракту, по призыву по мобилизации или заключению контракта о добровольном содействии в выполнении задач, возложенных на Вооруженные силы Российской Федерации, исходя из финансовой возможности профсоюзной организации. </w:t>
      </w:r>
    </w:p>
    <w:p w:rsidR="00B400B9" w:rsidRPr="00C65779" w:rsidRDefault="00B400B9" w:rsidP="00A037CD">
      <w:pPr>
        <w:autoSpaceDE w:val="0"/>
        <w:autoSpaceDN w:val="0"/>
        <w:adjustRightInd w:val="0"/>
        <w:spacing w:after="0"/>
        <w:ind w:firstLine="709"/>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5.6.</w:t>
      </w:r>
      <w:r w:rsidRPr="00C65779">
        <w:rPr>
          <w:rFonts w:ascii="Times New Roman" w:hAnsi="Times New Roman" w:cs="Times New Roman"/>
          <w:sz w:val="24"/>
          <w:szCs w:val="24"/>
        </w:rPr>
        <w:t xml:space="preserve"> Обеспечивает приостановление действия трудовых договоров и служебных контрактов, заключенных с работниками, принимающими участие в специальной военной операции на территории Украины посредством прохождения военной службы в Вооруженных силах Российской Федерации по контракту, по призыву по мобилизации или заключения контракта о добровольном содействии в выполнении задач, возложенных на Вооруженные силы Российской Федерации</w:t>
      </w:r>
    </w:p>
    <w:p w:rsidR="000317E5" w:rsidRPr="00C65779" w:rsidRDefault="00B400B9"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hAnsi="Times New Roman" w:cs="Times New Roman"/>
          <w:spacing w:val="-6"/>
          <w:sz w:val="24"/>
          <w:szCs w:val="24"/>
        </w:rPr>
        <w:t>5.7. Обеспечивает сохранение уровня доходов работников и осуществление выплаты в размере средней заработной платы работникам, принимающим участие в специальной военной операции на территории Украины посредством прохождения военной службы в Вооруженных силах Российской Федерации по контракту, по призыву по мобилизации или заключения контракта о добровольном содействии в выполнении задач, возложенных на Вооруженные силы Российской Федерации, на период прохождения военной службы или оказания ими добровольного содействия в выполнении задач, возложенных на Вооруженные силы Российской Федерации</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p>
    <w:p w:rsidR="00A123D1" w:rsidRPr="00C65779" w:rsidRDefault="00A123D1" w:rsidP="00A037CD">
      <w:pPr>
        <w:spacing w:after="0"/>
        <w:ind w:firstLine="709"/>
        <w:contextualSpacing/>
        <w:jc w:val="center"/>
        <w:outlineLvl w:val="0"/>
        <w:rPr>
          <w:rFonts w:ascii="Times New Roman" w:eastAsia="Times New Roman" w:hAnsi="Times New Roman" w:cs="Times New Roman"/>
          <w:b/>
          <w:bCs/>
          <w:caps/>
          <w:sz w:val="24"/>
          <w:szCs w:val="24"/>
        </w:rPr>
      </w:pPr>
      <w:r w:rsidRPr="00C65779">
        <w:rPr>
          <w:rFonts w:ascii="Times New Roman" w:eastAsia="Times New Roman" w:hAnsi="Times New Roman" w:cs="Times New Roman"/>
          <w:b/>
          <w:bCs/>
          <w:caps/>
          <w:sz w:val="24"/>
          <w:szCs w:val="24"/>
          <w:lang w:val="en-US"/>
        </w:rPr>
        <w:t>VI</w:t>
      </w:r>
      <w:r w:rsidRPr="00C65779">
        <w:rPr>
          <w:rFonts w:ascii="Times New Roman" w:eastAsia="Times New Roman" w:hAnsi="Times New Roman" w:cs="Times New Roman"/>
          <w:b/>
          <w:bCs/>
          <w:caps/>
          <w:sz w:val="24"/>
          <w:szCs w:val="24"/>
        </w:rPr>
        <w:t>. Охрана труда и здоровья</w:t>
      </w:r>
    </w:p>
    <w:p w:rsidR="00A123D1" w:rsidRPr="00C65779" w:rsidRDefault="00A123D1" w:rsidP="00A037CD">
      <w:pPr>
        <w:spacing w:after="0"/>
        <w:ind w:firstLine="709"/>
        <w:contextualSpacing/>
        <w:jc w:val="both"/>
        <w:outlineLvl w:val="0"/>
        <w:rPr>
          <w:rFonts w:ascii="Times New Roman" w:eastAsia="Times New Roman" w:hAnsi="Times New Roman" w:cs="Times New Roman"/>
          <w:b/>
          <w:bCs/>
          <w:caps/>
          <w:sz w:val="24"/>
          <w:szCs w:val="24"/>
        </w:rPr>
      </w:pP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 xml:space="preserve">Стороны рассматривают охрану труда и здоровья работников </w:t>
      </w:r>
      <w:r w:rsidRPr="00C65779">
        <w:rPr>
          <w:rFonts w:ascii="Times New Roman" w:eastAsia="Times New Roman" w:hAnsi="Times New Roman" w:cs="Times New Roman"/>
          <w:color w:val="000000"/>
          <w:sz w:val="24"/>
          <w:szCs w:val="24"/>
        </w:rPr>
        <w:t>образовательной организации</w:t>
      </w:r>
      <w:r w:rsidRPr="00C65779">
        <w:rPr>
          <w:rFonts w:ascii="Times New Roman" w:eastAsia="Times New Roman" w:hAnsi="Times New Roman" w:cs="Times New Roman"/>
          <w:sz w:val="24"/>
          <w:szCs w:val="24"/>
        </w:rPr>
        <w:t xml:space="preserve"> в качестве одного из приоритетных направлений деятельности.</w:t>
      </w:r>
    </w:p>
    <w:p w:rsidR="00A123D1" w:rsidRPr="00C65779" w:rsidRDefault="00A123D1" w:rsidP="00A037CD">
      <w:pPr>
        <w:spacing w:after="0"/>
        <w:ind w:firstLine="709"/>
        <w:contextualSpacing/>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6.1.</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Стороны совместно обязуются:</w:t>
      </w:r>
    </w:p>
    <w:p w:rsidR="00A123D1" w:rsidRPr="00C65779" w:rsidRDefault="00A123D1" w:rsidP="00A037CD">
      <w:pPr>
        <w:spacing w:after="0"/>
        <w:ind w:firstLine="709"/>
        <w:contextualSpacing/>
        <w:jc w:val="both"/>
        <w:rPr>
          <w:rFonts w:ascii="Times New Roman" w:eastAsia="Times New Roman" w:hAnsi="Times New Roman" w:cs="Times New Roman"/>
          <w:i/>
          <w:iCs/>
          <w:sz w:val="24"/>
          <w:szCs w:val="24"/>
        </w:rPr>
      </w:pPr>
      <w:r w:rsidRPr="00C65779">
        <w:rPr>
          <w:rFonts w:ascii="Times New Roman" w:eastAsia="Times New Roman" w:hAnsi="Times New Roman" w:cs="Times New Roman"/>
          <w:sz w:val="24"/>
          <w:szCs w:val="24"/>
        </w:rPr>
        <w:t>6.1.1.</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 xml:space="preserve">Для реализации права работников на здоровые и безопасные условия труда, внедрение современных средств безопасности труда, предупреждающих производственный травматизм и возникновение профессиональных заболеваний, ежегодно заключать соглашение по охране </w:t>
      </w:r>
      <w:proofErr w:type="spellStart"/>
      <w:r w:rsidRPr="00C65779">
        <w:rPr>
          <w:rFonts w:ascii="Times New Roman" w:eastAsia="Times New Roman" w:hAnsi="Times New Roman" w:cs="Times New Roman"/>
          <w:sz w:val="24"/>
          <w:szCs w:val="24"/>
        </w:rPr>
        <w:t>труда</w:t>
      </w:r>
      <w:r w:rsidRPr="00C65779">
        <w:rPr>
          <w:rFonts w:ascii="Times New Roman" w:eastAsia="Times New Roman" w:hAnsi="Times New Roman" w:cs="Times New Roman"/>
          <w:iCs/>
          <w:sz w:val="24"/>
          <w:szCs w:val="24"/>
        </w:rPr>
        <w:t>с</w:t>
      </w:r>
      <w:proofErr w:type="spellEnd"/>
      <w:r w:rsidRPr="00C65779">
        <w:rPr>
          <w:rFonts w:ascii="Times New Roman" w:eastAsia="Times New Roman" w:hAnsi="Times New Roman" w:cs="Times New Roman"/>
          <w:iCs/>
          <w:sz w:val="24"/>
          <w:szCs w:val="24"/>
        </w:rPr>
        <w:t xml:space="preserve"> определением мероприятий  по улучшению условий и охраны труда (организационных, технических, санитарно-профилактических и других), стоимости работ и сроков выполнения мероприятий, ответственных должностных лиц</w:t>
      </w:r>
      <w:r w:rsidRPr="00C65779">
        <w:rPr>
          <w:rFonts w:ascii="Times New Roman" w:eastAsia="Times New Roman" w:hAnsi="Times New Roman" w:cs="Times New Roman"/>
          <w:i/>
          <w:iCs/>
          <w:sz w:val="24"/>
          <w:szCs w:val="24"/>
        </w:rPr>
        <w:t>.</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6.1.2.</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Участвовать в разработке, рассмотрении и анализе мероприятий по улучшению условий и охраны труда в рамках соглашения по охране труда.</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6.1.3.</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Способствовать формированию и организации деятельности совместных комиссий по охране труда.</w:t>
      </w:r>
    </w:p>
    <w:p w:rsidR="00A123D1" w:rsidRPr="00C65779" w:rsidRDefault="00E47CDE" w:rsidP="00E47CDE">
      <w:pPr>
        <w:spacing w:after="0"/>
        <w:contextualSpacing/>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 xml:space="preserve">             </w:t>
      </w:r>
      <w:r w:rsidR="00A123D1" w:rsidRPr="00C65779">
        <w:rPr>
          <w:rFonts w:ascii="Times New Roman" w:eastAsia="Times New Roman" w:hAnsi="Times New Roman" w:cs="Times New Roman"/>
          <w:sz w:val="24"/>
          <w:szCs w:val="24"/>
        </w:rPr>
        <w:t>6.1.4.</w:t>
      </w:r>
      <w:r w:rsidR="00A123D1" w:rsidRPr="00C65779">
        <w:rPr>
          <w:rFonts w:ascii="Times New Roman" w:eastAsia="Arial Unicode MS" w:hAnsi="Times New Roman" w:cs="Times New Roman"/>
          <w:color w:val="000000"/>
          <w:kern w:val="1"/>
          <w:sz w:val="24"/>
          <w:szCs w:val="24"/>
        </w:rPr>
        <w:t> </w:t>
      </w:r>
      <w:r w:rsidR="00A123D1" w:rsidRPr="00C65779">
        <w:rPr>
          <w:rFonts w:ascii="Times New Roman" w:eastAsia="Times New Roman" w:hAnsi="Times New Roman" w:cs="Times New Roman"/>
          <w:sz w:val="24"/>
          <w:szCs w:val="24"/>
        </w:rPr>
        <w:t>Обеспечивать:</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выборы представителей в формируемую на паритетной основе комиссию по охране труда;</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 xml:space="preserve">работу комиссий: по охране труда, по проведению специальной оценки условий труда, по проверке знаний и навыков в области охраны труда; по расследованию несчастных случаев на производстве и с обучающимися во время образовательного процесса; по контролю состояния </w:t>
      </w:r>
      <w:r w:rsidRPr="00C65779">
        <w:rPr>
          <w:rFonts w:ascii="Times New Roman" w:eastAsia="Times New Roman" w:hAnsi="Times New Roman" w:cs="Times New Roman"/>
          <w:sz w:val="24"/>
          <w:szCs w:val="24"/>
        </w:rPr>
        <w:lastRenderedPageBreak/>
        <w:t>зданий; по приёмке кабинетов, пищеблока, спортивных сооружений, территории к новому учебному году; по приёмке образовательной организации на готовность к новому учебному году и других комиссий;</w:t>
      </w:r>
    </w:p>
    <w:p w:rsidR="00A123D1" w:rsidRPr="00C65779" w:rsidRDefault="00A123D1" w:rsidP="00A037CD">
      <w:pPr>
        <w:spacing w:after="0"/>
        <w:ind w:firstLine="709"/>
        <w:contextualSpacing/>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своевременное расследование несчастных случаев;</w:t>
      </w:r>
    </w:p>
    <w:p w:rsidR="00A123D1" w:rsidRPr="00C65779" w:rsidRDefault="00A123D1" w:rsidP="00A037CD">
      <w:pPr>
        <w:spacing w:after="0"/>
        <w:ind w:firstLine="709"/>
        <w:contextualSpacing/>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оказание материальной помощи пострадавшим на производстве.</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6.1.4.</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Осуществлять административно-общественный контроль за безопасностью жизнедеятельности в образовательных организациях, состоянием условий и охраны труда, выполнением раздела по охране труда коллективного договора, соглашения по охране труда.</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6.1.5.</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Контролировать выполнение образовательной организацией предписаний органов государственного контроля (надзора), представлений и требований технических (главных технических) инспекторов труда Профсоюза и внештатных технических инспекторов труда Профсоюза, представлений уполномоченных (доверенных) лиц по охране труда первичной профсоюзной организации.</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6.1.6.</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Организовывать проведение комплексных, тематических и целевых проверок в образовательной организации по вопросам охраны труда с последующим обсуждением на совместных заседаниях представителей работодателя и выборного органа первичной профсоюзной организации.</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6.1.7.</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Организовывать реализацию мероприятий, направленных на развитие физической культуры и спорта, в том числе проведение соревнований, спартакиад, турниров по различным видам спорта и туризма с целью привлечения работников к здоровому образу жизни.</w:t>
      </w:r>
    </w:p>
    <w:p w:rsidR="00A123D1" w:rsidRPr="00C65779" w:rsidRDefault="00A123D1" w:rsidP="00A037CD">
      <w:pPr>
        <w:spacing w:after="0"/>
        <w:ind w:firstLine="709"/>
        <w:contextualSpacing/>
        <w:jc w:val="both"/>
        <w:rPr>
          <w:rFonts w:ascii="Times New Roman" w:eastAsia="Times New Roman" w:hAnsi="Times New Roman" w:cs="Times New Roman"/>
          <w:bCs/>
          <w:sz w:val="24"/>
          <w:szCs w:val="24"/>
        </w:rPr>
      </w:pPr>
      <w:r w:rsidRPr="00C65779">
        <w:rPr>
          <w:rFonts w:ascii="Times New Roman" w:eastAsia="Times New Roman" w:hAnsi="Times New Roman" w:cs="Times New Roman"/>
          <w:sz w:val="24"/>
          <w:szCs w:val="24"/>
        </w:rPr>
        <w:t>6.2.</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Работодатель обязуется:</w:t>
      </w:r>
    </w:p>
    <w:p w:rsidR="00A123D1" w:rsidRPr="00C65779" w:rsidRDefault="00A123D1" w:rsidP="00A037CD">
      <w:pPr>
        <w:spacing w:after="0"/>
        <w:ind w:firstLine="709"/>
        <w:contextualSpacing/>
        <w:jc w:val="both"/>
        <w:rPr>
          <w:rFonts w:ascii="Times New Roman" w:eastAsia="Times New Roman" w:hAnsi="Times New Roman" w:cs="Times New Roman"/>
          <w:bCs/>
          <w:sz w:val="24"/>
          <w:szCs w:val="24"/>
        </w:rPr>
      </w:pPr>
      <w:r w:rsidRPr="00C65779">
        <w:rPr>
          <w:rFonts w:ascii="Times New Roman" w:eastAsia="Times New Roman" w:hAnsi="Times New Roman" w:cs="Times New Roman"/>
          <w:sz w:val="24"/>
          <w:szCs w:val="24"/>
        </w:rPr>
        <w:t>6.2.1.</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 xml:space="preserve">Обеспечивать создание безопасных условий труда, соответствующих требованиям охраны труда на каждом рабочем месте, </w:t>
      </w:r>
      <w:r w:rsidRPr="00C65779">
        <w:rPr>
          <w:rFonts w:ascii="Times New Roman" w:eastAsia="Times New Roman" w:hAnsi="Times New Roman" w:cs="Times New Roman"/>
          <w:bCs/>
          <w:sz w:val="24"/>
          <w:szCs w:val="24"/>
        </w:rPr>
        <w:t xml:space="preserve">а также безопасность работников и обучающихся при эксплуатации зданий, сооружений, оборудования и механизмов, </w:t>
      </w:r>
      <w:r w:rsidRPr="00C65779">
        <w:rPr>
          <w:rFonts w:ascii="Times New Roman" w:eastAsia="Times New Roman" w:hAnsi="Times New Roman" w:cs="Times New Roman"/>
          <w:sz w:val="24"/>
          <w:szCs w:val="24"/>
        </w:rPr>
        <w:t>режим труда и отдыха в соответствии с законодательством Российской Федерации, правилами внутреннего трудового распорядка.</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6.2.2.</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Создавать службу охраны труда или вводить должность специалиста по охране труда, имеющего соответствующую подготовку или опыт работы в этой области, если численность работников образовательной организации превышает 50 человек.</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6.2.3.</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Обеспечивать создание и функционирование системы управления охраной труда в образовательной организации, осуществлять управление профессиональными рисками.</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6.2.4.</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Осуществлять в соответствии с законодательством Российской Федерации финансирование мероприятий по улучшению условий и охраны труда, в том числе выделять на обучение по охране труда, проведение специальной оценки условий труда, медицинских осмотров работников из всех источников финансирования в размере не менее 2 процентов от фонда оплаты труда и не менее 0,7 процента от суммы эксплуатационных расходов на содержание образовательной организации.</w:t>
      </w:r>
    </w:p>
    <w:p w:rsidR="00A123D1" w:rsidRPr="00C65779" w:rsidRDefault="0033722E"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6.2.5</w:t>
      </w:r>
      <w:r w:rsidR="00A123D1" w:rsidRPr="00C65779">
        <w:rPr>
          <w:rFonts w:ascii="Times New Roman" w:eastAsia="Times New Roman" w:hAnsi="Times New Roman" w:cs="Times New Roman"/>
          <w:sz w:val="24"/>
          <w:szCs w:val="24"/>
        </w:rPr>
        <w:t>.</w:t>
      </w:r>
      <w:r w:rsidR="00A123D1" w:rsidRPr="00C65779">
        <w:rPr>
          <w:rFonts w:ascii="Times New Roman" w:eastAsia="Arial Unicode MS" w:hAnsi="Times New Roman" w:cs="Times New Roman"/>
          <w:color w:val="000000"/>
          <w:kern w:val="1"/>
          <w:sz w:val="24"/>
          <w:szCs w:val="24"/>
        </w:rPr>
        <w:t> </w:t>
      </w:r>
      <w:r w:rsidR="00A123D1" w:rsidRPr="00C65779">
        <w:rPr>
          <w:rFonts w:ascii="Times New Roman" w:eastAsia="Times New Roman" w:hAnsi="Times New Roman" w:cs="Times New Roman"/>
          <w:sz w:val="24"/>
          <w:szCs w:val="24"/>
        </w:rPr>
        <w:t>Проводить в установленном законодательством Российской Федерации порядке специальную оценку условий труда на рабочих местах образовательных организаций.</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Обеспечивает реализацию мероприятий, направленных на улучшение условий труда работников, по результатам проведенной специальной оценки условий труда.</w:t>
      </w:r>
    </w:p>
    <w:p w:rsidR="00A123D1" w:rsidRPr="00C65779" w:rsidRDefault="00E47CDE" w:rsidP="00E47CDE">
      <w:pPr>
        <w:spacing w:after="0"/>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 xml:space="preserve">            </w:t>
      </w:r>
      <w:r w:rsidR="0033722E" w:rsidRPr="00C65779">
        <w:rPr>
          <w:rFonts w:ascii="Times New Roman" w:eastAsia="Times New Roman" w:hAnsi="Times New Roman" w:cs="Times New Roman"/>
          <w:sz w:val="24"/>
          <w:szCs w:val="24"/>
        </w:rPr>
        <w:t>6.2.6</w:t>
      </w:r>
      <w:r w:rsidR="00A123D1" w:rsidRPr="00C65779">
        <w:rPr>
          <w:rFonts w:ascii="Times New Roman" w:eastAsia="Times New Roman" w:hAnsi="Times New Roman" w:cs="Times New Roman"/>
          <w:sz w:val="24"/>
          <w:szCs w:val="24"/>
        </w:rPr>
        <w:t>.</w:t>
      </w:r>
      <w:r w:rsidR="00A123D1" w:rsidRPr="00C65779">
        <w:rPr>
          <w:rFonts w:ascii="Times New Roman" w:eastAsia="Arial Unicode MS" w:hAnsi="Times New Roman" w:cs="Times New Roman"/>
          <w:color w:val="000000"/>
          <w:kern w:val="1"/>
          <w:sz w:val="24"/>
          <w:szCs w:val="24"/>
        </w:rPr>
        <w:t> </w:t>
      </w:r>
      <w:r w:rsidR="00A123D1" w:rsidRPr="00C65779">
        <w:rPr>
          <w:rFonts w:ascii="Times New Roman" w:eastAsia="Times New Roman" w:hAnsi="Times New Roman" w:cs="Times New Roman"/>
          <w:sz w:val="24"/>
          <w:szCs w:val="24"/>
        </w:rPr>
        <w:t>Проводить обучение безопасным методам и приемам выполнения работ по охране труда и оказанию первой помощи пострадавшим на производстве, проведение инструктажей по охране труда, стажировки на рабочих местах и проверки знаний требований охраны труда; недопущение к работе лиц, не прошедших в установленном порядке указанные обучение, инструктаж и проверку знаний требований охраны труда.</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lastRenderedPageBreak/>
        <w:t>Обеспечивать проведение в установленном законодательством порядке профессиональной гигиенической подготовки и аттестации должностных лиц и работников образовательной организации.</w:t>
      </w:r>
    </w:p>
    <w:p w:rsidR="00A123D1" w:rsidRPr="00C65779" w:rsidRDefault="0033722E"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6.2.7</w:t>
      </w:r>
      <w:r w:rsidR="00A123D1" w:rsidRPr="00C65779">
        <w:rPr>
          <w:rFonts w:ascii="Times New Roman" w:eastAsia="Times New Roman" w:hAnsi="Times New Roman" w:cs="Times New Roman"/>
          <w:sz w:val="24"/>
          <w:szCs w:val="24"/>
        </w:rPr>
        <w:t>.</w:t>
      </w:r>
      <w:r w:rsidR="00A123D1" w:rsidRPr="00C65779">
        <w:rPr>
          <w:rFonts w:ascii="Times New Roman" w:eastAsia="Arial Unicode MS" w:hAnsi="Times New Roman" w:cs="Times New Roman"/>
          <w:color w:val="000000"/>
          <w:kern w:val="1"/>
          <w:sz w:val="24"/>
          <w:szCs w:val="24"/>
        </w:rPr>
        <w:t> </w:t>
      </w:r>
      <w:r w:rsidR="00A123D1" w:rsidRPr="00C65779">
        <w:rPr>
          <w:rFonts w:ascii="Times New Roman" w:eastAsia="Times New Roman" w:hAnsi="Times New Roman" w:cs="Times New Roman"/>
          <w:sz w:val="24"/>
          <w:szCs w:val="24"/>
        </w:rPr>
        <w:t>Разработать и утвердить по согласованию с выборным органом первичной профсоюзной организации инструкции по охране труда по видам работ и профессиям в соответствии со штатным расписанием. Обеспечивать наличие инструкций по охране труда на рабочих местах.</w:t>
      </w:r>
    </w:p>
    <w:p w:rsidR="00A123D1" w:rsidRPr="00C65779" w:rsidRDefault="0033722E"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6.2.8</w:t>
      </w:r>
      <w:r w:rsidR="00A123D1" w:rsidRPr="00C65779">
        <w:rPr>
          <w:rFonts w:ascii="Times New Roman" w:eastAsia="Times New Roman" w:hAnsi="Times New Roman" w:cs="Times New Roman"/>
          <w:sz w:val="24"/>
          <w:szCs w:val="24"/>
        </w:rPr>
        <w:t>.</w:t>
      </w:r>
      <w:r w:rsidR="00A123D1" w:rsidRPr="00C65779">
        <w:rPr>
          <w:rFonts w:ascii="Times New Roman" w:eastAsia="Arial Unicode MS" w:hAnsi="Times New Roman" w:cs="Times New Roman"/>
          <w:color w:val="000000"/>
          <w:kern w:val="1"/>
          <w:sz w:val="24"/>
          <w:szCs w:val="24"/>
        </w:rPr>
        <w:t> </w:t>
      </w:r>
      <w:r w:rsidR="00A123D1" w:rsidRPr="00C65779">
        <w:rPr>
          <w:rFonts w:ascii="Times New Roman" w:eastAsia="Times New Roman" w:hAnsi="Times New Roman" w:cs="Times New Roman"/>
          <w:sz w:val="24"/>
          <w:szCs w:val="24"/>
        </w:rPr>
        <w:t>Предоставлять гарантии и компенсации работникам, занятым на работах с вредными условиями труда в соответствии с ТК РФ, иными нормативными правовыми актами, содержащими государственные нормативные требования охраны труда.</w:t>
      </w:r>
    </w:p>
    <w:p w:rsidR="00A123D1" w:rsidRPr="00C65779" w:rsidRDefault="0033722E"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6.2.9</w:t>
      </w:r>
      <w:r w:rsidR="00A123D1" w:rsidRPr="00C65779">
        <w:rPr>
          <w:rFonts w:ascii="Times New Roman" w:eastAsia="Times New Roman" w:hAnsi="Times New Roman" w:cs="Times New Roman"/>
          <w:sz w:val="24"/>
          <w:szCs w:val="24"/>
        </w:rPr>
        <w:t>.</w:t>
      </w:r>
      <w:r w:rsidR="00A123D1" w:rsidRPr="00C65779">
        <w:rPr>
          <w:rFonts w:ascii="Times New Roman" w:eastAsia="Arial Unicode MS" w:hAnsi="Times New Roman" w:cs="Times New Roman"/>
          <w:color w:val="000000"/>
          <w:kern w:val="1"/>
          <w:sz w:val="24"/>
          <w:szCs w:val="24"/>
        </w:rPr>
        <w:t> </w:t>
      </w:r>
      <w:r w:rsidR="00A123D1" w:rsidRPr="00C65779">
        <w:rPr>
          <w:rFonts w:ascii="Times New Roman" w:eastAsia="Times New Roman" w:hAnsi="Times New Roman" w:cs="Times New Roman"/>
          <w:sz w:val="24"/>
          <w:szCs w:val="24"/>
        </w:rPr>
        <w:t>Обеспечивать приобретение и бесплатную выдачу прошедших в установленном порядке сертификацию или декларирование соответствия</w:t>
      </w:r>
      <w:r w:rsidR="00FC1FC7" w:rsidRPr="00C65779">
        <w:rPr>
          <w:rFonts w:ascii="Times New Roman" w:eastAsia="Times New Roman" w:hAnsi="Times New Roman" w:cs="Times New Roman"/>
          <w:sz w:val="24"/>
          <w:szCs w:val="24"/>
        </w:rPr>
        <w:t xml:space="preserve"> </w:t>
      </w:r>
      <w:r w:rsidR="00A123D1" w:rsidRPr="00C65779">
        <w:rPr>
          <w:rFonts w:ascii="Times New Roman" w:eastAsia="Times New Roman" w:hAnsi="Times New Roman" w:cs="Times New Roman"/>
          <w:sz w:val="24"/>
          <w:szCs w:val="24"/>
        </w:rPr>
        <w:t>специальной одежды и других средств индивидуальной защиты (СИЗ), смывающихся и обезвреживающих средств, молока или других равноценных пищевых продуктов в соответствии с установленными нормами работникам, занятым на работах с вредными условиями труда, или компенсировать работнику понесенные им расходы на приобретение сертифицированной спецодежды и других средства индивидуальной защиты (СИЗ) в полном объеме.</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6.2.</w:t>
      </w:r>
      <w:r w:rsidR="0033722E" w:rsidRPr="00C65779">
        <w:rPr>
          <w:rFonts w:ascii="Times New Roman" w:eastAsia="Times New Roman" w:hAnsi="Times New Roman" w:cs="Times New Roman"/>
          <w:sz w:val="24"/>
          <w:szCs w:val="24"/>
        </w:rPr>
        <w:t>10</w:t>
      </w: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 xml:space="preserve">Обеспечивать прохождение работниками обязательных предварительных при поступлении на работу и периодических медицинских осмотров, а также в соответствии с медицинскими рекомендациями </w:t>
      </w:r>
      <w:r w:rsidRPr="00C65779">
        <w:rPr>
          <w:rFonts w:ascii="Times New Roman" w:eastAsia="Times New Roman" w:hAnsi="Times New Roman" w:cs="Times New Roman"/>
          <w:sz w:val="24"/>
          <w:szCs w:val="24"/>
          <w:shd w:val="clear" w:color="auto" w:fill="FFFFFF"/>
        </w:rPr>
        <w:t xml:space="preserve">внеочередных медицинских осмотров </w:t>
      </w:r>
      <w:r w:rsidRPr="00C65779">
        <w:rPr>
          <w:rFonts w:ascii="Times New Roman" w:eastAsia="Times New Roman" w:hAnsi="Times New Roman" w:cs="Times New Roman"/>
          <w:sz w:val="24"/>
          <w:szCs w:val="24"/>
        </w:rPr>
        <w:t xml:space="preserve">с сохранением за ними места работы (должности) и среднего заработка. </w:t>
      </w:r>
      <w:r w:rsidRPr="00C65779">
        <w:rPr>
          <w:rFonts w:ascii="Times New Roman" w:eastAsia="Times New Roman" w:hAnsi="Times New Roman" w:cs="Times New Roman"/>
          <w:color w:val="000000"/>
          <w:sz w:val="24"/>
          <w:szCs w:val="24"/>
        </w:rPr>
        <w:t>Предоставлять работникам день (дни) для прохождения диспансеризации с сохранением с сохранением за ними места работы (должности) и среднего заработка в соответствии со статьёй</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color w:val="000000"/>
          <w:sz w:val="24"/>
          <w:szCs w:val="24"/>
        </w:rPr>
        <w:t>185.1</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color w:val="000000"/>
          <w:sz w:val="24"/>
          <w:szCs w:val="24"/>
        </w:rPr>
        <w:t>ТК</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color w:val="000000"/>
          <w:sz w:val="24"/>
          <w:szCs w:val="24"/>
        </w:rPr>
        <w:t>РФ.</w:t>
      </w:r>
    </w:p>
    <w:p w:rsidR="00A123D1" w:rsidRPr="00C65779" w:rsidRDefault="0033722E"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6.2.11</w:t>
      </w:r>
      <w:r w:rsidR="00A123D1" w:rsidRPr="00C65779">
        <w:rPr>
          <w:rFonts w:ascii="Times New Roman" w:eastAsia="Times New Roman" w:hAnsi="Times New Roman" w:cs="Times New Roman"/>
          <w:sz w:val="24"/>
          <w:szCs w:val="24"/>
        </w:rPr>
        <w:t>. Осуществлять контроль за содержанием и техническим состоянием зданий, сооружений, санитарно-бытовых помещений, а также безопасной эксплуатацией оборудования и механизмов образовательной организации. В том числе обеспечивать на каждом рабочем месте необходимый температурный режим, освещенность и вентиляцию в соответствии с санитарно-гигиеническими нормами и требованиями охраны труда.</w:t>
      </w:r>
    </w:p>
    <w:p w:rsidR="00A123D1" w:rsidRPr="00C65779" w:rsidRDefault="0033722E"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6.2.12</w:t>
      </w:r>
      <w:r w:rsidR="00A123D1" w:rsidRPr="00C65779">
        <w:rPr>
          <w:rFonts w:ascii="Times New Roman" w:eastAsia="Times New Roman" w:hAnsi="Times New Roman" w:cs="Times New Roman"/>
          <w:sz w:val="24"/>
          <w:szCs w:val="24"/>
        </w:rPr>
        <w:t>.</w:t>
      </w:r>
      <w:r w:rsidR="00A123D1" w:rsidRPr="00C65779">
        <w:rPr>
          <w:rFonts w:ascii="Times New Roman" w:eastAsia="Arial Unicode MS" w:hAnsi="Times New Roman" w:cs="Times New Roman"/>
          <w:color w:val="000000"/>
          <w:kern w:val="1"/>
          <w:sz w:val="24"/>
          <w:szCs w:val="24"/>
        </w:rPr>
        <w:t> </w:t>
      </w:r>
      <w:r w:rsidR="00A123D1" w:rsidRPr="00C65779">
        <w:rPr>
          <w:rFonts w:ascii="Times New Roman" w:eastAsia="Times New Roman" w:hAnsi="Times New Roman" w:cs="Times New Roman"/>
          <w:sz w:val="24"/>
          <w:szCs w:val="24"/>
        </w:rPr>
        <w:t xml:space="preserve">С учетом специфики трудовой деятельности и в целях обеспечения условий и охраны труда учителей физической культуры: </w:t>
      </w:r>
    </w:p>
    <w:p w:rsidR="00A123D1" w:rsidRPr="00C65779" w:rsidRDefault="00A123D1" w:rsidP="00A037CD">
      <w:pPr>
        <w:spacing w:after="0"/>
        <w:ind w:firstLine="709"/>
        <w:contextualSpacing/>
        <w:jc w:val="both"/>
        <w:rPr>
          <w:rFonts w:ascii="Times New Roman" w:eastAsia="Times New Roman" w:hAnsi="Times New Roman" w:cs="Times New Roman"/>
          <w:strike/>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обеспечивать учителей физической культуры информацией о группе здоровья обучающихся по итогам профилактических медицинских осмотров;</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регулярно проводить испытания спортивного оборудования с составлением соответствующих актов.</w:t>
      </w:r>
    </w:p>
    <w:p w:rsidR="00A123D1" w:rsidRPr="00C65779" w:rsidRDefault="0033722E" w:rsidP="00A037CD">
      <w:pPr>
        <w:tabs>
          <w:tab w:val="left" w:pos="1620"/>
        </w:tabs>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6.2.13</w:t>
      </w:r>
      <w:r w:rsidR="00A123D1" w:rsidRPr="00C65779">
        <w:rPr>
          <w:rFonts w:ascii="Times New Roman" w:eastAsia="Times New Roman" w:hAnsi="Times New Roman" w:cs="Times New Roman"/>
          <w:sz w:val="24"/>
          <w:szCs w:val="24"/>
        </w:rPr>
        <w:t>.</w:t>
      </w:r>
      <w:r w:rsidR="00A123D1" w:rsidRPr="00C65779">
        <w:rPr>
          <w:rFonts w:ascii="Times New Roman" w:eastAsia="Arial Unicode MS" w:hAnsi="Times New Roman" w:cs="Times New Roman"/>
          <w:color w:val="000000"/>
          <w:kern w:val="1"/>
          <w:sz w:val="24"/>
          <w:szCs w:val="24"/>
        </w:rPr>
        <w:t> </w:t>
      </w:r>
      <w:r w:rsidR="00A123D1" w:rsidRPr="00C65779">
        <w:rPr>
          <w:rFonts w:ascii="Times New Roman" w:eastAsia="Times New Roman" w:hAnsi="Times New Roman" w:cs="Times New Roman"/>
          <w:sz w:val="24"/>
          <w:szCs w:val="24"/>
        </w:rPr>
        <w:t>Обеспечить наличие аптечек первой помощи работникам, питьевой воды.</w:t>
      </w:r>
    </w:p>
    <w:p w:rsidR="00A123D1" w:rsidRPr="00C65779" w:rsidRDefault="0033722E"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6.2.14</w:t>
      </w:r>
      <w:r w:rsidR="00A123D1" w:rsidRPr="00C65779">
        <w:rPr>
          <w:rFonts w:ascii="Times New Roman" w:eastAsia="Times New Roman" w:hAnsi="Times New Roman" w:cs="Times New Roman"/>
          <w:sz w:val="24"/>
          <w:szCs w:val="24"/>
        </w:rPr>
        <w:t>.</w:t>
      </w:r>
      <w:r w:rsidR="00A123D1" w:rsidRPr="00C65779">
        <w:rPr>
          <w:rFonts w:ascii="Times New Roman" w:eastAsia="Arial Unicode MS" w:hAnsi="Times New Roman" w:cs="Times New Roman"/>
          <w:color w:val="000000"/>
          <w:kern w:val="1"/>
          <w:sz w:val="24"/>
          <w:szCs w:val="24"/>
        </w:rPr>
        <w:t> </w:t>
      </w:r>
      <w:r w:rsidR="00A123D1" w:rsidRPr="00C65779">
        <w:rPr>
          <w:rFonts w:ascii="Times New Roman" w:eastAsia="Times New Roman" w:hAnsi="Times New Roman" w:cs="Times New Roman"/>
          <w:sz w:val="24"/>
          <w:szCs w:val="24"/>
        </w:rPr>
        <w:t>Проводить расследование и учет несчастных случаев с работниками на производстве и с обучающимися в установленном законодательством порядке, а также ежегодный анализ причин производственного травматизма и профессиональной заболеваемости, несчастных случаев с обучающимися во время образовательного процесса с целью принятия мер по улучшению условий труда и снижению травматизма.</w:t>
      </w:r>
    </w:p>
    <w:p w:rsidR="00A123D1" w:rsidRPr="00C65779" w:rsidRDefault="00A123D1" w:rsidP="00A037CD">
      <w:pPr>
        <w:tabs>
          <w:tab w:val="left" w:pos="1620"/>
        </w:tabs>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 xml:space="preserve">Предусмотреть выплату денежной компенсации семье работника, погибшего в результате несчастного случая </w:t>
      </w:r>
      <w:r w:rsidR="00422F17" w:rsidRPr="00C65779">
        <w:rPr>
          <w:rFonts w:ascii="Times New Roman" w:eastAsia="Times New Roman" w:hAnsi="Times New Roman" w:cs="Times New Roman"/>
          <w:sz w:val="24"/>
          <w:szCs w:val="24"/>
        </w:rPr>
        <w:t>на производстве, в размере 5000</w:t>
      </w:r>
      <w:r w:rsidRPr="00C65779">
        <w:rPr>
          <w:rFonts w:ascii="Times New Roman" w:eastAsia="Times New Roman" w:hAnsi="Times New Roman" w:cs="Times New Roman"/>
          <w:sz w:val="24"/>
          <w:szCs w:val="24"/>
        </w:rPr>
        <w:t xml:space="preserve"> рублей, если несчастный случай на производстве произошел не по вине работника.</w:t>
      </w:r>
    </w:p>
    <w:p w:rsidR="00A123D1" w:rsidRPr="00C65779" w:rsidRDefault="00E47CDE" w:rsidP="00E47CDE">
      <w:pPr>
        <w:tabs>
          <w:tab w:val="left" w:pos="1620"/>
        </w:tabs>
        <w:spacing w:after="0"/>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 xml:space="preserve">          </w:t>
      </w:r>
      <w:r w:rsidR="00422F17" w:rsidRPr="00C65779">
        <w:rPr>
          <w:rFonts w:ascii="Times New Roman" w:eastAsia="Times New Roman" w:hAnsi="Times New Roman" w:cs="Times New Roman"/>
          <w:sz w:val="24"/>
          <w:szCs w:val="24"/>
        </w:rPr>
        <w:t>6.2.15</w:t>
      </w:r>
      <w:r w:rsidR="00A123D1" w:rsidRPr="00C65779">
        <w:rPr>
          <w:rFonts w:ascii="Times New Roman" w:eastAsia="Times New Roman" w:hAnsi="Times New Roman" w:cs="Times New Roman"/>
          <w:sz w:val="24"/>
          <w:szCs w:val="24"/>
        </w:rPr>
        <w:t>.</w:t>
      </w:r>
      <w:r w:rsidR="00A123D1" w:rsidRPr="00C65779">
        <w:rPr>
          <w:rFonts w:ascii="Times New Roman" w:eastAsia="Arial Unicode MS" w:hAnsi="Times New Roman" w:cs="Times New Roman"/>
          <w:color w:val="000000"/>
          <w:kern w:val="1"/>
          <w:sz w:val="24"/>
          <w:szCs w:val="24"/>
        </w:rPr>
        <w:t> </w:t>
      </w:r>
      <w:r w:rsidR="00A123D1" w:rsidRPr="00C65779">
        <w:rPr>
          <w:rFonts w:ascii="Times New Roman" w:eastAsia="Times New Roman" w:hAnsi="Times New Roman" w:cs="Times New Roman"/>
          <w:sz w:val="24"/>
          <w:szCs w:val="24"/>
        </w:rPr>
        <w:t>Осуществлять контроль за соблюдением работниками требований, правил и инструкций по охране труда. Не допускать к работе лиц, не прошедших в установленном порядке обучение, инструктаж по охране труда, стажировку на рабочем месте.</w:t>
      </w:r>
    </w:p>
    <w:p w:rsidR="00A123D1" w:rsidRPr="00C65779" w:rsidRDefault="00422F17" w:rsidP="00A037CD">
      <w:pPr>
        <w:tabs>
          <w:tab w:val="left" w:pos="1620"/>
        </w:tabs>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6.2.16</w:t>
      </w:r>
      <w:r w:rsidR="00A123D1" w:rsidRPr="00C65779">
        <w:rPr>
          <w:rFonts w:ascii="Times New Roman" w:eastAsia="Times New Roman" w:hAnsi="Times New Roman" w:cs="Times New Roman"/>
          <w:sz w:val="24"/>
          <w:szCs w:val="24"/>
        </w:rPr>
        <w:t>.</w:t>
      </w:r>
      <w:r w:rsidR="00A123D1" w:rsidRPr="00C65779">
        <w:rPr>
          <w:rFonts w:ascii="Times New Roman" w:eastAsia="Arial Unicode MS" w:hAnsi="Times New Roman" w:cs="Times New Roman"/>
          <w:color w:val="000000"/>
          <w:kern w:val="1"/>
          <w:sz w:val="24"/>
          <w:szCs w:val="24"/>
        </w:rPr>
        <w:t> </w:t>
      </w:r>
      <w:r w:rsidR="00A123D1" w:rsidRPr="00C65779">
        <w:rPr>
          <w:rFonts w:ascii="Times New Roman" w:eastAsia="Times New Roman" w:hAnsi="Times New Roman" w:cs="Times New Roman"/>
          <w:sz w:val="24"/>
          <w:szCs w:val="24"/>
        </w:rPr>
        <w:t xml:space="preserve">Оказывать содействие техническим (главным техническим) инспекторам труда Профсоюза, членам комиссий по охране труда, уполномоченным (доверенным лицам) по охране </w:t>
      </w:r>
      <w:r w:rsidR="00A123D1" w:rsidRPr="00C65779">
        <w:rPr>
          <w:rFonts w:ascii="Times New Roman" w:eastAsia="Times New Roman" w:hAnsi="Times New Roman" w:cs="Times New Roman"/>
          <w:sz w:val="24"/>
          <w:szCs w:val="24"/>
        </w:rPr>
        <w:lastRenderedPageBreak/>
        <w:t>труда в проведении общественного контроля за состоянием охраны труда в образовательной организации. В случае выявления нарушений прав работников на здоровые и безопасные условия труда принимать меры к их устранению.</w:t>
      </w:r>
    </w:p>
    <w:p w:rsidR="00A123D1" w:rsidRPr="00C65779" w:rsidRDefault="00A123D1" w:rsidP="00A037CD">
      <w:pPr>
        <w:tabs>
          <w:tab w:val="left" w:pos="1620"/>
        </w:tabs>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6.3.</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Работодатель гарантирует наличие оборудованного помещения для отдыха работников образовательной организации и приёма пищи.</w:t>
      </w:r>
    </w:p>
    <w:p w:rsidR="00A44472" w:rsidRPr="00C65779" w:rsidRDefault="00A123D1" w:rsidP="00A037CD">
      <w:pPr>
        <w:tabs>
          <w:tab w:val="left" w:pos="1620"/>
        </w:tabs>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6.4.</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В случае отказа работника от работы при возникновении опасности для его жизни и здоровья вследствие невыполнения нормативных требований по охране труда ему предоставляется другая работа на время устранения такой опасности, либо производится оплата возникшего по этой причине простоя в размере среднего заработка.</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6.5.</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Работники обязуются:</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6.5.1.</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Соблюдать требования охраны труда, установленные законами и иными нормативными правовыми актами, а также правилами и инструкциями по охране труда.</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6.5.2.</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 xml:space="preserve">Проходить обучение безопасным методам и приемам выполнения работ, оказанию первой помощи при несчастных случаях на производстве, инструктаж по охране труда, проверку знаний требований охраны труда. </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Проходить профессиональную гигиеническую подготовку и аттестацию в установленном законодательством порядке.</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6.5.3.</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Проходить обязательные предварительные при поступлении на работу и периодические медицинские осмотры, а также внеочередные медицинские осмотры в соответствии с медицинскими рекомендациями за счет средств работодателя.</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6.5.4.</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Правильно применять средства индивидуальной и коллективной защиты.</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6.5.5.</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Незамедлительно извещать руководителя, заместителя руководителя либо руководителя структурного подразделения образовательной организации о любой ситуации, угрожающей жизни и здоровью людей, о каждом несчастном случае, происшедшем на производстве, или об ухудшении состояния своего здоровья во время работы, в том числе о проявлении признаков острого профессионального заболевания (отравления).</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6.6.</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Работник имеет право отказаться от выполнения работы в случае возникновения на рабочем месте ситуации, угрожающей его жизни и здоровью, а также при необеспечении необходимыми средствами индивидуальной и коллективной защиты до устранения выявленных нарушений с сохранением за это время средней заработной платы.</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6.7. Выборный орган первичной профсоюзной организации обязуется:</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6.7.1.</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 xml:space="preserve">Организовывать проведение общественного контроля за обеспечением безопасных и здоровых условий труда в образовательном процессе в соответствии с законодательными и иными нормативными правовыми актами по охране труда. </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6.7.2.</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 xml:space="preserve">Координировать работу уполномоченных (доверенных) лиц по охране труда выборного органа первичной профсоюзной организации по осуществлению общественного контроля за состоянием охраны труда в учебных аудиториях, лабораториях, производственных и других помещениях. </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6.7.3.</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 xml:space="preserve">Содействовать организации обучения и проверки знаний требований охраны труда уполномоченных (доверенных) лиц по охране труда выборного органа первичной профсоюзной организации, членов комитета (комиссии) по охране труда. </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6.7.4.</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Обеспечивать участие представителей выборного органа первичной профсоюзной организации в комиссиях:</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 xml:space="preserve">по охране труда; </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по проведению специальной оценки условий труда;</w:t>
      </w:r>
    </w:p>
    <w:p w:rsidR="00A123D1" w:rsidRPr="00C65779" w:rsidRDefault="00802E2C" w:rsidP="00802E2C">
      <w:pPr>
        <w:spacing w:after="0"/>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 xml:space="preserve">            </w:t>
      </w:r>
      <w:r w:rsidR="00A123D1" w:rsidRPr="00C65779">
        <w:rPr>
          <w:rFonts w:ascii="Times New Roman" w:eastAsia="Times New Roman" w:hAnsi="Times New Roman" w:cs="Times New Roman"/>
          <w:sz w:val="24"/>
          <w:szCs w:val="24"/>
        </w:rPr>
        <w:t>-</w:t>
      </w:r>
      <w:r w:rsidR="00A123D1" w:rsidRPr="00C65779">
        <w:rPr>
          <w:rFonts w:ascii="Times New Roman" w:eastAsia="Arial Unicode MS" w:hAnsi="Times New Roman" w:cs="Times New Roman"/>
          <w:color w:val="000000"/>
          <w:kern w:val="1"/>
          <w:sz w:val="24"/>
          <w:szCs w:val="24"/>
        </w:rPr>
        <w:t> </w:t>
      </w:r>
      <w:r w:rsidR="00A123D1" w:rsidRPr="00C65779">
        <w:rPr>
          <w:rFonts w:ascii="Times New Roman" w:eastAsia="Times New Roman" w:hAnsi="Times New Roman" w:cs="Times New Roman"/>
          <w:sz w:val="24"/>
          <w:szCs w:val="24"/>
        </w:rPr>
        <w:t>по организации и проведению обязательных медицинских осмотров;</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 xml:space="preserve">по расследованию несчастных случаев на производстве; </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lastRenderedPageBreak/>
        <w:t xml:space="preserve">- по приемке учебных, научных и производственных помещений, спортивных залов, площадок, бассейнов и других объектов к началу учебного года. </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6.7.5.</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Оказывать методическую и консультативную помощь по вопросам осуществления общественного контроля за состоянием охраны труда в структурных подразделениях образовательной организации.</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6.7.6.</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Оказывать практическую помощь работникам в реализации их прав на безопасные условия труда, гарантии и компенсации за работу во вредных условиях труда.</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6.7.7.</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Принимать участие в рассмотрении трудовых споров, связанных с нарушением законодательства об охране труда, обязательств, предусмотренных настоящим коллективным договором, представлять и защищать права и интересы работников в органах управления организацией, в суде.</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Обращаться к р</w:t>
      </w:r>
      <w:r w:rsidRPr="00C65779">
        <w:rPr>
          <w:rFonts w:ascii="Times New Roman" w:eastAsia="Times New Roman" w:hAnsi="Times New Roman" w:cs="Times New Roman"/>
          <w:bCs/>
          <w:sz w:val="24"/>
          <w:szCs w:val="24"/>
        </w:rPr>
        <w:t>аботодателю</w:t>
      </w:r>
      <w:r w:rsidRPr="00C65779">
        <w:rPr>
          <w:rFonts w:ascii="Times New Roman" w:eastAsia="Times New Roman" w:hAnsi="Times New Roman" w:cs="Times New Roman"/>
          <w:sz w:val="24"/>
          <w:szCs w:val="24"/>
        </w:rPr>
        <w:t xml:space="preserve"> с предложением о привлечении к ответственности лиц, допустивших нарушения требований охраны труда.</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6.7.8.</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Обеспечивать участие уполномоченных лиц по охране труда выборного органа первичной профсоюзной организации в смотре-конкурсе на звание «Лучший уполномоченный по охране труда», проведении Дней охраны труда, конференций, семинаров и выставок по охране труда.</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p>
    <w:p w:rsidR="007C1655" w:rsidRPr="00C65779" w:rsidRDefault="007C1655" w:rsidP="00A037CD">
      <w:pPr>
        <w:autoSpaceDE w:val="0"/>
        <w:autoSpaceDN w:val="0"/>
        <w:adjustRightInd w:val="0"/>
        <w:spacing w:after="0"/>
        <w:ind w:firstLine="709"/>
        <w:contextualSpacing/>
        <w:jc w:val="center"/>
        <w:rPr>
          <w:rFonts w:ascii="Times New Roman" w:eastAsia="Times New Roman" w:hAnsi="Times New Roman" w:cs="Times New Roman"/>
          <w:b/>
          <w:bCs/>
          <w:sz w:val="24"/>
          <w:szCs w:val="24"/>
        </w:rPr>
      </w:pPr>
    </w:p>
    <w:p w:rsidR="00A123D1" w:rsidRPr="00C65779" w:rsidRDefault="00A123D1" w:rsidP="00A037CD">
      <w:pPr>
        <w:autoSpaceDE w:val="0"/>
        <w:autoSpaceDN w:val="0"/>
        <w:adjustRightInd w:val="0"/>
        <w:spacing w:after="0"/>
        <w:ind w:firstLine="709"/>
        <w:contextualSpacing/>
        <w:jc w:val="center"/>
        <w:rPr>
          <w:rFonts w:ascii="Times New Roman" w:eastAsia="Times New Roman" w:hAnsi="Times New Roman" w:cs="Times New Roman"/>
          <w:b/>
          <w:bCs/>
          <w:sz w:val="24"/>
          <w:szCs w:val="24"/>
        </w:rPr>
      </w:pPr>
      <w:r w:rsidRPr="00C65779">
        <w:rPr>
          <w:rFonts w:ascii="Times New Roman" w:eastAsia="Times New Roman" w:hAnsi="Times New Roman" w:cs="Times New Roman"/>
          <w:b/>
          <w:bCs/>
          <w:sz w:val="24"/>
          <w:szCs w:val="24"/>
        </w:rPr>
        <w:t>VII. ПОДДЕРЖКА МОЛОДЫХ ПЕДАГОГОВ</w:t>
      </w:r>
    </w:p>
    <w:p w:rsidR="00A123D1" w:rsidRPr="00C65779" w:rsidRDefault="00A123D1" w:rsidP="00A037CD">
      <w:pPr>
        <w:autoSpaceDE w:val="0"/>
        <w:autoSpaceDN w:val="0"/>
        <w:adjustRightInd w:val="0"/>
        <w:spacing w:after="0"/>
        <w:ind w:firstLine="709"/>
        <w:contextualSpacing/>
        <w:jc w:val="center"/>
        <w:rPr>
          <w:rFonts w:ascii="Times New Roman" w:eastAsia="Times New Roman" w:hAnsi="Times New Roman" w:cs="Times New Roman"/>
          <w:sz w:val="24"/>
          <w:szCs w:val="24"/>
        </w:rPr>
      </w:pP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7.1.</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bCs/>
          <w:sz w:val="24"/>
          <w:szCs w:val="24"/>
        </w:rPr>
        <w:t xml:space="preserve">Стороны определяют следующие приоритетные направления в совместной деятельности </w:t>
      </w:r>
      <w:r w:rsidRPr="00C65779">
        <w:rPr>
          <w:rFonts w:ascii="Times New Roman" w:eastAsia="Times New Roman" w:hAnsi="Times New Roman" w:cs="Times New Roman"/>
          <w:sz w:val="24"/>
          <w:szCs w:val="24"/>
        </w:rPr>
        <w:t xml:space="preserve">по осуществлению поддержки молодых педагогических работников (далее в разделе – молодых </w:t>
      </w:r>
      <w:proofErr w:type="gramStart"/>
      <w:r w:rsidRPr="00C65779">
        <w:rPr>
          <w:rFonts w:ascii="Times New Roman" w:eastAsia="Times New Roman" w:hAnsi="Times New Roman" w:cs="Times New Roman"/>
          <w:sz w:val="24"/>
          <w:szCs w:val="24"/>
        </w:rPr>
        <w:t>педагогов)и</w:t>
      </w:r>
      <w:proofErr w:type="gramEnd"/>
      <w:r w:rsidRPr="00C65779">
        <w:rPr>
          <w:rFonts w:ascii="Times New Roman" w:eastAsia="Times New Roman" w:hAnsi="Times New Roman" w:cs="Times New Roman"/>
          <w:sz w:val="24"/>
          <w:szCs w:val="24"/>
        </w:rPr>
        <w:t xml:space="preserve"> их закреплению в образовательной организации: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 xml:space="preserve">содействие адаптации и профессиональному становлению молодых педагогов, формированию их компетенций, повышению мотивации к педагогической деятельности;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 xml:space="preserve">создание необходимых условий труда молодым педагогам, включая обеспечение оснащённости рабочего места современным оборудованием, оргтехникой и лицензионным программным обеспечением;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 xml:space="preserve">организация методического сопровождения деятельности молодых педагогов, включая закрепление наставников за молодыми педагогами в первый год их работы в образовательной организации с установлением наставникам доплаты за работу с молодыми педагогами;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 xml:space="preserve">привлечение молодежи к профсоюзной деятельности и членству в Профсоюзе;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trike/>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материальное и моральное поощрение молодых педагогов;</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 xml:space="preserve">создание условий для профессионального и карьерного роста молодых педагогов через повышение квалификации, профессиональные и творческие конкурсы;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 xml:space="preserve">проведение культурно-массовой, физкультурно-оздоровительной и спортивной работы;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активное обучение и молодежного профсоюзного актива;</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 xml:space="preserve">создание Совета молодых педагогов.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7.2.</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bCs/>
          <w:sz w:val="24"/>
          <w:szCs w:val="24"/>
        </w:rPr>
        <w:t xml:space="preserve">Выборный орган первичной профсоюзной организации совместно с работодателем осуществляет: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 xml:space="preserve">мониторинг условий и результатов методического сопровождения деятельности педагогических работников из числа молодёжи в образовательной организации;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trike/>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моральное поощрение молодых педагогов, в том числе награждение их в торжественной обстановке наградами образовательной организации.</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lastRenderedPageBreak/>
        <w:t>7.4.</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bCs/>
          <w:sz w:val="24"/>
          <w:szCs w:val="24"/>
        </w:rPr>
        <w:t>Выборный орган первичной профсоюзной организации</w:t>
      </w:r>
      <w:r w:rsidRPr="00C65779">
        <w:rPr>
          <w:rFonts w:ascii="Times New Roman" w:eastAsia="Times New Roman" w:hAnsi="Times New Roman" w:cs="Times New Roman"/>
          <w:sz w:val="24"/>
          <w:szCs w:val="24"/>
        </w:rPr>
        <w:t xml:space="preserve"> утверждает программу работы Совета молодых педагогов, участвует в ее реализации, оказывает поддержку его деятельности, в том числе финансовую. </w:t>
      </w:r>
    </w:p>
    <w:p w:rsidR="00A123D1" w:rsidRPr="00C65779" w:rsidRDefault="00802E2C" w:rsidP="00802E2C">
      <w:pPr>
        <w:autoSpaceDE w:val="0"/>
        <w:autoSpaceDN w:val="0"/>
        <w:adjustRightInd w:val="0"/>
        <w:spacing w:after="0"/>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 xml:space="preserve">            </w:t>
      </w:r>
      <w:r w:rsidR="00A123D1" w:rsidRPr="00C65779">
        <w:rPr>
          <w:rFonts w:ascii="Times New Roman" w:eastAsia="Times New Roman" w:hAnsi="Times New Roman" w:cs="Times New Roman"/>
          <w:sz w:val="24"/>
          <w:szCs w:val="24"/>
        </w:rPr>
        <w:t>7.5.</w:t>
      </w:r>
      <w:r w:rsidR="00A123D1" w:rsidRPr="00C65779">
        <w:rPr>
          <w:rFonts w:ascii="Times New Roman" w:eastAsia="Arial Unicode MS" w:hAnsi="Times New Roman" w:cs="Times New Roman"/>
          <w:color w:val="000000"/>
          <w:kern w:val="1"/>
          <w:sz w:val="24"/>
          <w:szCs w:val="24"/>
        </w:rPr>
        <w:t> </w:t>
      </w:r>
      <w:r w:rsidR="00A123D1" w:rsidRPr="00C65779">
        <w:rPr>
          <w:rFonts w:ascii="Times New Roman" w:eastAsia="Times New Roman" w:hAnsi="Times New Roman" w:cs="Times New Roman"/>
          <w:bCs/>
          <w:sz w:val="24"/>
          <w:szCs w:val="24"/>
        </w:rPr>
        <w:t xml:space="preserve">Работодатель обязуется: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 xml:space="preserve">информировать молодых педагогов при трудоустройстве о преимуществах вступления в Профсоюз и участия в работе Совета молодых педагогов;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 xml:space="preserve">обеспечить закрепление наставников за всеми молодыми педагогами, не имеющими опыта педагогической работы, в первый год их работы в образовательной организации;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обеспечивать установленные в образовательной организации (коллективным договором, локальными нормативными актами) меры социальной поддержки работников, включая дополнительные меры поддержки молодых педагогов, а также меры поощрения;</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предоставлять Совету молодых педагогов помещение для проведения заседаний и мероприятий.</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7.6.</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 xml:space="preserve">Председатель Совета молодых педагогов входит в состав и участвует в работе создаваемых в образовательной организации коллегиальных и рабочих органов (комиссий), в том числе: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 xml:space="preserve">комиссии по тарификации;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 xml:space="preserve">комиссии по распределению стимулирующей части фонда оплаты труда;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 xml:space="preserve">комиссии по охране труда;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 xml:space="preserve">комиссии по социальному страхованию;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комиссии по урегулированию споров между участниками образовательных отношений.</w:t>
      </w:r>
    </w:p>
    <w:p w:rsidR="00A123D1" w:rsidRPr="00C65779" w:rsidRDefault="00A123D1" w:rsidP="00A037CD">
      <w:pPr>
        <w:autoSpaceDE w:val="0"/>
        <w:autoSpaceDN w:val="0"/>
        <w:adjustRightInd w:val="0"/>
        <w:spacing w:after="0"/>
        <w:ind w:firstLine="709"/>
        <w:contextualSpacing/>
        <w:jc w:val="center"/>
        <w:rPr>
          <w:rFonts w:ascii="Times New Roman" w:eastAsia="Times New Roman" w:hAnsi="Times New Roman" w:cs="Times New Roman"/>
          <w:sz w:val="24"/>
          <w:szCs w:val="24"/>
        </w:rPr>
      </w:pPr>
    </w:p>
    <w:p w:rsidR="00A123D1" w:rsidRPr="00C65779" w:rsidRDefault="00A123D1" w:rsidP="00A037CD">
      <w:pPr>
        <w:autoSpaceDE w:val="0"/>
        <w:autoSpaceDN w:val="0"/>
        <w:adjustRightInd w:val="0"/>
        <w:spacing w:after="0"/>
        <w:ind w:firstLine="709"/>
        <w:contextualSpacing/>
        <w:jc w:val="center"/>
        <w:rPr>
          <w:rFonts w:ascii="Times New Roman" w:eastAsia="Times New Roman" w:hAnsi="Times New Roman" w:cs="Times New Roman"/>
          <w:b/>
          <w:sz w:val="24"/>
          <w:szCs w:val="24"/>
        </w:rPr>
      </w:pPr>
      <w:r w:rsidRPr="00C65779">
        <w:rPr>
          <w:rFonts w:ascii="Times New Roman" w:eastAsia="Times New Roman" w:hAnsi="Times New Roman" w:cs="Times New Roman"/>
          <w:b/>
          <w:bCs/>
          <w:sz w:val="24"/>
          <w:szCs w:val="24"/>
          <w:lang w:val="en-US"/>
        </w:rPr>
        <w:t>VI</w:t>
      </w:r>
      <w:r w:rsidRPr="00C65779">
        <w:rPr>
          <w:rFonts w:ascii="Times New Roman" w:eastAsia="Times New Roman" w:hAnsi="Times New Roman" w:cs="Times New Roman"/>
          <w:b/>
          <w:bCs/>
          <w:sz w:val="24"/>
          <w:szCs w:val="24"/>
        </w:rPr>
        <w:t>II.</w:t>
      </w:r>
      <w:r w:rsidR="00925F93" w:rsidRPr="00C65779">
        <w:rPr>
          <w:rFonts w:ascii="Times New Roman" w:eastAsia="Times New Roman" w:hAnsi="Times New Roman" w:cs="Times New Roman"/>
          <w:b/>
          <w:bCs/>
          <w:sz w:val="24"/>
          <w:szCs w:val="24"/>
        </w:rPr>
        <w:t xml:space="preserve"> </w:t>
      </w:r>
      <w:r w:rsidRPr="00C65779">
        <w:rPr>
          <w:rFonts w:ascii="Times New Roman" w:eastAsia="Times New Roman" w:hAnsi="Times New Roman" w:cs="Times New Roman"/>
          <w:b/>
          <w:sz w:val="24"/>
          <w:szCs w:val="24"/>
        </w:rPr>
        <w:t>ДОПОЛНИТЕЛЬНОЕ ПРОФЕССИОНАЛЬНОЕ</w:t>
      </w:r>
      <w:r w:rsidR="00925F93" w:rsidRPr="00C65779">
        <w:rPr>
          <w:rFonts w:ascii="Times New Roman" w:eastAsia="Times New Roman" w:hAnsi="Times New Roman" w:cs="Times New Roman"/>
          <w:b/>
          <w:sz w:val="24"/>
          <w:szCs w:val="24"/>
        </w:rPr>
        <w:t xml:space="preserve"> </w:t>
      </w:r>
      <w:r w:rsidRPr="00C65779">
        <w:rPr>
          <w:rFonts w:ascii="Times New Roman" w:eastAsia="Times New Roman" w:hAnsi="Times New Roman" w:cs="Times New Roman"/>
          <w:b/>
          <w:sz w:val="24"/>
          <w:szCs w:val="24"/>
        </w:rPr>
        <w:t>ОБРАЗОВАНИЕ РАБОТНИКОВ</w:t>
      </w:r>
    </w:p>
    <w:p w:rsidR="00A123D1" w:rsidRPr="00C65779" w:rsidRDefault="00A123D1" w:rsidP="00A037CD">
      <w:pPr>
        <w:autoSpaceDE w:val="0"/>
        <w:autoSpaceDN w:val="0"/>
        <w:adjustRightInd w:val="0"/>
        <w:spacing w:after="0"/>
        <w:ind w:firstLine="709"/>
        <w:contextualSpacing/>
        <w:jc w:val="center"/>
        <w:rPr>
          <w:rFonts w:ascii="Times New Roman" w:eastAsia="Times New Roman" w:hAnsi="Times New Roman" w:cs="Times New Roman"/>
          <w:sz w:val="24"/>
          <w:szCs w:val="24"/>
        </w:rPr>
      </w:pP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8.1. Стороны договорились о том, что:</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8.1.1. Работодатель с участием и по согласованию с выборным органом первичной профсоюзной организации на каждый календарный год с учётом плана развития образовательной организации и результатов аттестации педагогических работников, определяет формы дополнительного профессионального образования (повышения квалификации и/или профессиональной переподготовки) педагогических работников, включая работников, находящихся в отпуске по уходу за ребёнком, перечень необходимых профессий и специальностей.</w:t>
      </w:r>
    </w:p>
    <w:p w:rsidR="00A123D1" w:rsidRPr="00C65779" w:rsidRDefault="00A123D1" w:rsidP="00A037CD">
      <w:pPr>
        <w:spacing w:after="0"/>
        <w:ind w:firstLine="709"/>
        <w:contextualSpacing/>
        <w:jc w:val="both"/>
        <w:rPr>
          <w:rFonts w:ascii="Times New Roman" w:eastAsiaTheme="minorHAnsi" w:hAnsi="Times New Roman" w:cs="Times New Roman"/>
          <w:sz w:val="24"/>
          <w:szCs w:val="24"/>
          <w:lang w:eastAsia="en-US"/>
        </w:rPr>
      </w:pPr>
      <w:r w:rsidRPr="00C65779">
        <w:rPr>
          <w:rFonts w:ascii="Times New Roman" w:eastAsiaTheme="minorHAnsi" w:hAnsi="Times New Roman" w:cs="Times New Roman"/>
          <w:sz w:val="24"/>
          <w:szCs w:val="24"/>
          <w:lang w:eastAsia="en-US"/>
        </w:rPr>
        <w:t>Право работников, в том числе педагогических работников, работников из числа учебно-вспомогательного персонала, административно-хозяйственного и обслуживающего персонала, на профессиональное обучение и дополнительное профессиональное образование реализуется путем заключения договора между работником и работодателем.</w:t>
      </w:r>
    </w:p>
    <w:p w:rsidR="00A123D1" w:rsidRPr="00C65779" w:rsidRDefault="00A123D1" w:rsidP="00A037CD">
      <w:pPr>
        <w:spacing w:after="0"/>
        <w:ind w:firstLine="709"/>
        <w:contextualSpacing/>
        <w:jc w:val="both"/>
        <w:rPr>
          <w:rFonts w:ascii="Times New Roman" w:eastAsiaTheme="minorHAnsi" w:hAnsi="Times New Roman" w:cs="Times New Roman"/>
          <w:sz w:val="24"/>
          <w:szCs w:val="24"/>
          <w:lang w:eastAsia="en-US"/>
        </w:rPr>
      </w:pPr>
      <w:r w:rsidRPr="00C65779">
        <w:rPr>
          <w:rFonts w:ascii="Times New Roman" w:eastAsia="Times New Roman" w:hAnsi="Times New Roman" w:cs="Times New Roman"/>
          <w:sz w:val="24"/>
          <w:szCs w:val="24"/>
        </w:rPr>
        <w:t>8.1.2. Работодатель обеспечивает реализацию права педагогических работников на дополнительное профессиональное образование по профилю педагогической деятельности не реже чем один раз в три года за счет средств работодателя</w:t>
      </w:r>
      <w:r w:rsidRPr="00C65779">
        <w:rPr>
          <w:rFonts w:ascii="Times New Roman" w:eastAsiaTheme="minorHAnsi" w:hAnsi="Times New Roman" w:cs="Times New Roman"/>
          <w:sz w:val="24"/>
          <w:szCs w:val="24"/>
          <w:lang w:eastAsia="en-US"/>
        </w:rPr>
        <w:t>.</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 xml:space="preserve">8.1.3. Работодатель не </w:t>
      </w:r>
      <w:r w:rsidRPr="00C65779">
        <w:rPr>
          <w:rFonts w:ascii="Times New Roman" w:eastAsia="Times New Roman" w:hAnsi="Times New Roman" w:cs="Times New Roman"/>
          <w:color w:val="000000"/>
          <w:sz w:val="24"/>
          <w:szCs w:val="24"/>
        </w:rPr>
        <w:t xml:space="preserve">вправе обязывать работников осуществлять </w:t>
      </w:r>
      <w:r w:rsidRPr="00C65779">
        <w:rPr>
          <w:rFonts w:ascii="Times New Roman" w:eastAsia="Times New Roman" w:hAnsi="Times New Roman" w:cs="Times New Roman"/>
          <w:sz w:val="24"/>
          <w:szCs w:val="24"/>
        </w:rPr>
        <w:t>дополнительное профессиональное образование за счет их собственных средств</w:t>
      </w:r>
      <w:r w:rsidRPr="00C65779">
        <w:rPr>
          <w:rFonts w:ascii="Times New Roman" w:eastAsia="Times New Roman" w:hAnsi="Times New Roman" w:cs="Times New Roman"/>
          <w:color w:val="000000"/>
          <w:sz w:val="24"/>
          <w:szCs w:val="24"/>
        </w:rPr>
        <w:t>, в том числе такие условия не могут быть включены в трудовые договоры</w:t>
      </w:r>
      <w:r w:rsidRPr="00C65779">
        <w:rPr>
          <w:rFonts w:ascii="Times New Roman" w:eastAsia="Times New Roman" w:hAnsi="Times New Roman" w:cs="Times New Roman"/>
          <w:sz w:val="24"/>
          <w:szCs w:val="24"/>
        </w:rPr>
        <w:t>.</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 xml:space="preserve">8.1.4. Работодатель содействует качественному дополнительному профессиональному образованию работников путём заключения договоров на обучение с организациями, реализующими дополнительные профессиональные программы, имеющими лицензии на образовательную деятельность и опыт реализации дополнительных профессиональных программ. </w:t>
      </w:r>
    </w:p>
    <w:p w:rsidR="007C1655"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color w:val="000000"/>
          <w:sz w:val="24"/>
          <w:szCs w:val="24"/>
        </w:rPr>
      </w:pPr>
      <w:r w:rsidRPr="00C65779">
        <w:rPr>
          <w:rFonts w:ascii="Times New Roman" w:eastAsia="Times New Roman" w:hAnsi="Times New Roman" w:cs="Times New Roman"/>
          <w:sz w:val="24"/>
          <w:szCs w:val="24"/>
        </w:rPr>
        <w:t xml:space="preserve">Содержание, объем и сроки дополнительного профессионального образования, рекомендуемого работнику, должны обеспечивать </w:t>
      </w:r>
      <w:r w:rsidRPr="00C65779">
        <w:rPr>
          <w:rFonts w:ascii="Times New Roman" w:eastAsiaTheme="minorHAnsi" w:hAnsi="Times New Roman" w:cs="Times New Roman"/>
          <w:color w:val="000000"/>
          <w:sz w:val="24"/>
          <w:szCs w:val="24"/>
          <w:lang w:eastAsia="en-US"/>
        </w:rPr>
        <w:t xml:space="preserve">реализацию требований федеральных </w:t>
      </w:r>
      <w:r w:rsidRPr="00C65779">
        <w:rPr>
          <w:rFonts w:ascii="Times New Roman" w:eastAsiaTheme="minorHAnsi" w:hAnsi="Times New Roman" w:cs="Times New Roman"/>
          <w:color w:val="000000"/>
          <w:sz w:val="24"/>
          <w:szCs w:val="24"/>
          <w:lang w:eastAsia="en-US"/>
        </w:rPr>
        <w:lastRenderedPageBreak/>
        <w:t xml:space="preserve">государственных образовательных стандартов к уровню квалификации педагогических работников, к непрерывности их профессионального развития в части </w:t>
      </w:r>
      <w:r w:rsidRPr="00C65779">
        <w:rPr>
          <w:rFonts w:ascii="Times New Roman" w:eastAsia="Times New Roman" w:hAnsi="Times New Roman" w:cs="Times New Roman"/>
          <w:color w:val="000000"/>
          <w:sz w:val="24"/>
          <w:szCs w:val="24"/>
        </w:rPr>
        <w:t xml:space="preserve">целенаправленного </w:t>
      </w:r>
    </w:p>
    <w:p w:rsidR="00A123D1" w:rsidRPr="00C65779" w:rsidRDefault="00A123D1" w:rsidP="00A037CD">
      <w:pPr>
        <w:autoSpaceDE w:val="0"/>
        <w:autoSpaceDN w:val="0"/>
        <w:adjustRightInd w:val="0"/>
        <w:spacing w:after="0"/>
        <w:contextualSpacing/>
        <w:jc w:val="both"/>
        <w:rPr>
          <w:rFonts w:ascii="Times New Roman" w:eastAsia="Times New Roman" w:hAnsi="Times New Roman" w:cs="Times New Roman"/>
          <w:bCs/>
          <w:color w:val="000000"/>
          <w:sz w:val="24"/>
          <w:szCs w:val="24"/>
        </w:rPr>
      </w:pPr>
      <w:r w:rsidRPr="00C65779">
        <w:rPr>
          <w:rFonts w:ascii="Times New Roman" w:eastAsia="Times New Roman" w:hAnsi="Times New Roman" w:cs="Times New Roman"/>
          <w:color w:val="000000"/>
          <w:sz w:val="24"/>
          <w:szCs w:val="24"/>
        </w:rPr>
        <w:t xml:space="preserve">совершенствования (получения новой) компетенции (квалификации) работника. При этом, </w:t>
      </w:r>
      <w:r w:rsidRPr="00C65779">
        <w:rPr>
          <w:rFonts w:ascii="Times New Roman" w:eastAsia="Times New Roman" w:hAnsi="Times New Roman" w:cs="Times New Roman"/>
          <w:bCs/>
          <w:color w:val="000000"/>
          <w:sz w:val="24"/>
          <w:szCs w:val="24"/>
        </w:rPr>
        <w:t xml:space="preserve">определённая с учётом мнения работодателя и выборного органа первичной профсоюзной организации, программа повышения квалификации педагогического работника должна иметь </w:t>
      </w:r>
      <w:r w:rsidRPr="00C65779">
        <w:rPr>
          <w:rFonts w:ascii="Times New Roman" w:eastAsia="Times New Roman" w:hAnsi="Times New Roman" w:cs="Times New Roman"/>
          <w:color w:val="000000"/>
          <w:sz w:val="24"/>
          <w:szCs w:val="24"/>
        </w:rPr>
        <w:t>м</w:t>
      </w:r>
      <w:r w:rsidRPr="00C65779">
        <w:rPr>
          <w:rFonts w:ascii="Times New Roman" w:eastAsia="Times New Roman" w:hAnsi="Times New Roman" w:cs="Times New Roman"/>
          <w:bCs/>
          <w:color w:val="000000"/>
          <w:sz w:val="24"/>
          <w:szCs w:val="24"/>
        </w:rPr>
        <w:t>инимальный объём не менее 36  часов для всех категорий работников (для молодых специалистов – не менее 72  часов)</w:t>
      </w:r>
      <w:r w:rsidRPr="00C65779">
        <w:rPr>
          <w:rFonts w:ascii="Times New Roman" w:eastAsia="Times New Roman" w:hAnsi="Times New Roman" w:cs="Times New Roman"/>
          <w:sz w:val="24"/>
          <w:szCs w:val="24"/>
        </w:rPr>
        <w:t>, а объём освоения программ профессиональной переподготовки – не менее 250  часов</w:t>
      </w:r>
      <w:r w:rsidRPr="00C65779">
        <w:rPr>
          <w:rFonts w:ascii="Times New Roman" w:eastAsia="Times New Roman" w:hAnsi="Times New Roman" w:cs="Times New Roman"/>
          <w:bCs/>
          <w:color w:val="000000"/>
          <w:sz w:val="24"/>
          <w:szCs w:val="24"/>
        </w:rPr>
        <w:t>.</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color w:val="000000"/>
          <w:sz w:val="24"/>
          <w:szCs w:val="24"/>
        </w:rPr>
      </w:pPr>
      <w:r w:rsidRPr="00C65779">
        <w:rPr>
          <w:rFonts w:ascii="Times New Roman" w:eastAsia="Times New Roman" w:hAnsi="Times New Roman" w:cs="Times New Roman"/>
          <w:sz w:val="24"/>
          <w:szCs w:val="24"/>
        </w:rPr>
        <w:t>8.1.5. </w:t>
      </w:r>
      <w:r w:rsidRPr="00C65779">
        <w:rPr>
          <w:rFonts w:ascii="Times New Roman" w:eastAsia="Times New Roman" w:hAnsi="Times New Roman" w:cs="Times New Roman"/>
          <w:color w:val="000000"/>
          <w:sz w:val="24"/>
          <w:szCs w:val="24"/>
        </w:rPr>
        <w:t>Работник вправе отказаться от получения дополнительного профессионального образования, если работодатель не обеспечивает предоставление ему гарантий и компенсаций, предусмотренных законодательством и трудовым договором.</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 xml:space="preserve">8.1.6. При направлении работника на дополнительное профессиональное образование </w:t>
      </w:r>
      <w:r w:rsidRPr="00C65779">
        <w:rPr>
          <w:rFonts w:ascii="Times New Roman" w:eastAsiaTheme="minorHAnsi" w:hAnsi="Times New Roman" w:cs="Times New Roman"/>
          <w:color w:val="000000"/>
          <w:sz w:val="24"/>
          <w:szCs w:val="24"/>
          <w:lang w:eastAsia="en-US"/>
        </w:rPr>
        <w:t xml:space="preserve">с отрывом от работы </w:t>
      </w:r>
      <w:r w:rsidRPr="00C65779">
        <w:rPr>
          <w:rFonts w:ascii="Times New Roman" w:eastAsia="Times New Roman" w:hAnsi="Times New Roman" w:cs="Times New Roman"/>
          <w:sz w:val="24"/>
          <w:szCs w:val="24"/>
        </w:rPr>
        <w:t xml:space="preserve">работодатель сохраняет за ним место работы (должность), среднюю заработную плату по основному месту работы и, если работник направляется в другую местность, оплачивает ему </w:t>
      </w:r>
      <w:r w:rsidRPr="00C65779">
        <w:rPr>
          <w:rFonts w:ascii="Times New Roman" w:eastAsia="Times New Roman" w:hAnsi="Times New Roman" w:cs="Times New Roman"/>
          <w:color w:val="000000"/>
          <w:sz w:val="24"/>
          <w:szCs w:val="24"/>
        </w:rPr>
        <w:t>расходы по проезду, расходы по найму жилого помещения, дополнительные расходы, связанные с проживанием вне места постоянного жительства (суточные), иные расходы, произведенные работником с разрешения или с ведома работодателя</w:t>
      </w:r>
      <w:r w:rsidRPr="00C65779">
        <w:rPr>
          <w:rFonts w:ascii="Times New Roman" w:eastAsia="Times New Roman" w:hAnsi="Times New Roman" w:cs="Times New Roman"/>
          <w:sz w:val="24"/>
          <w:szCs w:val="24"/>
        </w:rPr>
        <w:t>, в порядке и размерах, предусмотренных для лиц, направляемых в служебные командировки в соответствии с Положением о служебных командировках работников, принимаемым работодателем с учётом мнения выборного органа первичной профсоюзной организации (статья 187 ТК РФ).</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 xml:space="preserve">8.1.7. Гарантии и компенсации работникам, совмещающим работу с получением образования (высшего образования по программам бакалавриата, специалитета, магистратуры, подготовки научно- педагогических кадров, по программам среднего профессионального образования и другим программам), предоставляются работодателем в порядке, предусмотренном статьями </w:t>
      </w:r>
      <w:r w:rsidRPr="00C65779">
        <w:rPr>
          <w:rFonts w:ascii="Times New Roman" w:eastAsia="Times New Roman" w:hAnsi="Times New Roman" w:cs="Times New Roman"/>
          <w:sz w:val="24"/>
          <w:szCs w:val="24"/>
        </w:rPr>
        <w:br/>
        <w:t>173-177 ТК РФ.</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8.1.8. Работодатель содействует работнику, желающему пройти профессиональное обучение или получить дополнительное профессиональное образование с целью приобретения другой профессии (специальности) для нужд образовательной организации.</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 xml:space="preserve">8.1.9. Гарантии и компенсации, предусмотренные статьями </w:t>
      </w:r>
      <w:r w:rsidRPr="00C65779">
        <w:rPr>
          <w:rFonts w:ascii="Times New Roman" w:eastAsia="Times New Roman" w:hAnsi="Times New Roman" w:cs="Times New Roman"/>
          <w:sz w:val="24"/>
          <w:szCs w:val="24"/>
        </w:rPr>
        <w:br/>
        <w:t>173-176 ТК РФ, предоставляются также работникам, получающим второе профессиональное образование соответствующего уровня, если обучение осуществляется по направлению работодателя для нужд образовательной организации.</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Финансовое обеспечение данных гарантий осуществляется работодателем за счет бюджетных и/или внебюджетных средств организации.</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8.1.10. В случаях получения работником, уже имеющим профессиональное образование соответствующего уровня, по собственной инициативе второго профессионального образования, соответствующего профилю деятельности образовательной организации, при наличии финансовых возможностей и по согласованию с выборным органом первичной профсоюзной организации работодатель предоставляет такому работнику дополнительный оплачиваемый отпуск для прохождения аттестации и подготовки выпускной квалификационной работы на условиях, определённых в трудовом договоре.</w:t>
      </w:r>
    </w:p>
    <w:p w:rsidR="00A123D1" w:rsidRPr="00C65779" w:rsidRDefault="00A123D1" w:rsidP="00A037CD">
      <w:pPr>
        <w:autoSpaceDE w:val="0"/>
        <w:autoSpaceDN w:val="0"/>
        <w:adjustRightInd w:val="0"/>
        <w:spacing w:after="0"/>
        <w:ind w:firstLine="709"/>
        <w:contextualSpacing/>
        <w:jc w:val="center"/>
        <w:rPr>
          <w:rFonts w:ascii="Times New Roman" w:eastAsia="Calibri" w:hAnsi="Times New Roman" w:cs="Times New Roman"/>
          <w:b/>
          <w:bCs/>
          <w:color w:val="000000"/>
          <w:sz w:val="24"/>
          <w:szCs w:val="24"/>
        </w:rPr>
      </w:pPr>
    </w:p>
    <w:p w:rsidR="00A123D1" w:rsidRPr="00C65779" w:rsidRDefault="00A123D1" w:rsidP="00A037CD">
      <w:pPr>
        <w:autoSpaceDE w:val="0"/>
        <w:autoSpaceDN w:val="0"/>
        <w:adjustRightInd w:val="0"/>
        <w:spacing w:after="0"/>
        <w:ind w:firstLine="709"/>
        <w:contextualSpacing/>
        <w:jc w:val="center"/>
        <w:rPr>
          <w:rFonts w:ascii="Times New Roman" w:eastAsia="Calibri" w:hAnsi="Times New Roman" w:cs="Times New Roman"/>
          <w:b/>
          <w:bCs/>
          <w:color w:val="000000"/>
          <w:sz w:val="24"/>
          <w:szCs w:val="24"/>
        </w:rPr>
      </w:pPr>
      <w:r w:rsidRPr="00C65779">
        <w:rPr>
          <w:rFonts w:ascii="Times New Roman" w:eastAsia="Calibri" w:hAnsi="Times New Roman" w:cs="Times New Roman"/>
          <w:b/>
          <w:bCs/>
          <w:sz w:val="24"/>
          <w:szCs w:val="24"/>
        </w:rPr>
        <w:t>IХ</w:t>
      </w:r>
      <w:r w:rsidRPr="00C65779">
        <w:rPr>
          <w:rFonts w:ascii="Times New Roman" w:eastAsia="Calibri" w:hAnsi="Times New Roman" w:cs="Times New Roman"/>
          <w:b/>
          <w:bCs/>
          <w:color w:val="000000"/>
          <w:sz w:val="24"/>
          <w:szCs w:val="24"/>
        </w:rPr>
        <w:t>. СОЦИАЛЬНОЕ ПАРТНЁРСТВО</w:t>
      </w:r>
    </w:p>
    <w:p w:rsidR="00A123D1" w:rsidRPr="00C65779" w:rsidRDefault="00A123D1" w:rsidP="00A037CD">
      <w:pPr>
        <w:autoSpaceDE w:val="0"/>
        <w:autoSpaceDN w:val="0"/>
        <w:adjustRightInd w:val="0"/>
        <w:spacing w:after="0"/>
        <w:ind w:firstLine="709"/>
        <w:contextualSpacing/>
        <w:jc w:val="center"/>
        <w:rPr>
          <w:rFonts w:ascii="Times New Roman" w:eastAsia="Times New Roman" w:hAnsi="Times New Roman" w:cs="Times New Roman"/>
          <w:color w:val="000000"/>
          <w:sz w:val="24"/>
          <w:szCs w:val="24"/>
        </w:rPr>
      </w:pPr>
    </w:p>
    <w:p w:rsidR="00A123D1" w:rsidRPr="00C65779" w:rsidRDefault="00A123D1" w:rsidP="00A037CD">
      <w:pPr>
        <w:autoSpaceDE w:val="0"/>
        <w:autoSpaceDN w:val="0"/>
        <w:adjustRightInd w:val="0"/>
        <w:spacing w:after="0"/>
        <w:ind w:firstLine="709"/>
        <w:contextualSpacing/>
        <w:jc w:val="both"/>
        <w:rPr>
          <w:rFonts w:ascii="Times New Roman" w:eastAsia="Calibri" w:hAnsi="Times New Roman" w:cs="Times New Roman"/>
          <w:color w:val="000000"/>
          <w:sz w:val="24"/>
          <w:szCs w:val="24"/>
          <w:u w:val="single"/>
        </w:rPr>
      </w:pPr>
      <w:r w:rsidRPr="00C65779">
        <w:rPr>
          <w:rFonts w:ascii="Times New Roman" w:eastAsia="Calibri" w:hAnsi="Times New Roman" w:cs="Times New Roman"/>
          <w:color w:val="000000"/>
          <w:sz w:val="24"/>
          <w:szCs w:val="24"/>
        </w:rPr>
        <w:t>9.1. В целях развития социального партнёрства стороны обязуются:</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color w:val="000000"/>
          <w:sz w:val="24"/>
          <w:szCs w:val="24"/>
        </w:rPr>
      </w:pPr>
      <w:r w:rsidRPr="00C65779">
        <w:rPr>
          <w:rFonts w:ascii="Times New Roman" w:eastAsia="Times New Roman" w:hAnsi="Times New Roman" w:cs="Times New Roman"/>
          <w:color w:val="000000"/>
          <w:sz w:val="24"/>
          <w:szCs w:val="24"/>
        </w:rPr>
        <w:t xml:space="preserve">9.1.1. Вести социальный диалог на основе принципов социального партнёрства, коллективно-договорного регулирования социально-трудовых отношений, государственно-общественного </w:t>
      </w:r>
      <w:r w:rsidRPr="00C65779">
        <w:rPr>
          <w:rFonts w:ascii="Times New Roman" w:eastAsia="Times New Roman" w:hAnsi="Times New Roman" w:cs="Times New Roman"/>
          <w:color w:val="000000"/>
          <w:sz w:val="24"/>
          <w:szCs w:val="24"/>
        </w:rPr>
        <w:lastRenderedPageBreak/>
        <w:t>управления образованием, соблюдать определённые настоящим коллективным договором обязательства и договоренности.</w:t>
      </w:r>
    </w:p>
    <w:p w:rsidR="00A123D1" w:rsidRPr="00C65779" w:rsidRDefault="00A123D1" w:rsidP="00E47CDE">
      <w:pPr>
        <w:autoSpaceDE w:val="0"/>
        <w:autoSpaceDN w:val="0"/>
        <w:adjustRightInd w:val="0"/>
        <w:spacing w:after="0"/>
        <w:ind w:firstLine="709"/>
        <w:contextualSpacing/>
        <w:jc w:val="both"/>
        <w:rPr>
          <w:rFonts w:ascii="Times New Roman" w:eastAsia="Times New Roman" w:hAnsi="Times New Roman" w:cs="Times New Roman"/>
          <w:color w:val="000000"/>
          <w:sz w:val="24"/>
          <w:szCs w:val="24"/>
        </w:rPr>
      </w:pPr>
      <w:r w:rsidRPr="00C65779">
        <w:rPr>
          <w:rFonts w:ascii="Times New Roman" w:eastAsia="Times New Roman" w:hAnsi="Times New Roman" w:cs="Times New Roman"/>
          <w:color w:val="000000"/>
          <w:sz w:val="24"/>
          <w:szCs w:val="24"/>
        </w:rPr>
        <w:t xml:space="preserve">9.1.2. Проводить взаимные консультации (переговоры) по вопросам регулирования трудовых правоотношений, обеспечения гарантий социально-трудовых прав работников, совершенствования локальной нормативной правовой базы и другим социально значимым вопросам.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color w:val="000000"/>
          <w:sz w:val="24"/>
          <w:szCs w:val="24"/>
        </w:rPr>
      </w:pPr>
      <w:r w:rsidRPr="00C65779">
        <w:rPr>
          <w:rFonts w:ascii="Times New Roman" w:eastAsia="Times New Roman" w:hAnsi="Times New Roman" w:cs="Times New Roman"/>
          <w:color w:val="000000"/>
          <w:sz w:val="24"/>
          <w:szCs w:val="24"/>
        </w:rPr>
        <w:t xml:space="preserve">9.1.3. Обеспечивать участие представителей другой стороны коллективного договора в работе своих руководящих органов при рассмотрении вопросов, связанных с содержанием коллективного договора и его выполнением; предоставлять другой стороне полную, достоверную и своевременную информацию о принимаемых решениях, затрагивающих социальные, трудовые, профессиональные права и интересы работников.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color w:val="000000"/>
          <w:sz w:val="24"/>
          <w:szCs w:val="24"/>
        </w:rPr>
      </w:pPr>
      <w:r w:rsidRPr="00C65779">
        <w:rPr>
          <w:rFonts w:ascii="Times New Roman" w:eastAsia="Times New Roman" w:hAnsi="Times New Roman" w:cs="Times New Roman"/>
          <w:color w:val="000000"/>
          <w:sz w:val="24"/>
          <w:szCs w:val="24"/>
        </w:rPr>
        <w:t>9.1.4. Реализовывать возможности переговорного процесса с целью учёта интересов сторон, предотвращения коллективных трудовых споров и социальной напряженности в коллективе работников.</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9.2. В целях создания условий для успешной деятельности первичной профсоюзной организации и ее выборного органа в соответствии с федеральным законодательством, законами и иными нормативными правовыми актами субъекта Российской Федерации, соглашениями, настоящим коллективным договором работодатель обязуется:</w:t>
      </w:r>
    </w:p>
    <w:p w:rsidR="00422F17"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color w:val="000000"/>
          <w:sz w:val="24"/>
          <w:szCs w:val="24"/>
        </w:rPr>
      </w:pPr>
      <w:r w:rsidRPr="00C65779">
        <w:rPr>
          <w:rFonts w:ascii="Times New Roman" w:eastAsia="Times New Roman" w:hAnsi="Times New Roman" w:cs="Times New Roman"/>
          <w:color w:val="000000"/>
          <w:sz w:val="24"/>
          <w:szCs w:val="24"/>
        </w:rPr>
        <w:t>9.2.1. При наличии письменных заявлений работников, являющихся членами Профсоюза, ежемесячно и бесплатно перечислять на счет профсоюзной организации членские профсоюзные взносы из заработной платы работников</w:t>
      </w:r>
      <w:r w:rsidR="00422F17" w:rsidRPr="00C65779">
        <w:rPr>
          <w:rFonts w:ascii="Times New Roman" w:eastAsia="Times New Roman" w:hAnsi="Times New Roman" w:cs="Times New Roman"/>
          <w:color w:val="000000"/>
          <w:sz w:val="24"/>
          <w:szCs w:val="24"/>
        </w:rPr>
        <w:t>.</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color w:val="000000"/>
          <w:sz w:val="24"/>
          <w:szCs w:val="24"/>
        </w:rPr>
      </w:pPr>
      <w:r w:rsidRPr="00C65779">
        <w:rPr>
          <w:rFonts w:ascii="Times New Roman" w:eastAsia="Times New Roman" w:hAnsi="Times New Roman" w:cs="Times New Roman"/>
          <w:color w:val="000000"/>
          <w:sz w:val="24"/>
          <w:szCs w:val="24"/>
        </w:rPr>
        <w:t xml:space="preserve">При этом работодатель перечисляет членские профсоюзные взносы в день выплаты заработной платы либо не позднее дня, следующего за днем выплаты работникам заработной платы, не допуская задержки перечисления средств. </w:t>
      </w:r>
    </w:p>
    <w:p w:rsidR="00A123D1" w:rsidRPr="00C65779" w:rsidRDefault="00A123D1" w:rsidP="00A037CD">
      <w:pPr>
        <w:spacing w:after="0"/>
        <w:ind w:firstLine="709"/>
        <w:contextualSpacing/>
        <w:jc w:val="both"/>
        <w:rPr>
          <w:rFonts w:ascii="Times New Roman" w:eastAsia="Times New Roman" w:hAnsi="Times New Roman" w:cs="Times New Roman"/>
          <w:spacing w:val="-6"/>
          <w:sz w:val="24"/>
          <w:szCs w:val="24"/>
        </w:rPr>
      </w:pPr>
      <w:r w:rsidRPr="00C65779">
        <w:rPr>
          <w:rFonts w:ascii="Times New Roman" w:eastAsia="Times New Roman" w:hAnsi="Times New Roman" w:cs="Times New Roman"/>
          <w:sz w:val="24"/>
          <w:szCs w:val="24"/>
        </w:rPr>
        <w:t>В случае если работник, не состоящий в Профсоюзе, уполномочил выборный орган первичной профсоюзной организации представлять его интересы во взаимоотношениях с работодателем (статьи 30 и 31 ТК РФ), работодатель обеспечивает по письменному заявлению работника ежемесячное перечисление на счет профсоюзной организации денежные средства из заработной платы работника в размере, установленном выборным органом первичной профсоюзной организации, но не менее 1</w:t>
      </w:r>
      <w:r w:rsidRPr="00C65779">
        <w:rPr>
          <w:rFonts w:ascii="Times New Roman" w:eastAsia="Times New Roman" w:hAnsi="Times New Roman" w:cs="Times New Roman"/>
          <w:spacing w:val="-6"/>
          <w:sz w:val="24"/>
          <w:szCs w:val="24"/>
        </w:rPr>
        <w:t>%</w:t>
      </w:r>
      <w:r w:rsidR="00FC1FC7" w:rsidRPr="00C65779">
        <w:rPr>
          <w:rFonts w:ascii="Times New Roman" w:eastAsia="Times New Roman" w:hAnsi="Times New Roman" w:cs="Times New Roman"/>
          <w:spacing w:val="-6"/>
          <w:sz w:val="24"/>
          <w:szCs w:val="24"/>
        </w:rPr>
        <w:t xml:space="preserve"> </w:t>
      </w:r>
      <w:r w:rsidRPr="00C65779">
        <w:rPr>
          <w:rFonts w:ascii="Times New Roman" w:eastAsia="Times New Roman" w:hAnsi="Times New Roman" w:cs="Times New Roman"/>
          <w:spacing w:val="-6"/>
          <w:sz w:val="24"/>
          <w:szCs w:val="24"/>
        </w:rPr>
        <w:t>(часть шестая статьи 377 ТК</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pacing w:val="-6"/>
          <w:sz w:val="24"/>
          <w:szCs w:val="24"/>
        </w:rPr>
        <w:t xml:space="preserve">РФ). </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9.2.2. При принятии локальных нормативных актов, затрагивающих права работников образовательной организации, учитывать мнение выборного органа первичной профсоюзной организации в порядке и на условиях, предусмотренных трудовым законодательством и настоящим коллективным договором.</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9.2.3. Соблюдать права и гарантии первичной профсоюзной организации, Профсоюза, установленные законодательством, соглашениями и настоящим коллективным договором (глава 58 ТК РФ).</w:t>
      </w:r>
    </w:p>
    <w:p w:rsidR="00A123D1" w:rsidRPr="00C65779" w:rsidRDefault="00A123D1" w:rsidP="00A037CD">
      <w:pPr>
        <w:autoSpaceDE w:val="0"/>
        <w:autoSpaceDN w:val="0"/>
        <w:adjustRightInd w:val="0"/>
        <w:spacing w:after="0"/>
        <w:ind w:firstLine="709"/>
        <w:contextualSpacing/>
        <w:jc w:val="both"/>
        <w:rPr>
          <w:rFonts w:ascii="Times New Roman" w:eastAsia="Calibri" w:hAnsi="Times New Roman" w:cs="Times New Roman"/>
          <w:color w:val="000000"/>
          <w:sz w:val="24"/>
          <w:szCs w:val="24"/>
        </w:rPr>
      </w:pPr>
      <w:r w:rsidRPr="00C65779">
        <w:rPr>
          <w:rFonts w:ascii="Times New Roman" w:eastAsia="Calibri" w:hAnsi="Times New Roman" w:cs="Times New Roman"/>
          <w:color w:val="000000"/>
          <w:sz w:val="24"/>
          <w:szCs w:val="24"/>
        </w:rPr>
        <w:t xml:space="preserve">9.2.4. Своевременно выполнять предписания надзорных и контрольных органов и представления </w:t>
      </w:r>
      <w:r w:rsidRPr="00C65779">
        <w:rPr>
          <w:rFonts w:ascii="Times New Roman" w:eastAsia="Calibri" w:hAnsi="Times New Roman" w:cs="Times New Roman"/>
          <w:sz w:val="24"/>
          <w:szCs w:val="24"/>
        </w:rPr>
        <w:t xml:space="preserve">выборных органов первичной профсоюзной организации </w:t>
      </w:r>
      <w:r w:rsidRPr="00C65779">
        <w:rPr>
          <w:rFonts w:ascii="Times New Roman" w:eastAsia="Calibri" w:hAnsi="Times New Roman" w:cs="Times New Roman"/>
          <w:color w:val="000000"/>
          <w:sz w:val="24"/>
          <w:szCs w:val="24"/>
        </w:rPr>
        <w:t xml:space="preserve">по устранению нарушений трудового законодательства, иных нормативных правовых актов, содержащих нормы трудового права. </w:t>
      </w:r>
    </w:p>
    <w:p w:rsidR="00A123D1" w:rsidRPr="00C65779" w:rsidRDefault="00A123D1" w:rsidP="00A037CD">
      <w:pPr>
        <w:autoSpaceDE w:val="0"/>
        <w:autoSpaceDN w:val="0"/>
        <w:adjustRightInd w:val="0"/>
        <w:spacing w:after="0"/>
        <w:ind w:firstLine="709"/>
        <w:contextualSpacing/>
        <w:jc w:val="both"/>
        <w:rPr>
          <w:rFonts w:ascii="Times New Roman" w:eastAsia="Calibri" w:hAnsi="Times New Roman" w:cs="Times New Roman"/>
          <w:color w:val="000000"/>
          <w:sz w:val="24"/>
          <w:szCs w:val="24"/>
        </w:rPr>
      </w:pPr>
      <w:r w:rsidRPr="00C65779">
        <w:rPr>
          <w:rFonts w:ascii="Times New Roman" w:eastAsia="Calibri" w:hAnsi="Times New Roman" w:cs="Times New Roman"/>
          <w:color w:val="000000"/>
          <w:sz w:val="24"/>
          <w:szCs w:val="24"/>
        </w:rPr>
        <w:t xml:space="preserve">9.2.5. Решение о возможном расторжении трудового договора с работником, входящим в состав </w:t>
      </w:r>
      <w:r w:rsidRPr="00C65779">
        <w:rPr>
          <w:rFonts w:ascii="Times New Roman" w:eastAsia="Calibri" w:hAnsi="Times New Roman" w:cs="Times New Roman"/>
          <w:sz w:val="24"/>
          <w:szCs w:val="24"/>
        </w:rPr>
        <w:t>выборного органа первичной профсоюзной организации</w:t>
      </w:r>
      <w:r w:rsidRPr="00C65779">
        <w:rPr>
          <w:rFonts w:ascii="Times New Roman" w:eastAsia="Calibri" w:hAnsi="Times New Roman" w:cs="Times New Roman"/>
          <w:color w:val="000000"/>
          <w:sz w:val="24"/>
          <w:szCs w:val="24"/>
        </w:rPr>
        <w:t xml:space="preserve"> и не освобожденным от основной работы по основаниям, предусмотренным пунктом вторым или третьим части первой статьи 81 ТК</w:t>
      </w:r>
      <w:r w:rsidRPr="00C65779">
        <w:rPr>
          <w:rFonts w:ascii="Times New Roman" w:eastAsia="Arial Unicode MS" w:hAnsi="Times New Roman" w:cs="Times New Roman"/>
          <w:color w:val="000000"/>
          <w:kern w:val="1"/>
          <w:sz w:val="24"/>
          <w:szCs w:val="24"/>
        </w:rPr>
        <w:t> </w:t>
      </w:r>
      <w:r w:rsidRPr="00C65779">
        <w:rPr>
          <w:rFonts w:ascii="Times New Roman" w:eastAsia="Calibri" w:hAnsi="Times New Roman" w:cs="Times New Roman"/>
          <w:color w:val="000000"/>
          <w:sz w:val="24"/>
          <w:szCs w:val="24"/>
        </w:rPr>
        <w:t xml:space="preserve">РФ, принимать с предварительного согласия соответствующего вышестоящего выборного </w:t>
      </w:r>
      <w:r w:rsidRPr="00C65779">
        <w:rPr>
          <w:rFonts w:ascii="Times New Roman" w:eastAsia="Calibri" w:hAnsi="Times New Roman" w:cs="Times New Roman"/>
          <w:sz w:val="24"/>
          <w:szCs w:val="24"/>
        </w:rPr>
        <w:t>органа первичной профсоюзной организации</w:t>
      </w:r>
      <w:r w:rsidRPr="00C65779">
        <w:rPr>
          <w:rFonts w:ascii="Times New Roman" w:eastAsia="Calibri" w:hAnsi="Times New Roman" w:cs="Times New Roman"/>
          <w:color w:val="000000"/>
          <w:sz w:val="24"/>
          <w:szCs w:val="24"/>
        </w:rPr>
        <w:t xml:space="preserve">. </w:t>
      </w:r>
    </w:p>
    <w:p w:rsidR="00A123D1" w:rsidRPr="00C65779" w:rsidRDefault="00A123D1" w:rsidP="00A037CD">
      <w:pPr>
        <w:autoSpaceDE w:val="0"/>
        <w:autoSpaceDN w:val="0"/>
        <w:adjustRightInd w:val="0"/>
        <w:spacing w:after="0"/>
        <w:ind w:firstLine="709"/>
        <w:contextualSpacing/>
        <w:jc w:val="both"/>
        <w:rPr>
          <w:rFonts w:ascii="Times New Roman" w:eastAsia="Calibri" w:hAnsi="Times New Roman" w:cs="Times New Roman"/>
          <w:sz w:val="24"/>
          <w:szCs w:val="24"/>
        </w:rPr>
      </w:pPr>
      <w:r w:rsidRPr="00C65779">
        <w:rPr>
          <w:rFonts w:ascii="Times New Roman" w:eastAsia="Calibri" w:hAnsi="Times New Roman" w:cs="Times New Roman"/>
          <w:sz w:val="24"/>
          <w:szCs w:val="24"/>
        </w:rPr>
        <w:t xml:space="preserve">9.2.6. Обеспечивать осуществление мероприятий по внесению изменений и дополнений в устав образовательной организации в связи с изменением типа учреждения с обязательным участием </w:t>
      </w:r>
      <w:r w:rsidRPr="00C65779">
        <w:rPr>
          <w:rFonts w:ascii="Times New Roman" w:eastAsia="Calibri" w:hAnsi="Times New Roman" w:cs="Times New Roman"/>
          <w:sz w:val="24"/>
          <w:szCs w:val="24"/>
        </w:rPr>
        <w:lastRenderedPageBreak/>
        <w:t>работников, включая закрепление в уставе порядка принятия решения о назначении представителя работников (члена выборного органа первичной профсоюзной организации) образовательной организации членом наблюдательного совета.</w:t>
      </w:r>
    </w:p>
    <w:p w:rsidR="00A123D1" w:rsidRPr="00C65779" w:rsidRDefault="00A123D1" w:rsidP="00A037CD">
      <w:pPr>
        <w:autoSpaceDE w:val="0"/>
        <w:autoSpaceDN w:val="0"/>
        <w:adjustRightInd w:val="0"/>
        <w:spacing w:after="0"/>
        <w:ind w:firstLine="709"/>
        <w:contextualSpacing/>
        <w:jc w:val="both"/>
        <w:rPr>
          <w:rFonts w:ascii="Times New Roman" w:eastAsia="Calibri" w:hAnsi="Times New Roman" w:cs="Times New Roman"/>
          <w:color w:val="000000"/>
          <w:sz w:val="24"/>
          <w:szCs w:val="24"/>
        </w:rPr>
      </w:pPr>
      <w:r w:rsidRPr="00C65779">
        <w:rPr>
          <w:rFonts w:ascii="Times New Roman" w:eastAsia="Calibri" w:hAnsi="Times New Roman" w:cs="Times New Roman"/>
          <w:color w:val="000000"/>
          <w:sz w:val="24"/>
          <w:szCs w:val="24"/>
        </w:rPr>
        <w:t>9.3. Взаимодействие работодателя с выборным органом первичной профсоюзной организации осуществляется посредством:</w:t>
      </w:r>
    </w:p>
    <w:p w:rsidR="00A123D1" w:rsidRPr="00C65779" w:rsidRDefault="00802E2C" w:rsidP="00802E2C">
      <w:pPr>
        <w:autoSpaceDE w:val="0"/>
        <w:autoSpaceDN w:val="0"/>
        <w:adjustRightInd w:val="0"/>
        <w:spacing w:after="0"/>
        <w:contextualSpacing/>
        <w:jc w:val="both"/>
        <w:rPr>
          <w:rFonts w:ascii="Times New Roman" w:eastAsia="Calibri" w:hAnsi="Times New Roman" w:cs="Times New Roman"/>
          <w:color w:val="000000"/>
          <w:sz w:val="24"/>
          <w:szCs w:val="24"/>
        </w:rPr>
      </w:pPr>
      <w:r w:rsidRPr="00C65779">
        <w:rPr>
          <w:rFonts w:ascii="Times New Roman" w:eastAsia="Calibri" w:hAnsi="Times New Roman" w:cs="Times New Roman"/>
          <w:color w:val="000000"/>
          <w:sz w:val="24"/>
          <w:szCs w:val="24"/>
        </w:rPr>
        <w:t xml:space="preserve">             </w:t>
      </w:r>
      <w:r w:rsidR="00A123D1" w:rsidRPr="00C65779">
        <w:rPr>
          <w:rFonts w:ascii="Times New Roman" w:eastAsia="Calibri" w:hAnsi="Times New Roman" w:cs="Times New Roman"/>
          <w:color w:val="000000"/>
          <w:sz w:val="24"/>
          <w:szCs w:val="24"/>
        </w:rPr>
        <w:t>- учёта мнения выборного органа первичной профсоюзной организации в порядке, установленном статьёй 372 ТК</w:t>
      </w:r>
      <w:r w:rsidR="00A123D1" w:rsidRPr="00C65779">
        <w:rPr>
          <w:rFonts w:ascii="Times New Roman" w:eastAsia="Arial Unicode MS" w:hAnsi="Times New Roman" w:cs="Times New Roman"/>
          <w:color w:val="000000"/>
          <w:kern w:val="1"/>
          <w:sz w:val="24"/>
          <w:szCs w:val="24"/>
        </w:rPr>
        <w:t> </w:t>
      </w:r>
      <w:r w:rsidR="00A123D1" w:rsidRPr="00C65779">
        <w:rPr>
          <w:rFonts w:ascii="Times New Roman" w:eastAsia="Calibri" w:hAnsi="Times New Roman" w:cs="Times New Roman"/>
          <w:color w:val="000000"/>
          <w:sz w:val="24"/>
          <w:szCs w:val="24"/>
        </w:rPr>
        <w:t>РФ;</w:t>
      </w:r>
    </w:p>
    <w:p w:rsidR="00A123D1" w:rsidRPr="00C65779" w:rsidRDefault="00A123D1" w:rsidP="00A037CD">
      <w:pPr>
        <w:autoSpaceDE w:val="0"/>
        <w:autoSpaceDN w:val="0"/>
        <w:adjustRightInd w:val="0"/>
        <w:spacing w:after="0"/>
        <w:ind w:firstLine="709"/>
        <w:contextualSpacing/>
        <w:jc w:val="both"/>
        <w:rPr>
          <w:rFonts w:ascii="Times New Roman" w:eastAsia="Calibri" w:hAnsi="Times New Roman" w:cs="Times New Roman"/>
          <w:color w:val="000000"/>
          <w:sz w:val="24"/>
          <w:szCs w:val="24"/>
        </w:rPr>
      </w:pPr>
      <w:r w:rsidRPr="00C65779">
        <w:rPr>
          <w:rFonts w:ascii="Times New Roman" w:eastAsia="Calibri" w:hAnsi="Times New Roman" w:cs="Times New Roman"/>
          <w:color w:val="000000"/>
          <w:sz w:val="24"/>
          <w:szCs w:val="24"/>
        </w:rPr>
        <w:t>- учёта мотивированного мнения выборного органа первичной профсоюзной организации в порядке, установленном статьёй 373 ТК РФ;</w:t>
      </w:r>
    </w:p>
    <w:p w:rsidR="00A123D1" w:rsidRPr="00C65779" w:rsidRDefault="00A123D1" w:rsidP="00A037CD">
      <w:pPr>
        <w:autoSpaceDE w:val="0"/>
        <w:autoSpaceDN w:val="0"/>
        <w:adjustRightInd w:val="0"/>
        <w:spacing w:after="0"/>
        <w:ind w:firstLine="709"/>
        <w:contextualSpacing/>
        <w:jc w:val="both"/>
        <w:rPr>
          <w:rFonts w:ascii="Times New Roman" w:eastAsia="Calibri" w:hAnsi="Times New Roman" w:cs="Times New Roman"/>
          <w:color w:val="000000"/>
          <w:sz w:val="24"/>
          <w:szCs w:val="24"/>
        </w:rPr>
      </w:pPr>
      <w:r w:rsidRPr="00C65779">
        <w:rPr>
          <w:rFonts w:ascii="Times New Roman" w:eastAsia="Calibri" w:hAnsi="Times New Roman" w:cs="Times New Roman"/>
          <w:color w:val="000000"/>
          <w:sz w:val="24"/>
          <w:szCs w:val="24"/>
        </w:rPr>
        <w:t>- согласование выборным органом первичной профсоюзной организации локальных нормативных правовых актов и решений работодателя по социально-трудовым вопросам в целях достижения единого мнения сторон.</w:t>
      </w:r>
    </w:p>
    <w:p w:rsidR="00A123D1" w:rsidRPr="00C65779" w:rsidRDefault="00A123D1" w:rsidP="00A037CD">
      <w:pPr>
        <w:autoSpaceDE w:val="0"/>
        <w:autoSpaceDN w:val="0"/>
        <w:adjustRightInd w:val="0"/>
        <w:spacing w:after="0"/>
        <w:ind w:firstLine="709"/>
        <w:contextualSpacing/>
        <w:jc w:val="both"/>
        <w:rPr>
          <w:rFonts w:ascii="Times New Roman" w:eastAsia="Calibri" w:hAnsi="Times New Roman" w:cs="Times New Roman"/>
          <w:color w:val="000000"/>
          <w:sz w:val="24"/>
          <w:szCs w:val="24"/>
          <w:u w:val="single"/>
        </w:rPr>
      </w:pPr>
      <w:r w:rsidRPr="00C65779">
        <w:rPr>
          <w:rFonts w:ascii="Times New Roman" w:eastAsia="Calibri" w:hAnsi="Times New Roman" w:cs="Times New Roman"/>
          <w:color w:val="000000"/>
          <w:sz w:val="24"/>
          <w:szCs w:val="24"/>
        </w:rPr>
        <w:t xml:space="preserve">9.3.1. Работодатель с учётом мотивированного мнения выборного органа первичной профсоюзной организации (по согласованию):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iCs/>
          <w:sz w:val="24"/>
          <w:szCs w:val="24"/>
        </w:rPr>
        <w:t xml:space="preserve">- устанавливает режим работы с разделением рабочего дня на части с перерывом два и более часа (в образовательных организациях с круглосуточным пребыванием обучающихся, воспитанников, в которых чередуется воспитательная и учебная деятельность в пределах установленной нормы часов (школы-интернаты, детские дома, интернаты при образовательных организациях)) (статья 105 ТК РФ);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iCs/>
          <w:sz w:val="24"/>
          <w:szCs w:val="24"/>
        </w:rPr>
        <w:t xml:space="preserve">- привлекает к работе в выходные и нерабочие праздничные дни (статья 113 ТК РФ);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iCs/>
          <w:sz w:val="24"/>
          <w:szCs w:val="24"/>
        </w:rPr>
      </w:pPr>
      <w:r w:rsidRPr="00C65779">
        <w:rPr>
          <w:rFonts w:ascii="Times New Roman" w:eastAsia="Times New Roman" w:hAnsi="Times New Roman" w:cs="Times New Roman"/>
          <w:iCs/>
          <w:sz w:val="24"/>
          <w:szCs w:val="24"/>
        </w:rPr>
        <w:t xml:space="preserve">- принимает решения о временном введении режима неполного рабочего времени при угрозе массовых увольнений и его отмены (статья 180 ТК РФ);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iCs/>
          <w:sz w:val="24"/>
          <w:szCs w:val="24"/>
        </w:rPr>
      </w:pPr>
      <w:r w:rsidRPr="00C65779">
        <w:rPr>
          <w:rFonts w:ascii="Times New Roman" w:eastAsia="Times New Roman" w:hAnsi="Times New Roman" w:cs="Times New Roman"/>
          <w:iCs/>
          <w:sz w:val="24"/>
          <w:szCs w:val="24"/>
        </w:rPr>
        <w:t>- вводит, а также отменяет режим неполного рабочего дня (смены) и (или) неполной рабочей недели ранее срока, на который они были установлены (статья 74 ТК РФ);</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iCs/>
          <w:sz w:val="24"/>
          <w:szCs w:val="24"/>
        </w:rPr>
        <w:t>- привлекает работника к сверхурочной работе (статья 99 ТК РФ);</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iCs/>
          <w:sz w:val="24"/>
          <w:szCs w:val="24"/>
        </w:rPr>
        <w:t xml:space="preserve">- утверждает формы расчетного листка (статья 136 ТК РФ);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iCs/>
          <w:sz w:val="24"/>
          <w:szCs w:val="24"/>
        </w:rPr>
      </w:pPr>
      <w:r w:rsidRPr="00C65779">
        <w:rPr>
          <w:rFonts w:ascii="Times New Roman" w:eastAsia="Times New Roman" w:hAnsi="Times New Roman" w:cs="Times New Roman"/>
          <w:iCs/>
          <w:sz w:val="24"/>
          <w:szCs w:val="24"/>
        </w:rPr>
        <w:t>- принимает решение о возможном расторжении трудового договора с работником (подпункты второй, третий или пятый части первой статьи 81 ТК РФ);</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iCs/>
          <w:sz w:val="24"/>
          <w:szCs w:val="24"/>
        </w:rPr>
      </w:pPr>
      <w:r w:rsidRPr="00C65779">
        <w:rPr>
          <w:rFonts w:ascii="Times New Roman" w:eastAsia="Times New Roman" w:hAnsi="Times New Roman" w:cs="Times New Roman"/>
          <w:iCs/>
          <w:sz w:val="24"/>
          <w:szCs w:val="24"/>
        </w:rPr>
        <w:t>- определяет форму подготовки и дополнительного профессионального образования работников, перечень необходимых для подготовки профессий и специальностей, в том числе для направления работников на прохождение независимой оценки квалификации (статья 196 ТК РФ);</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iCs/>
          <w:sz w:val="24"/>
          <w:szCs w:val="24"/>
        </w:rPr>
      </w:pPr>
      <w:r w:rsidRPr="00C65779">
        <w:rPr>
          <w:rFonts w:ascii="Times New Roman" w:eastAsia="Times New Roman" w:hAnsi="Times New Roman" w:cs="Times New Roman"/>
          <w:iCs/>
          <w:sz w:val="24"/>
          <w:szCs w:val="24"/>
        </w:rPr>
        <w:t>- формирует комиссии по урегулированию споров между участниками образовательных отношений;</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iCs/>
          <w:sz w:val="24"/>
          <w:szCs w:val="24"/>
        </w:rPr>
        <w:t>- представляет к награждению отраслевыми и иными наградами;</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iCs/>
          <w:sz w:val="24"/>
          <w:szCs w:val="24"/>
        </w:rPr>
      </w:pPr>
      <w:r w:rsidRPr="00C65779">
        <w:rPr>
          <w:rFonts w:ascii="Times New Roman" w:eastAsia="Times New Roman" w:hAnsi="Times New Roman" w:cs="Times New Roman"/>
          <w:iCs/>
          <w:sz w:val="24"/>
          <w:szCs w:val="24"/>
        </w:rPr>
        <w:t xml:space="preserve">- принимает (утверждает) локальные нормативные акты </w:t>
      </w:r>
      <w:r w:rsidRPr="00C65779">
        <w:rPr>
          <w:rFonts w:ascii="Times New Roman" w:eastAsia="Times New Roman" w:hAnsi="Times New Roman" w:cs="Times New Roman"/>
          <w:color w:val="000000"/>
          <w:sz w:val="24"/>
          <w:szCs w:val="24"/>
        </w:rPr>
        <w:t>образовательной организации</w:t>
      </w:r>
      <w:r w:rsidRPr="00C65779">
        <w:rPr>
          <w:rFonts w:ascii="Times New Roman" w:eastAsia="Times New Roman" w:hAnsi="Times New Roman" w:cs="Times New Roman"/>
          <w:iCs/>
          <w:sz w:val="24"/>
          <w:szCs w:val="24"/>
        </w:rPr>
        <w:t>, содержащие нормы трудового права (статьи 8, 371, 372 ТК РФ);</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 иные вопросы</w:t>
      </w:r>
      <w:r w:rsidR="00523E02" w:rsidRPr="00C65779">
        <w:rPr>
          <w:rFonts w:ascii="Times New Roman" w:eastAsia="Times New Roman" w:hAnsi="Times New Roman" w:cs="Times New Roman"/>
          <w:i/>
          <w:sz w:val="24"/>
          <w:szCs w:val="24"/>
        </w:rPr>
        <w:t>.</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9.3.2. </w:t>
      </w:r>
      <w:r w:rsidRPr="00C65779">
        <w:rPr>
          <w:rFonts w:ascii="Times New Roman" w:eastAsia="Times New Roman" w:hAnsi="Times New Roman" w:cs="Times New Roman"/>
          <w:bCs/>
          <w:iCs/>
          <w:sz w:val="24"/>
          <w:szCs w:val="24"/>
        </w:rPr>
        <w:t xml:space="preserve">С учётом мотивированного мнения </w:t>
      </w:r>
      <w:r w:rsidRPr="00C65779">
        <w:rPr>
          <w:rFonts w:ascii="Times New Roman" w:eastAsia="Times New Roman" w:hAnsi="Times New Roman" w:cs="Times New Roman"/>
          <w:color w:val="000000"/>
          <w:sz w:val="24"/>
          <w:szCs w:val="24"/>
        </w:rPr>
        <w:t xml:space="preserve">выборного органа первичной профсоюзной организации </w:t>
      </w:r>
      <w:r w:rsidRPr="00C65779">
        <w:rPr>
          <w:rFonts w:ascii="Times New Roman" w:eastAsia="Times New Roman" w:hAnsi="Times New Roman" w:cs="Times New Roman"/>
          <w:bCs/>
          <w:iCs/>
          <w:sz w:val="24"/>
          <w:szCs w:val="24"/>
        </w:rPr>
        <w:t xml:space="preserve">производится расторжение трудового договора с работниками, являющимися членами Профсоюза, по следующим основаниям: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iCs/>
          <w:sz w:val="24"/>
          <w:szCs w:val="24"/>
        </w:rPr>
        <w:t xml:space="preserve">- совершение работником, выполняющим воспитательные функции, аморального проступка, несовместимого с продолжением данной работы (пункт восьмой части первой статьи 81 ТК РФ);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 </w:t>
      </w:r>
      <w:r w:rsidRPr="00C65779">
        <w:rPr>
          <w:rFonts w:ascii="Times New Roman" w:eastAsia="Times New Roman" w:hAnsi="Times New Roman" w:cs="Times New Roman"/>
          <w:iCs/>
          <w:sz w:val="24"/>
          <w:szCs w:val="24"/>
        </w:rPr>
        <w:t>другие основания (</w:t>
      </w:r>
      <w:r w:rsidRPr="00C65779">
        <w:rPr>
          <w:rFonts w:ascii="Times New Roman" w:eastAsia="Times New Roman" w:hAnsi="Times New Roman" w:cs="Times New Roman"/>
          <w:color w:val="000000"/>
          <w:sz w:val="24"/>
          <w:szCs w:val="24"/>
        </w:rPr>
        <w:t>пункты первый и второй статьи 336 ТК РФ и др.).</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color w:val="000000"/>
          <w:sz w:val="24"/>
          <w:szCs w:val="24"/>
        </w:rPr>
      </w:pPr>
      <w:r w:rsidRPr="00C65779">
        <w:rPr>
          <w:rFonts w:ascii="Times New Roman" w:eastAsia="Times New Roman" w:hAnsi="Times New Roman" w:cs="Times New Roman"/>
          <w:sz w:val="24"/>
          <w:szCs w:val="24"/>
        </w:rPr>
        <w:t>9.3.3. </w:t>
      </w:r>
      <w:r w:rsidRPr="00C65779">
        <w:rPr>
          <w:rFonts w:ascii="Times New Roman" w:eastAsia="Times New Roman" w:hAnsi="Times New Roman" w:cs="Times New Roman"/>
          <w:color w:val="000000"/>
          <w:sz w:val="24"/>
          <w:szCs w:val="24"/>
        </w:rPr>
        <w:t>Работодатель с учётом мнения выборного органа первичной профсоюзной организации (по согласованию) принимает (утверждает) локальные нормативные акты образовательной организации, определяющие:</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iCs/>
          <w:sz w:val="24"/>
          <w:szCs w:val="24"/>
        </w:rPr>
        <w:t xml:space="preserve">- установление и распределение учебной нагрузки педагогических и других работников;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iCs/>
          <w:sz w:val="24"/>
          <w:szCs w:val="24"/>
        </w:rPr>
      </w:pPr>
      <w:r w:rsidRPr="00C65779">
        <w:rPr>
          <w:rFonts w:ascii="Times New Roman" w:eastAsia="Times New Roman" w:hAnsi="Times New Roman" w:cs="Times New Roman"/>
          <w:iCs/>
          <w:sz w:val="24"/>
          <w:szCs w:val="24"/>
        </w:rPr>
        <w:lastRenderedPageBreak/>
        <w:t xml:space="preserve">- установление дополнительных гарантий работникам, совмещающим работу с обучением;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iCs/>
          <w:sz w:val="24"/>
          <w:szCs w:val="24"/>
        </w:rPr>
      </w:pPr>
      <w:r w:rsidRPr="00C65779">
        <w:rPr>
          <w:rFonts w:ascii="Times New Roman" w:eastAsia="Times New Roman" w:hAnsi="Times New Roman" w:cs="Times New Roman"/>
          <w:iCs/>
          <w:sz w:val="24"/>
          <w:szCs w:val="24"/>
        </w:rPr>
        <w:t>- перечень должностей работников с ненормированным рабочим днем (статья 101 ТК РФ);</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 </w:t>
      </w:r>
      <w:r w:rsidRPr="00C65779">
        <w:rPr>
          <w:rFonts w:ascii="Times New Roman" w:eastAsia="Times New Roman" w:hAnsi="Times New Roman" w:cs="Times New Roman"/>
          <w:iCs/>
          <w:sz w:val="24"/>
          <w:szCs w:val="24"/>
        </w:rPr>
        <w:t xml:space="preserve">утверждение расписания занятий, годового календарного учебного графика; </w:t>
      </w:r>
    </w:p>
    <w:p w:rsidR="00A123D1" w:rsidRPr="00C65779" w:rsidRDefault="00802E2C" w:rsidP="00802E2C">
      <w:pPr>
        <w:autoSpaceDE w:val="0"/>
        <w:autoSpaceDN w:val="0"/>
        <w:adjustRightInd w:val="0"/>
        <w:spacing w:after="0"/>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iCs/>
          <w:sz w:val="24"/>
          <w:szCs w:val="24"/>
        </w:rPr>
        <w:t xml:space="preserve">            </w:t>
      </w:r>
      <w:r w:rsidR="00A123D1" w:rsidRPr="00C65779">
        <w:rPr>
          <w:rFonts w:ascii="Times New Roman" w:eastAsia="Times New Roman" w:hAnsi="Times New Roman" w:cs="Times New Roman"/>
          <w:iCs/>
          <w:sz w:val="24"/>
          <w:szCs w:val="24"/>
        </w:rPr>
        <w:t xml:space="preserve">- составление графика сменности (статья 103 ТК РФ);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iCs/>
          <w:sz w:val="24"/>
          <w:szCs w:val="24"/>
        </w:rPr>
        <w:t>- принятие решения о режиме работы в каникулярный период (графика работы в каникулы) и в период отмены образовательного процесса по санитарно-эпидемиологическим, климатическим и другим основаниям (статья</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iCs/>
          <w:sz w:val="24"/>
          <w:szCs w:val="24"/>
        </w:rPr>
        <w:t>100 ТК</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iCs/>
          <w:sz w:val="24"/>
          <w:szCs w:val="24"/>
        </w:rPr>
        <w:t xml:space="preserve">РФ);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iCs/>
          <w:sz w:val="24"/>
          <w:szCs w:val="24"/>
        </w:rPr>
        <w:t>- утверждение графика отпусков (статья 123 ТК</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iCs/>
          <w:sz w:val="24"/>
          <w:szCs w:val="24"/>
        </w:rPr>
        <w:t xml:space="preserve">РФ);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iCs/>
          <w:sz w:val="24"/>
          <w:szCs w:val="24"/>
        </w:rPr>
      </w:pPr>
      <w:r w:rsidRPr="00C65779">
        <w:rPr>
          <w:rFonts w:ascii="Times New Roman" w:eastAsia="Times New Roman" w:hAnsi="Times New Roman" w:cs="Times New Roman"/>
          <w:iCs/>
          <w:sz w:val="24"/>
          <w:szCs w:val="24"/>
        </w:rPr>
        <w:t xml:space="preserve">- утверждение графика длительных отпусков;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iCs/>
          <w:sz w:val="24"/>
          <w:szCs w:val="24"/>
        </w:rPr>
      </w:pPr>
      <w:r w:rsidRPr="00C65779">
        <w:rPr>
          <w:rFonts w:ascii="Times New Roman" w:eastAsia="Times New Roman" w:hAnsi="Times New Roman" w:cs="Times New Roman"/>
          <w:iCs/>
          <w:sz w:val="24"/>
          <w:szCs w:val="24"/>
        </w:rPr>
        <w:t>- правила и инструкции по охране труда для работников (статья 212 ТК РФ);</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iCs/>
          <w:sz w:val="24"/>
          <w:szCs w:val="24"/>
        </w:rPr>
      </w:pPr>
      <w:r w:rsidRPr="00C65779">
        <w:rPr>
          <w:rFonts w:ascii="Times New Roman" w:eastAsia="Times New Roman" w:hAnsi="Times New Roman" w:cs="Times New Roman"/>
          <w:iCs/>
          <w:sz w:val="24"/>
          <w:szCs w:val="24"/>
        </w:rPr>
        <w:t>- конкретные размеры оплаты за работу в выходной или нерабочий праздничный день (статья 153 ТК</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iCs/>
          <w:sz w:val="24"/>
          <w:szCs w:val="24"/>
        </w:rPr>
        <w:t xml:space="preserve">РФ), оплаты труда работников занятых на работах с вредными и (или) опасными условиями труда (статья 147 ТК РФ), оплаты труда за работу в ночное время (статья 154 ТК РФ);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iCs/>
          <w:sz w:val="24"/>
          <w:szCs w:val="24"/>
        </w:rPr>
      </w:pPr>
      <w:r w:rsidRPr="00C65779">
        <w:rPr>
          <w:rFonts w:ascii="Times New Roman" w:eastAsia="Times New Roman" w:hAnsi="Times New Roman" w:cs="Times New Roman"/>
          <w:iCs/>
          <w:sz w:val="24"/>
          <w:szCs w:val="24"/>
        </w:rPr>
        <w:t>- введение, замену и пересмотр норм труда (статья 162 ТК РФ);</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iCs/>
          <w:sz w:val="24"/>
          <w:szCs w:val="24"/>
        </w:rPr>
        <w:t>- определение сроков проведения специальной оценки условий труда (статья 22 ТК РФ);</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iCs/>
          <w:sz w:val="24"/>
          <w:szCs w:val="24"/>
        </w:rPr>
      </w:pPr>
      <w:r w:rsidRPr="00C65779">
        <w:rPr>
          <w:rFonts w:ascii="Times New Roman" w:eastAsia="Times New Roman" w:hAnsi="Times New Roman" w:cs="Times New Roman"/>
          <w:iCs/>
          <w:sz w:val="24"/>
          <w:szCs w:val="24"/>
        </w:rPr>
        <w:t>- принятие работодателем локальных нормативных актов и решений в иных случаях, предусмотренных настоящим коллективным договором;</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 иные</w:t>
      </w:r>
      <w:r w:rsidRPr="00C65779">
        <w:rPr>
          <w:rFonts w:ascii="Times New Roman" w:eastAsia="Times New Roman" w:hAnsi="Times New Roman" w:cs="Times New Roman"/>
          <w:i/>
          <w:sz w:val="24"/>
          <w:szCs w:val="24"/>
        </w:rPr>
        <w:t>.</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b/>
          <w:sz w:val="24"/>
          <w:szCs w:val="24"/>
        </w:rPr>
      </w:pPr>
      <w:r w:rsidRPr="00C65779">
        <w:rPr>
          <w:rFonts w:ascii="Times New Roman" w:eastAsia="Times New Roman" w:hAnsi="Times New Roman" w:cs="Times New Roman"/>
          <w:sz w:val="24"/>
          <w:szCs w:val="24"/>
        </w:rPr>
        <w:t>9.3.4. </w:t>
      </w:r>
      <w:r w:rsidRPr="00C65779">
        <w:rPr>
          <w:rFonts w:ascii="Times New Roman" w:eastAsia="Times New Roman" w:hAnsi="Times New Roman" w:cs="Times New Roman"/>
          <w:color w:val="000000"/>
          <w:sz w:val="24"/>
          <w:szCs w:val="24"/>
        </w:rPr>
        <w:t xml:space="preserve">Работодатель с </w:t>
      </w:r>
      <w:r w:rsidRPr="00C65779">
        <w:rPr>
          <w:rFonts w:ascii="Times New Roman" w:eastAsia="Times New Roman" w:hAnsi="Times New Roman" w:cs="Times New Roman"/>
          <w:bCs/>
          <w:sz w:val="24"/>
          <w:szCs w:val="24"/>
        </w:rPr>
        <w:t xml:space="preserve">предварительного согласия </w:t>
      </w:r>
      <w:r w:rsidRPr="00C65779">
        <w:rPr>
          <w:rFonts w:ascii="Times New Roman" w:eastAsia="Times New Roman" w:hAnsi="Times New Roman" w:cs="Times New Roman"/>
          <w:color w:val="000000"/>
          <w:sz w:val="24"/>
          <w:szCs w:val="24"/>
        </w:rPr>
        <w:t xml:space="preserve">выборного органа первичной профсоюзной организации </w:t>
      </w:r>
      <w:r w:rsidRPr="00C65779">
        <w:rPr>
          <w:rFonts w:ascii="Times New Roman" w:eastAsia="Times New Roman" w:hAnsi="Times New Roman" w:cs="Times New Roman"/>
          <w:bCs/>
          <w:sz w:val="24"/>
          <w:szCs w:val="24"/>
        </w:rPr>
        <w:t xml:space="preserve">осуществляет: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iCs/>
          <w:sz w:val="24"/>
          <w:szCs w:val="24"/>
        </w:rPr>
        <w:t>- применение дисциплинарного взыскания в виде замечания, выговора или увольнения в отношении работников, являющихся членами Профсоюза;</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iCs/>
          <w:sz w:val="24"/>
          <w:szCs w:val="24"/>
        </w:rPr>
        <w:t xml:space="preserve">- временный перевод работников, являющихся членами Профсоюза, на другую работу в случаях, предусмотренных статьёй 39, частью третьей статьи 72.2. ТК РФ;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iCs/>
          <w:sz w:val="24"/>
          <w:szCs w:val="24"/>
        </w:rPr>
      </w:pPr>
      <w:r w:rsidRPr="00C65779">
        <w:rPr>
          <w:rFonts w:ascii="Times New Roman" w:eastAsia="Times New Roman" w:hAnsi="Times New Roman" w:cs="Times New Roman"/>
          <w:iCs/>
          <w:sz w:val="24"/>
          <w:szCs w:val="24"/>
        </w:rPr>
        <w:t>- расторжение трудового договора по инициативе работодателя в соответствии с пунктами вторым, третьим и пятым части первой статьи 81</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iCs/>
          <w:sz w:val="24"/>
          <w:szCs w:val="24"/>
        </w:rPr>
        <w:t>ТК РФ с работниками, являющимися членами Профсоюза.</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9.4. Выборный орган первичной профсоюзной организации обязуется:</w:t>
      </w:r>
    </w:p>
    <w:p w:rsidR="00A123D1" w:rsidRPr="00C65779" w:rsidRDefault="00A123D1" w:rsidP="00A037CD">
      <w:pPr>
        <w:autoSpaceDE w:val="0"/>
        <w:autoSpaceDN w:val="0"/>
        <w:adjustRightInd w:val="0"/>
        <w:spacing w:after="0"/>
        <w:ind w:firstLine="709"/>
        <w:contextualSpacing/>
        <w:jc w:val="both"/>
        <w:rPr>
          <w:rFonts w:ascii="Times New Roman" w:eastAsia="Calibri" w:hAnsi="Times New Roman" w:cs="Times New Roman"/>
          <w:color w:val="000000"/>
          <w:sz w:val="24"/>
          <w:szCs w:val="24"/>
        </w:rPr>
      </w:pPr>
      <w:r w:rsidRPr="00C65779">
        <w:rPr>
          <w:rFonts w:ascii="Times New Roman" w:eastAsia="Calibri" w:hAnsi="Times New Roman" w:cs="Times New Roman"/>
          <w:sz w:val="24"/>
          <w:szCs w:val="24"/>
        </w:rPr>
        <w:t>9.4.1. </w:t>
      </w:r>
      <w:r w:rsidRPr="00C65779">
        <w:rPr>
          <w:rFonts w:ascii="Times New Roman" w:eastAsia="Calibri" w:hAnsi="Times New Roman" w:cs="Times New Roman"/>
          <w:color w:val="000000"/>
          <w:sz w:val="24"/>
          <w:szCs w:val="24"/>
        </w:rPr>
        <w:t>Способствовать реализации настоящего коллективного договора, сохранению социальной стабильности в трудовом коллективе, строить свои взаимоотношения с работодателем на принципах социального партнёрства.</w:t>
      </w:r>
    </w:p>
    <w:p w:rsidR="00A123D1" w:rsidRPr="00C65779" w:rsidRDefault="00A123D1" w:rsidP="00A037CD">
      <w:pPr>
        <w:autoSpaceDE w:val="0"/>
        <w:autoSpaceDN w:val="0"/>
        <w:adjustRightInd w:val="0"/>
        <w:spacing w:after="0"/>
        <w:ind w:firstLine="709"/>
        <w:contextualSpacing/>
        <w:jc w:val="both"/>
        <w:rPr>
          <w:rFonts w:ascii="Times New Roman" w:eastAsia="Calibri" w:hAnsi="Times New Roman" w:cs="Times New Roman"/>
          <w:color w:val="000000"/>
          <w:sz w:val="24"/>
          <w:szCs w:val="24"/>
        </w:rPr>
      </w:pPr>
      <w:r w:rsidRPr="00C65779">
        <w:rPr>
          <w:rFonts w:ascii="Times New Roman" w:eastAsia="Calibri" w:hAnsi="Times New Roman" w:cs="Times New Roman"/>
          <w:color w:val="000000"/>
          <w:sz w:val="24"/>
          <w:szCs w:val="24"/>
        </w:rPr>
        <w:t xml:space="preserve">9.4.2. Разъяснять работникам положения коллективного договора и приложений к нему. </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9.4.3. Представлять и защищать права и интересы членов Профсоюза по социально-трудовым вопросам в соответствии с Трудовым кодексом Российской Федерации и Федеральным законом «О профессиональных союзах, их правах и гарантиях деятельности».</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9.4.4. Представлять во взаимоотношениях с работодателем интересы работников, не являющихся членами Профсоюза, в случае, если они уполномочили выборный орган первичной профсоюзной организации представлять их интересы и перечисляют ежемесячно денежные средства из заработной платы на счет первичной профсоюзной организации.</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9.4.5. Осуществлять контроль за соблюдением работодателем и его представителями трудового законодательства и иных нормативных правовых актов, содержащих нормы трудового права, в том числе, за:</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правильностью расходования фонда оплаты труда, в том числе экономии фонда оплаты труда, а также внебюджетных средств;</w:t>
      </w:r>
    </w:p>
    <w:p w:rsidR="00A123D1" w:rsidRPr="00C65779" w:rsidRDefault="00A123D1" w:rsidP="00A037CD">
      <w:pPr>
        <w:spacing w:after="0"/>
        <w:ind w:firstLine="709"/>
        <w:contextualSpacing/>
        <w:jc w:val="both"/>
        <w:rPr>
          <w:rFonts w:ascii="Times New Roman" w:eastAsia="Times New Roman" w:hAnsi="Times New Roman" w:cs="Times New Roman"/>
          <w:color w:val="000000"/>
          <w:sz w:val="24"/>
          <w:szCs w:val="24"/>
        </w:rPr>
      </w:pPr>
      <w:r w:rsidRPr="00C65779">
        <w:rPr>
          <w:rFonts w:ascii="Times New Roman" w:eastAsia="Times New Roman" w:hAnsi="Times New Roman" w:cs="Times New Roman"/>
          <w:color w:val="000000"/>
          <w:sz w:val="24"/>
          <w:szCs w:val="24"/>
        </w:rPr>
        <w:t xml:space="preserve">правильностью ведения и хранения трудовых книжек работников (сведений о трудовой </w:t>
      </w:r>
      <w:proofErr w:type="gramStart"/>
      <w:r w:rsidRPr="00C65779">
        <w:rPr>
          <w:rFonts w:ascii="Times New Roman" w:eastAsia="Times New Roman" w:hAnsi="Times New Roman" w:cs="Times New Roman"/>
          <w:color w:val="000000"/>
          <w:sz w:val="24"/>
          <w:szCs w:val="24"/>
        </w:rPr>
        <w:t>деятельности</w:t>
      </w:r>
      <w:r w:rsidRPr="00C65779">
        <w:rPr>
          <w:rFonts w:ascii="Times New Roman" w:eastAsia="Times New Roman" w:hAnsi="Times New Roman" w:cs="Times New Roman"/>
          <w:b/>
          <w:sz w:val="24"/>
          <w:szCs w:val="24"/>
        </w:rPr>
        <w:t>)</w:t>
      </w:r>
      <w:r w:rsidRPr="00C65779">
        <w:rPr>
          <w:rFonts w:ascii="Times New Roman" w:eastAsia="Times New Roman" w:hAnsi="Times New Roman" w:cs="Times New Roman"/>
          <w:color w:val="000000"/>
          <w:sz w:val="24"/>
          <w:szCs w:val="24"/>
        </w:rPr>
        <w:t>своевременностью</w:t>
      </w:r>
      <w:proofErr w:type="gramEnd"/>
      <w:r w:rsidRPr="00C65779">
        <w:rPr>
          <w:rFonts w:ascii="Times New Roman" w:eastAsia="Times New Roman" w:hAnsi="Times New Roman" w:cs="Times New Roman"/>
          <w:color w:val="000000"/>
          <w:sz w:val="24"/>
          <w:szCs w:val="24"/>
        </w:rPr>
        <w:t xml:space="preserve"> внесения в них записей, в том числе при присвоении квалификационных категорий по результатам аттестации работников;</w:t>
      </w:r>
    </w:p>
    <w:p w:rsidR="00A123D1" w:rsidRPr="00C65779" w:rsidRDefault="00A123D1" w:rsidP="00A037CD">
      <w:pPr>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color w:val="000000"/>
          <w:sz w:val="24"/>
          <w:szCs w:val="24"/>
        </w:rPr>
        <w:lastRenderedPageBreak/>
        <w:t xml:space="preserve">своевременным предоставлением </w:t>
      </w:r>
      <w:r w:rsidRPr="00C65779">
        <w:rPr>
          <w:rFonts w:ascii="Times New Roman" w:eastAsia="Times New Roman" w:hAnsi="Times New Roman" w:cs="Times New Roman"/>
          <w:sz w:val="24"/>
          <w:szCs w:val="24"/>
        </w:rPr>
        <w:t>сведений о трудовой деятельности работника в систему обязательного пенсионного страхования для хранения в информационных ресурсах Пенсионного фонда Российской Федерации</w:t>
      </w:r>
      <w:r w:rsidRPr="00C65779">
        <w:rPr>
          <w:rFonts w:ascii="Times New Roman" w:eastAsia="Times New Roman" w:hAnsi="Times New Roman" w:cs="Times New Roman"/>
          <w:color w:val="000000"/>
          <w:sz w:val="24"/>
          <w:szCs w:val="24"/>
        </w:rPr>
        <w:t>)</w:t>
      </w:r>
      <w:r w:rsidRPr="00C65779">
        <w:rPr>
          <w:rFonts w:ascii="Times New Roman" w:eastAsia="Times New Roman" w:hAnsi="Times New Roman" w:cs="Times New Roman"/>
          <w:sz w:val="24"/>
          <w:szCs w:val="24"/>
        </w:rPr>
        <w:t>;</w:t>
      </w:r>
    </w:p>
    <w:p w:rsidR="00A123D1" w:rsidRPr="00C65779" w:rsidRDefault="00802E2C" w:rsidP="00802E2C">
      <w:pPr>
        <w:autoSpaceDE w:val="0"/>
        <w:autoSpaceDN w:val="0"/>
        <w:adjustRightInd w:val="0"/>
        <w:spacing w:after="0"/>
        <w:contextualSpacing/>
        <w:jc w:val="both"/>
        <w:rPr>
          <w:rFonts w:ascii="Times New Roman" w:eastAsia="Times New Roman" w:hAnsi="Times New Roman" w:cs="Times New Roman"/>
          <w:color w:val="000000"/>
          <w:sz w:val="24"/>
          <w:szCs w:val="24"/>
        </w:rPr>
      </w:pPr>
      <w:r w:rsidRPr="00C65779">
        <w:rPr>
          <w:rFonts w:ascii="Times New Roman" w:eastAsia="Times New Roman" w:hAnsi="Times New Roman" w:cs="Times New Roman"/>
          <w:sz w:val="24"/>
          <w:szCs w:val="24"/>
        </w:rPr>
        <w:t xml:space="preserve">            </w:t>
      </w:r>
      <w:r w:rsidR="00A123D1" w:rsidRPr="00C65779">
        <w:rPr>
          <w:rFonts w:ascii="Times New Roman" w:eastAsia="Times New Roman" w:hAnsi="Times New Roman" w:cs="Times New Roman"/>
          <w:color w:val="000000"/>
          <w:sz w:val="24"/>
          <w:szCs w:val="24"/>
        </w:rPr>
        <w:t xml:space="preserve">охраной труда в образовательной организации;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color w:val="000000"/>
          <w:sz w:val="24"/>
          <w:szCs w:val="24"/>
        </w:rPr>
      </w:pPr>
      <w:r w:rsidRPr="00C65779">
        <w:rPr>
          <w:rFonts w:ascii="Times New Roman" w:eastAsia="Times New Roman" w:hAnsi="Times New Roman" w:cs="Times New Roman"/>
          <w:color w:val="000000"/>
          <w:sz w:val="24"/>
          <w:szCs w:val="24"/>
        </w:rPr>
        <w:t xml:space="preserve">правильностью и своевременностью предоставления работникам отпусков и их оплаты;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color w:val="000000"/>
          <w:sz w:val="24"/>
          <w:szCs w:val="24"/>
        </w:rPr>
      </w:pPr>
      <w:r w:rsidRPr="00C65779">
        <w:rPr>
          <w:rFonts w:ascii="Times New Roman" w:eastAsia="Times New Roman" w:hAnsi="Times New Roman" w:cs="Times New Roman"/>
          <w:color w:val="000000"/>
          <w:sz w:val="24"/>
          <w:szCs w:val="24"/>
        </w:rPr>
        <w:t xml:space="preserve">своевременностью и правильностью начисления и перечисления страховых взносов в системе обязательного социального страхования работников;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color w:val="000000"/>
          <w:sz w:val="24"/>
          <w:szCs w:val="24"/>
        </w:rPr>
      </w:pPr>
      <w:r w:rsidRPr="00C65779">
        <w:rPr>
          <w:rFonts w:ascii="Times New Roman" w:eastAsia="Times New Roman" w:hAnsi="Times New Roman" w:cs="Times New Roman"/>
          <w:color w:val="000000"/>
          <w:sz w:val="24"/>
          <w:szCs w:val="24"/>
        </w:rPr>
        <w:t>соблюдением порядка аттестации педагогических работни</w:t>
      </w:r>
      <w:r w:rsidR="00523E02" w:rsidRPr="00C65779">
        <w:rPr>
          <w:rFonts w:ascii="Times New Roman" w:eastAsia="Times New Roman" w:hAnsi="Times New Roman" w:cs="Times New Roman"/>
          <w:color w:val="000000"/>
          <w:sz w:val="24"/>
          <w:szCs w:val="24"/>
        </w:rPr>
        <w:t>ков образовательной организации.</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color w:val="000000"/>
          <w:sz w:val="24"/>
          <w:szCs w:val="24"/>
        </w:rPr>
      </w:pPr>
      <w:r w:rsidRPr="00C65779">
        <w:rPr>
          <w:rFonts w:ascii="Times New Roman" w:eastAsia="Times New Roman" w:hAnsi="Times New Roman" w:cs="Times New Roman"/>
          <w:color w:val="000000"/>
          <w:sz w:val="24"/>
          <w:szCs w:val="24"/>
        </w:rPr>
        <w:t xml:space="preserve">9.4.6. Обеспечивать выполнение условий настоящего коллективного договора.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color w:val="000000"/>
          <w:sz w:val="24"/>
          <w:szCs w:val="24"/>
        </w:rPr>
      </w:pPr>
      <w:r w:rsidRPr="00C65779">
        <w:rPr>
          <w:rFonts w:ascii="Times New Roman" w:eastAsia="Times New Roman" w:hAnsi="Times New Roman" w:cs="Times New Roman"/>
          <w:color w:val="000000"/>
          <w:sz w:val="24"/>
          <w:szCs w:val="24"/>
        </w:rPr>
        <w:t xml:space="preserve">9.4.7. Участвовать в формировании в образовательной организации системы внутреннего контроля за соблюдением трудового законодательства и иных актов, содержащих нормы трудового права. </w:t>
      </w:r>
    </w:p>
    <w:p w:rsidR="00A123D1" w:rsidRPr="00C65779" w:rsidRDefault="00A123D1" w:rsidP="00A037CD">
      <w:pPr>
        <w:autoSpaceDE w:val="0"/>
        <w:autoSpaceDN w:val="0"/>
        <w:adjustRightInd w:val="0"/>
        <w:spacing w:after="0"/>
        <w:ind w:firstLine="709"/>
        <w:contextualSpacing/>
        <w:jc w:val="both"/>
        <w:rPr>
          <w:rFonts w:ascii="Times New Roman" w:eastAsia="Calibri" w:hAnsi="Times New Roman" w:cs="Times New Roman"/>
          <w:color w:val="000000"/>
          <w:sz w:val="24"/>
          <w:szCs w:val="24"/>
        </w:rPr>
      </w:pPr>
      <w:r w:rsidRPr="00C65779">
        <w:rPr>
          <w:rFonts w:ascii="Times New Roman" w:eastAsia="Calibri" w:hAnsi="Times New Roman" w:cs="Times New Roman"/>
          <w:sz w:val="24"/>
          <w:szCs w:val="24"/>
        </w:rPr>
        <w:t>9.4.8. </w:t>
      </w:r>
      <w:r w:rsidRPr="00C65779">
        <w:rPr>
          <w:rFonts w:ascii="Times New Roman" w:eastAsia="Calibri" w:hAnsi="Times New Roman" w:cs="Times New Roman"/>
          <w:color w:val="000000"/>
          <w:sz w:val="24"/>
          <w:szCs w:val="24"/>
        </w:rPr>
        <w:t>Представлять, выражать и защищать социальные, трудовые, профессиональные права и интересы работников – членов Профсоюза перед работодателем, в муниципальных и других органах, комиссиях по трудовым спорам, суде.</w:t>
      </w:r>
    </w:p>
    <w:p w:rsidR="00A123D1" w:rsidRPr="00C65779" w:rsidRDefault="00A123D1" w:rsidP="00A037CD">
      <w:pPr>
        <w:autoSpaceDE w:val="0"/>
        <w:autoSpaceDN w:val="0"/>
        <w:adjustRightInd w:val="0"/>
        <w:spacing w:after="0"/>
        <w:ind w:firstLine="709"/>
        <w:contextualSpacing/>
        <w:jc w:val="both"/>
        <w:rPr>
          <w:rFonts w:ascii="Times New Roman" w:eastAsia="Calibri" w:hAnsi="Times New Roman" w:cs="Times New Roman"/>
          <w:color w:val="000000"/>
          <w:sz w:val="24"/>
          <w:szCs w:val="24"/>
        </w:rPr>
      </w:pPr>
      <w:r w:rsidRPr="00C65779">
        <w:rPr>
          <w:rFonts w:ascii="Times New Roman" w:eastAsia="Calibri" w:hAnsi="Times New Roman" w:cs="Times New Roman"/>
          <w:sz w:val="24"/>
          <w:szCs w:val="24"/>
        </w:rPr>
        <w:t>9.4.9. Принимать участие в аттестации работников образовательной организации на соответствие занимаемой должности</w:t>
      </w:r>
      <w:r w:rsidRPr="00C65779">
        <w:rPr>
          <w:rFonts w:ascii="Times New Roman" w:eastAsia="Calibri" w:hAnsi="Times New Roman" w:cs="Times New Roman"/>
          <w:color w:val="000000"/>
          <w:sz w:val="24"/>
          <w:szCs w:val="24"/>
        </w:rPr>
        <w:t>.</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color w:val="000000"/>
          <w:sz w:val="24"/>
          <w:szCs w:val="24"/>
        </w:rPr>
      </w:pPr>
      <w:r w:rsidRPr="00C65779">
        <w:rPr>
          <w:rFonts w:ascii="Times New Roman" w:eastAsia="Times New Roman" w:hAnsi="Times New Roman" w:cs="Times New Roman"/>
          <w:color w:val="000000"/>
          <w:sz w:val="24"/>
          <w:szCs w:val="24"/>
        </w:rPr>
        <w:t xml:space="preserve">9.4.10. Осуществлять проверку уплаты и перечисления членских профсоюзных взносов в соответствии с законодательством Российской Федерации.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color w:val="000000"/>
          <w:sz w:val="24"/>
          <w:szCs w:val="24"/>
        </w:rPr>
      </w:pPr>
      <w:r w:rsidRPr="00C65779">
        <w:rPr>
          <w:rFonts w:ascii="Times New Roman" w:eastAsia="Times New Roman" w:hAnsi="Times New Roman" w:cs="Times New Roman"/>
          <w:color w:val="000000"/>
          <w:sz w:val="24"/>
          <w:szCs w:val="24"/>
        </w:rPr>
        <w:t xml:space="preserve">9.4.11. Информировать ежегодно членов Профсоюза о своей работе, о деятельности выборных профсоюзных органов.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color w:val="000000"/>
          <w:sz w:val="24"/>
          <w:szCs w:val="24"/>
        </w:rPr>
      </w:pPr>
      <w:r w:rsidRPr="00C65779">
        <w:rPr>
          <w:rFonts w:ascii="Times New Roman" w:eastAsia="Times New Roman" w:hAnsi="Times New Roman" w:cs="Times New Roman"/>
          <w:iCs/>
          <w:color w:val="000000"/>
          <w:sz w:val="24"/>
          <w:szCs w:val="24"/>
        </w:rPr>
        <w:t xml:space="preserve">9.4.12. Содействовать оздоровлению детей работников образовательной организации.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color w:val="000000"/>
          <w:sz w:val="24"/>
          <w:szCs w:val="24"/>
        </w:rPr>
      </w:pPr>
      <w:r w:rsidRPr="00C65779">
        <w:rPr>
          <w:rFonts w:ascii="Times New Roman" w:eastAsia="Times New Roman" w:hAnsi="Times New Roman" w:cs="Times New Roman"/>
          <w:iCs/>
          <w:color w:val="000000"/>
          <w:sz w:val="24"/>
          <w:szCs w:val="24"/>
        </w:rPr>
        <w:t xml:space="preserve">9.4.13. Ходатайствовать о представлении к наградам работников образовательной организации.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iCs/>
          <w:color w:val="000000"/>
          <w:sz w:val="24"/>
          <w:szCs w:val="24"/>
        </w:rPr>
      </w:pPr>
      <w:r w:rsidRPr="00C65779">
        <w:rPr>
          <w:rFonts w:ascii="Times New Roman" w:eastAsia="Times New Roman" w:hAnsi="Times New Roman" w:cs="Times New Roman"/>
          <w:iCs/>
          <w:color w:val="000000"/>
          <w:sz w:val="24"/>
          <w:szCs w:val="24"/>
        </w:rPr>
        <w:t xml:space="preserve">9.4.14. Организовывать физкультурно-оздоровительную и культурно-массовую работу для работников образовательной организации за счет средств работодателя, в том числе внебюджетных источников. </w:t>
      </w:r>
    </w:p>
    <w:p w:rsidR="00A123D1" w:rsidRPr="00C65779" w:rsidRDefault="00A123D1" w:rsidP="00A037CD">
      <w:pPr>
        <w:autoSpaceDE w:val="0"/>
        <w:autoSpaceDN w:val="0"/>
        <w:adjustRightInd w:val="0"/>
        <w:spacing w:after="0"/>
        <w:ind w:firstLine="709"/>
        <w:contextualSpacing/>
        <w:jc w:val="both"/>
        <w:rPr>
          <w:rFonts w:ascii="Times New Roman" w:eastAsia="Calibri" w:hAnsi="Times New Roman" w:cs="Times New Roman"/>
          <w:color w:val="000000"/>
          <w:sz w:val="24"/>
          <w:szCs w:val="24"/>
        </w:rPr>
      </w:pPr>
      <w:r w:rsidRPr="00C65779">
        <w:rPr>
          <w:rFonts w:ascii="Times New Roman" w:eastAsia="Calibri" w:hAnsi="Times New Roman" w:cs="Times New Roman"/>
          <w:color w:val="000000"/>
          <w:sz w:val="24"/>
          <w:szCs w:val="24"/>
        </w:rPr>
        <w:t xml:space="preserve">9.4.15. Добиваться от работодателя приостановки (отмены) управленческих решений, противоречащих законодательству о труде, охране труда, обязательствам коллективного договора, соглашениям, принятия локальных нормативных актов без необходимого согласования с </w:t>
      </w:r>
      <w:r w:rsidRPr="00C65779">
        <w:rPr>
          <w:rFonts w:ascii="Times New Roman" w:eastAsia="Calibri" w:hAnsi="Times New Roman" w:cs="Times New Roman"/>
          <w:sz w:val="24"/>
          <w:szCs w:val="24"/>
        </w:rPr>
        <w:t xml:space="preserve">выборным органом первичной профсоюзной </w:t>
      </w:r>
      <w:proofErr w:type="gramStart"/>
      <w:r w:rsidRPr="00C65779">
        <w:rPr>
          <w:rFonts w:ascii="Times New Roman" w:eastAsia="Calibri" w:hAnsi="Times New Roman" w:cs="Times New Roman"/>
          <w:sz w:val="24"/>
          <w:szCs w:val="24"/>
        </w:rPr>
        <w:t>организации</w:t>
      </w:r>
      <w:r w:rsidRPr="00C65779">
        <w:rPr>
          <w:rFonts w:ascii="Times New Roman" w:eastAsia="Calibri" w:hAnsi="Times New Roman" w:cs="Times New Roman"/>
          <w:color w:val="000000"/>
          <w:sz w:val="24"/>
          <w:szCs w:val="24"/>
        </w:rPr>
        <w:t>(</w:t>
      </w:r>
      <w:proofErr w:type="gramEnd"/>
      <w:r w:rsidRPr="00C65779">
        <w:rPr>
          <w:rFonts w:ascii="Times New Roman" w:eastAsia="Calibri" w:hAnsi="Times New Roman" w:cs="Times New Roman"/>
          <w:color w:val="000000"/>
          <w:sz w:val="24"/>
          <w:szCs w:val="24"/>
        </w:rPr>
        <w:t>без учёта мотивированного мнения).</w:t>
      </w:r>
    </w:p>
    <w:p w:rsidR="00A123D1" w:rsidRPr="00C65779" w:rsidRDefault="00A123D1" w:rsidP="00A037CD">
      <w:pPr>
        <w:autoSpaceDE w:val="0"/>
        <w:autoSpaceDN w:val="0"/>
        <w:adjustRightInd w:val="0"/>
        <w:spacing w:after="0"/>
        <w:ind w:firstLine="709"/>
        <w:contextualSpacing/>
        <w:jc w:val="both"/>
        <w:rPr>
          <w:rFonts w:ascii="Times New Roman" w:eastAsia="Calibri" w:hAnsi="Times New Roman" w:cs="Times New Roman"/>
          <w:color w:val="000000"/>
          <w:sz w:val="24"/>
          <w:szCs w:val="24"/>
        </w:rPr>
      </w:pPr>
      <w:r w:rsidRPr="00C65779">
        <w:rPr>
          <w:rFonts w:ascii="Times New Roman" w:eastAsia="Calibri" w:hAnsi="Times New Roman" w:cs="Times New Roman"/>
          <w:color w:val="000000"/>
          <w:sz w:val="24"/>
          <w:szCs w:val="24"/>
        </w:rPr>
        <w:t>9.4.16. Выступать инициатором начала переговоров по заключению коллективного договора на новый срок за три месяца до окончания срока его действия.</w:t>
      </w:r>
    </w:p>
    <w:p w:rsidR="00A123D1" w:rsidRPr="00C65779" w:rsidRDefault="00A123D1" w:rsidP="00A037CD">
      <w:pPr>
        <w:autoSpaceDE w:val="0"/>
        <w:autoSpaceDN w:val="0"/>
        <w:adjustRightInd w:val="0"/>
        <w:spacing w:after="0"/>
        <w:ind w:firstLine="709"/>
        <w:contextualSpacing/>
        <w:jc w:val="center"/>
        <w:rPr>
          <w:rFonts w:ascii="Times New Roman" w:eastAsia="Times New Roman" w:hAnsi="Times New Roman" w:cs="Times New Roman"/>
          <w:color w:val="000000"/>
          <w:sz w:val="24"/>
          <w:szCs w:val="24"/>
        </w:rPr>
      </w:pPr>
    </w:p>
    <w:p w:rsidR="00A123D1" w:rsidRPr="00C65779" w:rsidRDefault="00A123D1" w:rsidP="00A037CD">
      <w:pPr>
        <w:autoSpaceDE w:val="0"/>
        <w:autoSpaceDN w:val="0"/>
        <w:adjustRightInd w:val="0"/>
        <w:spacing w:after="0"/>
        <w:ind w:firstLine="709"/>
        <w:contextualSpacing/>
        <w:jc w:val="center"/>
        <w:rPr>
          <w:rFonts w:ascii="Times New Roman" w:eastAsia="Times New Roman" w:hAnsi="Times New Roman" w:cs="Times New Roman"/>
          <w:b/>
          <w:bCs/>
          <w:color w:val="000000"/>
          <w:sz w:val="24"/>
          <w:szCs w:val="24"/>
        </w:rPr>
      </w:pPr>
      <w:r w:rsidRPr="00C65779">
        <w:rPr>
          <w:rFonts w:ascii="Times New Roman" w:eastAsia="Times New Roman" w:hAnsi="Times New Roman" w:cs="Times New Roman"/>
          <w:b/>
          <w:bCs/>
          <w:color w:val="000000"/>
          <w:sz w:val="24"/>
          <w:szCs w:val="24"/>
        </w:rPr>
        <w:t>Х. ГАРАНТИИ ПРОФСОЮЗНОЙ ДЕЯТЕЛЬНОСТИ</w:t>
      </w:r>
    </w:p>
    <w:p w:rsidR="00A123D1" w:rsidRPr="00C65779" w:rsidRDefault="00A123D1" w:rsidP="00A037CD">
      <w:pPr>
        <w:autoSpaceDE w:val="0"/>
        <w:autoSpaceDN w:val="0"/>
        <w:adjustRightInd w:val="0"/>
        <w:spacing w:after="0"/>
        <w:ind w:firstLine="709"/>
        <w:contextualSpacing/>
        <w:jc w:val="center"/>
        <w:rPr>
          <w:rFonts w:ascii="Times New Roman" w:eastAsia="Times New Roman" w:hAnsi="Times New Roman" w:cs="Times New Roman"/>
          <w:color w:val="000000"/>
          <w:sz w:val="24"/>
          <w:szCs w:val="24"/>
        </w:rPr>
      </w:pPr>
    </w:p>
    <w:p w:rsidR="00A123D1" w:rsidRPr="00C65779" w:rsidRDefault="00A123D1" w:rsidP="00A037CD">
      <w:pPr>
        <w:autoSpaceDE w:val="0"/>
        <w:autoSpaceDN w:val="0"/>
        <w:adjustRightInd w:val="0"/>
        <w:spacing w:after="0"/>
        <w:ind w:firstLine="709"/>
        <w:contextualSpacing/>
        <w:jc w:val="both"/>
        <w:rPr>
          <w:rFonts w:ascii="Times New Roman" w:eastAsia="Calibri" w:hAnsi="Times New Roman" w:cs="Times New Roman"/>
          <w:bCs/>
          <w:color w:val="000000"/>
          <w:sz w:val="24"/>
          <w:szCs w:val="24"/>
        </w:rPr>
      </w:pPr>
      <w:r w:rsidRPr="00C65779">
        <w:rPr>
          <w:rFonts w:ascii="Times New Roman" w:eastAsia="Calibri" w:hAnsi="Times New Roman" w:cs="Times New Roman"/>
          <w:bCs/>
          <w:color w:val="000000"/>
          <w:sz w:val="24"/>
          <w:szCs w:val="24"/>
        </w:rPr>
        <w:t xml:space="preserve">10.1. Работодатель: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Calibri" w:hAnsi="Times New Roman" w:cs="Times New Roman"/>
          <w:bCs/>
          <w:color w:val="000000"/>
          <w:sz w:val="24"/>
          <w:szCs w:val="24"/>
        </w:rPr>
        <w:t>10.1.1. </w:t>
      </w:r>
      <w:r w:rsidRPr="00C65779">
        <w:rPr>
          <w:rFonts w:ascii="Times New Roman" w:eastAsia="Times New Roman" w:hAnsi="Times New Roman" w:cs="Times New Roman"/>
          <w:sz w:val="24"/>
          <w:szCs w:val="24"/>
        </w:rPr>
        <w:t xml:space="preserve">предоставляет выборному органу первичной профсоюзной организации независимо от численности работников, бесплатно помещение, отвечающее санитарно-гигиеническим требованиям, обеспеченное отоплением и освещением, оборудованием, необходимым для работы выборного органа первичной профсоюзной организации, и помещение для проведения заседаний, собраний, хранения документов; обеспечивает хозяйственное содержание, охрану и уборку выделяемых помещений, безвозмездно предоставляет для выполнения общественно значимой работы транспортное средство, средства связи(телефон, факс, интернет), компьютерную технику и </w:t>
      </w:r>
      <w:proofErr w:type="spellStart"/>
      <w:r w:rsidRPr="00C65779">
        <w:rPr>
          <w:rFonts w:ascii="Times New Roman" w:eastAsia="Times New Roman" w:hAnsi="Times New Roman" w:cs="Times New Roman"/>
          <w:sz w:val="24"/>
          <w:szCs w:val="24"/>
        </w:rPr>
        <w:t>др.,а</w:t>
      </w:r>
      <w:proofErr w:type="spellEnd"/>
      <w:r w:rsidRPr="00C65779">
        <w:rPr>
          <w:rFonts w:ascii="Times New Roman" w:eastAsia="Times New Roman" w:hAnsi="Times New Roman" w:cs="Times New Roman"/>
          <w:sz w:val="24"/>
          <w:szCs w:val="24"/>
        </w:rPr>
        <w:t xml:space="preserve"> также предоставляет возможность размещения информации в доступном для всех работников месте в здании образовательной организации;</w:t>
      </w:r>
    </w:p>
    <w:p w:rsidR="00A123D1" w:rsidRPr="00C65779" w:rsidRDefault="00A123D1" w:rsidP="00E47CDE">
      <w:pPr>
        <w:spacing w:after="0"/>
        <w:ind w:firstLine="709"/>
        <w:contextualSpacing/>
        <w:jc w:val="both"/>
        <w:rPr>
          <w:rFonts w:ascii="Times New Roman" w:eastAsia="Times New Roman" w:hAnsi="Times New Roman" w:cs="Times New Roman"/>
          <w:spacing w:val="-6"/>
          <w:sz w:val="24"/>
          <w:szCs w:val="24"/>
        </w:rPr>
      </w:pPr>
      <w:r w:rsidRPr="00C65779">
        <w:rPr>
          <w:rFonts w:ascii="Times New Roman" w:eastAsia="Times New Roman" w:hAnsi="Times New Roman" w:cs="Times New Roman"/>
          <w:sz w:val="24"/>
          <w:szCs w:val="24"/>
        </w:rPr>
        <w:lastRenderedPageBreak/>
        <w:t>10.1.2. </w:t>
      </w:r>
      <w:r w:rsidRPr="00C65779">
        <w:rPr>
          <w:rFonts w:ascii="Times New Roman" w:eastAsia="Times New Roman" w:hAnsi="Times New Roman" w:cs="Times New Roman"/>
          <w:spacing w:val="-6"/>
          <w:sz w:val="24"/>
          <w:szCs w:val="24"/>
        </w:rPr>
        <w:t>предоставляет первичной профсоюзной организации в бесплатное пользование здания, помещения, базы отдыха, спортивные и оздоровительные сооружения для организации отдыха, культурно-просветительской и физкультурно-оздоровительной работы с обеспечением оплаты их хозяйственного содержания, ремонта, отопления, освещения, уборки и охраны (статья 377 ТК РФ);</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10.1.3. не препятствует представителям Профсоюза, правовым и техническим инспекторам труда Профсоюза, в том числе внештатным осуществлять контроль за соблюдением трудового законодательства, и иных нормативных правовых актов, содержащих нормы трудового права, предусмотренный статьёй 370 ТК РФ, а также посещать рабочие места, на которых работают члены Профсоюза, для реализации уставных задач Профсоюза и прав, предусмотренных статьёй 11 Федерального закона от 12</w:t>
      </w:r>
      <w:r w:rsidRPr="00C65779">
        <w:rPr>
          <w:rFonts w:ascii="Times New Roman" w:eastAsia="Arial Unicode MS" w:hAnsi="Times New Roman" w:cs="Times New Roman"/>
          <w:color w:val="000000"/>
          <w:kern w:val="1"/>
          <w:sz w:val="24"/>
          <w:szCs w:val="24"/>
        </w:rPr>
        <w:t> </w:t>
      </w:r>
      <w:r w:rsidRPr="00C65779">
        <w:rPr>
          <w:rFonts w:ascii="Times New Roman" w:eastAsia="Times New Roman" w:hAnsi="Times New Roman" w:cs="Times New Roman"/>
          <w:sz w:val="24"/>
          <w:szCs w:val="24"/>
        </w:rPr>
        <w:t>января 1996 г. № 10-ФЗ «О профессиональных союзах, их правах и гарантиях деятельности»;</w:t>
      </w:r>
    </w:p>
    <w:p w:rsidR="00A123D1" w:rsidRPr="00C65779" w:rsidRDefault="00A123D1" w:rsidP="00A037CD">
      <w:pPr>
        <w:spacing w:after="0"/>
        <w:ind w:firstLine="709"/>
        <w:contextualSpacing/>
        <w:jc w:val="both"/>
        <w:rPr>
          <w:rFonts w:ascii="Times New Roman" w:eastAsia="Times New Roman" w:hAnsi="Times New Roman" w:cs="Times New Roman"/>
          <w:spacing w:val="-6"/>
          <w:sz w:val="24"/>
          <w:szCs w:val="24"/>
        </w:rPr>
      </w:pPr>
      <w:r w:rsidRPr="00C65779">
        <w:rPr>
          <w:rFonts w:ascii="Times New Roman" w:eastAsia="Times New Roman" w:hAnsi="Times New Roman" w:cs="Times New Roman"/>
          <w:spacing w:val="-6"/>
          <w:sz w:val="24"/>
          <w:szCs w:val="24"/>
        </w:rPr>
        <w:t>10.1.4. не допускает ограничения гарантированных законом социально-трудовых и иных прав и свобод, принуждения, увольнения или иных форм воздействия в отношении любого работника в связи с его членством в Профсоюзе и (или) профсоюзной деятельностью;</w:t>
      </w:r>
    </w:p>
    <w:p w:rsidR="00A123D1" w:rsidRPr="00C65779" w:rsidRDefault="00A123D1" w:rsidP="00A037CD">
      <w:pPr>
        <w:spacing w:after="0"/>
        <w:ind w:firstLine="709"/>
        <w:contextualSpacing/>
        <w:jc w:val="both"/>
        <w:rPr>
          <w:rFonts w:ascii="Times New Roman" w:eastAsia="Times New Roman" w:hAnsi="Times New Roman" w:cs="Times New Roman"/>
          <w:spacing w:val="-6"/>
          <w:sz w:val="24"/>
          <w:szCs w:val="24"/>
        </w:rPr>
      </w:pPr>
      <w:r w:rsidRPr="00C65779">
        <w:rPr>
          <w:rFonts w:ascii="Times New Roman" w:eastAsia="Times New Roman" w:hAnsi="Times New Roman" w:cs="Times New Roman"/>
          <w:spacing w:val="-6"/>
          <w:sz w:val="24"/>
          <w:szCs w:val="24"/>
        </w:rPr>
        <w:t>10.1.5. привлекает представителей выборного органа первичной профсоюзной организации для осуществления контроля за правильностью расходования фонда оплаты труда, фонда экономии заработной платы, внебюджетного фонда;</w:t>
      </w:r>
    </w:p>
    <w:p w:rsidR="00A123D1" w:rsidRPr="00C65779" w:rsidRDefault="00A123D1" w:rsidP="00A037CD">
      <w:pPr>
        <w:autoSpaceDE w:val="0"/>
        <w:autoSpaceDN w:val="0"/>
        <w:adjustRightInd w:val="0"/>
        <w:spacing w:after="0"/>
        <w:ind w:firstLine="709"/>
        <w:contextualSpacing/>
        <w:jc w:val="both"/>
        <w:rPr>
          <w:rFonts w:ascii="Times New Roman" w:eastAsia="Calibri" w:hAnsi="Times New Roman" w:cs="Times New Roman"/>
          <w:color w:val="000000"/>
          <w:sz w:val="24"/>
          <w:szCs w:val="24"/>
        </w:rPr>
      </w:pPr>
      <w:r w:rsidRPr="00C65779">
        <w:rPr>
          <w:rFonts w:ascii="Times New Roman" w:eastAsia="Calibri" w:hAnsi="Times New Roman" w:cs="Times New Roman"/>
          <w:color w:val="000000"/>
          <w:sz w:val="24"/>
          <w:szCs w:val="24"/>
        </w:rPr>
        <w:t xml:space="preserve">10.1.6. предоставляет выборному органу первичной профсоюзной организации по его запросу информацию о численности, составе работников, условиях финансирования отрасли и оплаты труда, объёме задолженности по выплате заработной платы, размере средней заработной платы работников, показателях по условиям и охране труда, планированию и проведению мероприятий по массовому сокращению численности (штата) работников (увольнение 10 и более процентов работников в течение 90 календарных дней), </w:t>
      </w:r>
      <w:r w:rsidRPr="00C65779">
        <w:rPr>
          <w:rFonts w:ascii="Times New Roman" w:eastAsia="Calibri" w:hAnsi="Times New Roman" w:cs="Times New Roman"/>
          <w:sz w:val="24"/>
          <w:szCs w:val="24"/>
        </w:rPr>
        <w:t xml:space="preserve">квалификации, </w:t>
      </w:r>
      <w:r w:rsidRPr="00C65779">
        <w:rPr>
          <w:rFonts w:ascii="Times New Roman" w:eastAsia="Calibri" w:hAnsi="Times New Roman" w:cs="Times New Roman"/>
          <w:color w:val="000000"/>
          <w:sz w:val="24"/>
          <w:szCs w:val="24"/>
        </w:rPr>
        <w:t>дополнительном профессиональном образовании, результатах аттестации и наградах работников и другую необходимую информацию;</w:t>
      </w:r>
    </w:p>
    <w:p w:rsidR="00A123D1" w:rsidRPr="00C65779" w:rsidRDefault="00A123D1" w:rsidP="00A037CD">
      <w:pPr>
        <w:autoSpaceDE w:val="0"/>
        <w:autoSpaceDN w:val="0"/>
        <w:adjustRightInd w:val="0"/>
        <w:spacing w:after="0"/>
        <w:ind w:firstLine="709"/>
        <w:contextualSpacing/>
        <w:jc w:val="both"/>
        <w:rPr>
          <w:rFonts w:ascii="Times New Roman" w:eastAsia="Calibri" w:hAnsi="Times New Roman" w:cs="Times New Roman"/>
          <w:color w:val="000000"/>
          <w:sz w:val="24"/>
          <w:szCs w:val="24"/>
        </w:rPr>
      </w:pPr>
      <w:r w:rsidRPr="00C65779">
        <w:rPr>
          <w:rFonts w:ascii="Times New Roman" w:eastAsia="Calibri" w:hAnsi="Times New Roman" w:cs="Times New Roman"/>
          <w:color w:val="000000"/>
          <w:sz w:val="24"/>
          <w:szCs w:val="24"/>
        </w:rPr>
        <w:t>10.1.7. обеспечивает участие выборного органа первичной профсоюзной организации в работе органов управления образовательной организацией (попечительский, наблюдательный, управляющий советы и др.) как по вопросам принятия локальных нормативных актов, содержащих нормы трудового права и затрагивающих интересы работников, так и относящихся к деятельности образовательной организации в целом;</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color w:val="000000"/>
          <w:sz w:val="24"/>
          <w:szCs w:val="24"/>
        </w:rPr>
      </w:pPr>
      <w:r w:rsidRPr="00C65779">
        <w:rPr>
          <w:rFonts w:ascii="Times New Roman" w:eastAsia="Times New Roman" w:hAnsi="Times New Roman" w:cs="Times New Roman"/>
          <w:color w:val="000000"/>
          <w:sz w:val="24"/>
          <w:szCs w:val="24"/>
        </w:rPr>
        <w:t>10.1.8. предоставляет председателю (заместителю председателя) первичной профсоюзной организации, работникам, являющимся внештатными правовыми инс</w:t>
      </w:r>
      <w:r w:rsidR="00243321" w:rsidRPr="00C65779">
        <w:rPr>
          <w:rFonts w:ascii="Times New Roman" w:eastAsia="Times New Roman" w:hAnsi="Times New Roman" w:cs="Times New Roman"/>
          <w:color w:val="000000"/>
          <w:sz w:val="24"/>
          <w:szCs w:val="24"/>
        </w:rPr>
        <w:t>пекторами труда Профсоюза, 1 раз</w:t>
      </w:r>
      <w:r w:rsidRPr="00C65779">
        <w:rPr>
          <w:rFonts w:ascii="Times New Roman" w:eastAsia="Times New Roman" w:hAnsi="Times New Roman" w:cs="Times New Roman"/>
          <w:color w:val="000000"/>
          <w:sz w:val="24"/>
          <w:szCs w:val="24"/>
        </w:rPr>
        <w:t xml:space="preserve"> в год (в каникулярное время или с обеспечением замены в учебное время при сохранении среднего заработка) возможность пройти обучение с отрывом</w:t>
      </w:r>
      <w:r w:rsidR="00243321" w:rsidRPr="00C65779">
        <w:rPr>
          <w:rFonts w:ascii="Times New Roman" w:eastAsia="Times New Roman" w:hAnsi="Times New Roman" w:cs="Times New Roman"/>
          <w:color w:val="000000"/>
          <w:sz w:val="24"/>
          <w:szCs w:val="24"/>
        </w:rPr>
        <w:t xml:space="preserve"> от производства в течение 10</w:t>
      </w:r>
      <w:r w:rsidRPr="00C65779">
        <w:rPr>
          <w:rFonts w:ascii="Times New Roman" w:eastAsia="Times New Roman" w:hAnsi="Times New Roman" w:cs="Times New Roman"/>
          <w:color w:val="000000"/>
          <w:sz w:val="24"/>
          <w:szCs w:val="24"/>
        </w:rPr>
        <w:t xml:space="preserve"> дней по вопросам трудового права, пенсионного и социального обеспечения, охраны труда и другим социально-трудовым вопросам;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color w:val="000000"/>
          <w:sz w:val="24"/>
          <w:szCs w:val="24"/>
        </w:rPr>
        <w:t>10.1.9. предоставляет возможность уполномоченным по охране труда, членам совместной комиссии по охране т</w:t>
      </w:r>
      <w:r w:rsidR="00243321" w:rsidRPr="00C65779">
        <w:rPr>
          <w:rFonts w:ascii="Times New Roman" w:eastAsia="Times New Roman" w:hAnsi="Times New Roman" w:cs="Times New Roman"/>
          <w:color w:val="000000"/>
          <w:sz w:val="24"/>
          <w:szCs w:val="24"/>
        </w:rPr>
        <w:t>руда использовать не менее 5</w:t>
      </w:r>
      <w:r w:rsidRPr="00C65779">
        <w:rPr>
          <w:rFonts w:ascii="Times New Roman" w:eastAsia="Times New Roman" w:hAnsi="Times New Roman" w:cs="Times New Roman"/>
          <w:color w:val="000000"/>
          <w:sz w:val="24"/>
          <w:szCs w:val="24"/>
        </w:rPr>
        <w:t xml:space="preserve"> часов оплачиваемого рабочего времени в неделю для выполнения возложенных на них обязанностей по осуществлению контроля за созданием безопасных условий труда в образовательной организации, а также пройти обучение по вопросам охраны труда </w:t>
      </w:r>
      <w:r w:rsidR="00243321" w:rsidRPr="00C65779">
        <w:rPr>
          <w:rFonts w:ascii="Times New Roman" w:eastAsia="Times New Roman" w:hAnsi="Times New Roman" w:cs="Times New Roman"/>
          <w:color w:val="000000"/>
          <w:sz w:val="24"/>
          <w:szCs w:val="24"/>
        </w:rPr>
        <w:t xml:space="preserve">с отрывом от производства 1 раз </w:t>
      </w:r>
      <w:r w:rsidRPr="00C65779">
        <w:rPr>
          <w:rFonts w:ascii="Times New Roman" w:eastAsia="Times New Roman" w:hAnsi="Times New Roman" w:cs="Times New Roman"/>
          <w:color w:val="000000"/>
          <w:sz w:val="24"/>
          <w:szCs w:val="24"/>
        </w:rPr>
        <w:t xml:space="preserve">в </w:t>
      </w:r>
      <w:r w:rsidR="00243321" w:rsidRPr="00C65779">
        <w:rPr>
          <w:rFonts w:ascii="Times New Roman" w:eastAsia="Times New Roman" w:hAnsi="Times New Roman" w:cs="Times New Roman"/>
          <w:color w:val="000000"/>
          <w:sz w:val="24"/>
          <w:szCs w:val="24"/>
        </w:rPr>
        <w:t xml:space="preserve">3 </w:t>
      </w:r>
      <w:r w:rsidRPr="00C65779">
        <w:rPr>
          <w:rFonts w:ascii="Times New Roman" w:eastAsia="Times New Roman" w:hAnsi="Times New Roman" w:cs="Times New Roman"/>
          <w:color w:val="000000"/>
          <w:sz w:val="24"/>
          <w:szCs w:val="24"/>
        </w:rPr>
        <w:t>год</w:t>
      </w:r>
      <w:r w:rsidR="00243321" w:rsidRPr="00C65779">
        <w:rPr>
          <w:rFonts w:ascii="Times New Roman" w:eastAsia="Times New Roman" w:hAnsi="Times New Roman" w:cs="Times New Roman"/>
          <w:color w:val="000000"/>
          <w:sz w:val="24"/>
          <w:szCs w:val="24"/>
        </w:rPr>
        <w:t>а</w:t>
      </w:r>
      <w:r w:rsidR="005135E0" w:rsidRPr="00C65779">
        <w:rPr>
          <w:rFonts w:ascii="Times New Roman" w:eastAsia="Times New Roman" w:hAnsi="Times New Roman" w:cs="Times New Roman"/>
          <w:color w:val="000000"/>
          <w:sz w:val="24"/>
          <w:szCs w:val="24"/>
        </w:rPr>
        <w:t xml:space="preserve"> </w:t>
      </w:r>
      <w:r w:rsidR="00243321" w:rsidRPr="00C65779">
        <w:rPr>
          <w:rFonts w:ascii="Times New Roman" w:eastAsia="Times New Roman" w:hAnsi="Times New Roman" w:cs="Times New Roman"/>
          <w:color w:val="000000"/>
          <w:sz w:val="24"/>
          <w:szCs w:val="24"/>
        </w:rPr>
        <w:t>не менее 10</w:t>
      </w:r>
      <w:r w:rsidRPr="00C65779">
        <w:rPr>
          <w:rFonts w:ascii="Times New Roman" w:eastAsia="Times New Roman" w:hAnsi="Times New Roman" w:cs="Times New Roman"/>
          <w:color w:val="000000"/>
          <w:sz w:val="24"/>
          <w:szCs w:val="24"/>
        </w:rPr>
        <w:t xml:space="preserve"> дней с сохранением средней заработной платы по основному месту работы;</w:t>
      </w:r>
    </w:p>
    <w:p w:rsidR="0046522E"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iCs/>
          <w:sz w:val="24"/>
          <w:szCs w:val="24"/>
        </w:rPr>
      </w:pPr>
      <w:r w:rsidRPr="00C65779">
        <w:rPr>
          <w:rFonts w:ascii="Times New Roman" w:eastAsia="Times New Roman" w:hAnsi="Times New Roman" w:cs="Times New Roman"/>
          <w:sz w:val="24"/>
          <w:szCs w:val="24"/>
        </w:rPr>
        <w:t>10.1.10. </w:t>
      </w:r>
      <w:r w:rsidRPr="00C65779">
        <w:rPr>
          <w:rFonts w:ascii="Times New Roman" w:eastAsia="Times New Roman" w:hAnsi="Times New Roman" w:cs="Times New Roman"/>
          <w:iCs/>
          <w:sz w:val="24"/>
          <w:szCs w:val="24"/>
        </w:rPr>
        <w:t>предоставляет ежегодно в каникулярное время дополнительный оплачиваемый отпуск председателю первичной профсоюзн</w:t>
      </w:r>
      <w:r w:rsidR="00523E02" w:rsidRPr="00C65779">
        <w:rPr>
          <w:rFonts w:ascii="Times New Roman" w:eastAsia="Times New Roman" w:hAnsi="Times New Roman" w:cs="Times New Roman"/>
          <w:iCs/>
          <w:sz w:val="24"/>
          <w:szCs w:val="24"/>
        </w:rPr>
        <w:t>ой организации в количестве 3</w:t>
      </w:r>
      <w:r w:rsidR="0046522E" w:rsidRPr="00C65779">
        <w:rPr>
          <w:rFonts w:ascii="Times New Roman" w:eastAsia="Times New Roman" w:hAnsi="Times New Roman" w:cs="Times New Roman"/>
          <w:iCs/>
          <w:sz w:val="24"/>
          <w:szCs w:val="24"/>
        </w:rPr>
        <w:t xml:space="preserve"> календарных дней;</w:t>
      </w:r>
    </w:p>
    <w:p w:rsidR="007C1655"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iCs/>
          <w:sz w:val="24"/>
          <w:szCs w:val="24"/>
        </w:rPr>
      </w:pPr>
      <w:r w:rsidRPr="00C65779">
        <w:rPr>
          <w:rFonts w:ascii="Times New Roman" w:eastAsia="Times New Roman" w:hAnsi="Times New Roman" w:cs="Times New Roman"/>
          <w:sz w:val="24"/>
          <w:szCs w:val="24"/>
        </w:rPr>
        <w:t>10.1.11. в</w:t>
      </w:r>
      <w:r w:rsidRPr="00C65779">
        <w:rPr>
          <w:rFonts w:ascii="Times New Roman" w:eastAsia="Times New Roman" w:hAnsi="Times New Roman" w:cs="Times New Roman"/>
          <w:iCs/>
          <w:sz w:val="24"/>
          <w:szCs w:val="24"/>
        </w:rPr>
        <w:t xml:space="preserve"> целях повышения престижа первичной профсоюзной организации и её выборных органов за выполнение общественно значимых функций по представительству и защите социально-трудовых прав и интересов работников, участие в управлении образовательной организацией </w:t>
      </w:r>
      <w:r w:rsidRPr="00C65779">
        <w:rPr>
          <w:rFonts w:ascii="Times New Roman" w:eastAsia="Times New Roman" w:hAnsi="Times New Roman" w:cs="Times New Roman"/>
          <w:iCs/>
          <w:sz w:val="24"/>
          <w:szCs w:val="24"/>
        </w:rPr>
        <w:lastRenderedPageBreak/>
        <w:t xml:space="preserve">председателю первичной профсоюзной организации, заместителям председателя первичной профсоюзной организации, уполномоченным по </w:t>
      </w:r>
    </w:p>
    <w:p w:rsidR="00A123D1" w:rsidRPr="00C65779" w:rsidRDefault="00A123D1" w:rsidP="00A037CD">
      <w:pPr>
        <w:autoSpaceDE w:val="0"/>
        <w:autoSpaceDN w:val="0"/>
        <w:adjustRightInd w:val="0"/>
        <w:spacing w:after="0"/>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iCs/>
          <w:sz w:val="24"/>
          <w:szCs w:val="24"/>
        </w:rPr>
        <w:t>охране труда устанавливает доплаты за счёт средств стимулирующей части фонда оплаты тр</w:t>
      </w:r>
      <w:r w:rsidR="00422F17" w:rsidRPr="00C65779">
        <w:rPr>
          <w:rFonts w:ascii="Times New Roman" w:eastAsia="Times New Roman" w:hAnsi="Times New Roman" w:cs="Times New Roman"/>
          <w:iCs/>
          <w:sz w:val="24"/>
          <w:szCs w:val="24"/>
        </w:rPr>
        <w:t>уда образовательной организации.</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color w:val="000000"/>
          <w:sz w:val="24"/>
          <w:szCs w:val="24"/>
        </w:rPr>
      </w:pPr>
      <w:r w:rsidRPr="00C65779">
        <w:rPr>
          <w:rFonts w:ascii="Times New Roman" w:eastAsia="Times New Roman" w:hAnsi="Times New Roman" w:cs="Times New Roman"/>
          <w:color w:val="000000"/>
          <w:sz w:val="24"/>
          <w:szCs w:val="24"/>
        </w:rPr>
        <w:t>10.2. Стороны признают следующие гарантии работников, входящих в состав выборного органа первичной профсоюзной организации и не освобожденных от основной работы:</w:t>
      </w:r>
    </w:p>
    <w:p w:rsidR="00A44472" w:rsidRPr="00C65779" w:rsidRDefault="00A123D1" w:rsidP="00A037CD">
      <w:pPr>
        <w:autoSpaceDE w:val="0"/>
        <w:autoSpaceDN w:val="0"/>
        <w:adjustRightInd w:val="0"/>
        <w:spacing w:after="0"/>
        <w:ind w:firstLine="709"/>
        <w:contextualSpacing/>
        <w:jc w:val="both"/>
        <w:rPr>
          <w:rFonts w:ascii="Times New Roman" w:eastAsia="Calibri" w:hAnsi="Times New Roman" w:cs="Times New Roman"/>
          <w:strike/>
          <w:color w:val="000000"/>
          <w:sz w:val="24"/>
          <w:szCs w:val="24"/>
          <w:lang w:eastAsia="en-US"/>
        </w:rPr>
      </w:pPr>
      <w:r w:rsidRPr="00C65779">
        <w:rPr>
          <w:rFonts w:ascii="Times New Roman" w:eastAsia="Times New Roman" w:hAnsi="Times New Roman" w:cs="Times New Roman"/>
          <w:sz w:val="24"/>
          <w:szCs w:val="24"/>
        </w:rPr>
        <w:t>10.2.1. </w:t>
      </w:r>
      <w:r w:rsidRPr="00C65779">
        <w:rPr>
          <w:rFonts w:ascii="Times New Roman" w:eastAsia="Calibri" w:hAnsi="Times New Roman" w:cs="Times New Roman"/>
          <w:color w:val="000000"/>
          <w:sz w:val="24"/>
          <w:szCs w:val="24"/>
          <w:lang w:eastAsia="en-US"/>
        </w:rPr>
        <w:t xml:space="preserve">Члены </w:t>
      </w:r>
      <w:r w:rsidRPr="00C65779">
        <w:rPr>
          <w:rFonts w:ascii="Times New Roman" w:eastAsia="Times New Roman" w:hAnsi="Times New Roman" w:cs="Times New Roman"/>
          <w:sz w:val="24"/>
          <w:szCs w:val="24"/>
        </w:rPr>
        <w:t>выборного органа первичной профсоюзной организации</w:t>
      </w:r>
      <w:r w:rsidRPr="00C65779">
        <w:rPr>
          <w:rFonts w:ascii="Times New Roman" w:eastAsia="Calibri" w:hAnsi="Times New Roman" w:cs="Times New Roman"/>
          <w:color w:val="000000"/>
          <w:sz w:val="24"/>
          <w:szCs w:val="24"/>
          <w:lang w:eastAsia="en-US"/>
        </w:rPr>
        <w:t>, в том числе, выполняющие работу на общественных началах в территориальной организации Профсоюза, освобождаются от основной работы с сохранением среднего заработка для участия в работе съездов, конференций, пленумов, президиумов, собраний, кратковременной профсоюзной учебы, а также для ведения коллективных переговоров</w:t>
      </w:r>
      <w:r w:rsidRPr="00C65779">
        <w:rPr>
          <w:rFonts w:ascii="Times New Roman" w:eastAsia="Times New Roman" w:hAnsi="Times New Roman" w:cs="Times New Roman"/>
          <w:color w:val="000000"/>
          <w:sz w:val="24"/>
          <w:szCs w:val="24"/>
          <w:shd w:val="clear" w:color="auto" w:fill="FFFFFF"/>
        </w:rPr>
        <w:t>, подготовки проекта коллективного договора и заключения коллективного договора</w:t>
      </w:r>
      <w:r w:rsidRPr="00C65779">
        <w:rPr>
          <w:rFonts w:ascii="Times New Roman" w:eastAsia="Calibri" w:hAnsi="Times New Roman" w:cs="Times New Roman"/>
          <w:color w:val="000000"/>
          <w:sz w:val="24"/>
          <w:szCs w:val="24"/>
          <w:lang w:eastAsia="en-US"/>
        </w:rPr>
        <w:t>.</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color w:val="000000"/>
          <w:sz w:val="24"/>
          <w:szCs w:val="24"/>
        </w:rPr>
      </w:pPr>
      <w:r w:rsidRPr="00C65779">
        <w:rPr>
          <w:rFonts w:ascii="Times New Roman" w:eastAsia="Calibri" w:hAnsi="Times New Roman" w:cs="Times New Roman"/>
          <w:color w:val="000000"/>
          <w:sz w:val="24"/>
          <w:szCs w:val="24"/>
          <w:lang w:eastAsia="en-US"/>
        </w:rPr>
        <w:t>10.2.2. </w:t>
      </w:r>
      <w:r w:rsidRPr="00C65779">
        <w:rPr>
          <w:rFonts w:ascii="Times New Roman" w:eastAsia="Times New Roman" w:hAnsi="Times New Roman" w:cs="Times New Roman"/>
          <w:color w:val="000000"/>
          <w:sz w:val="24"/>
          <w:szCs w:val="24"/>
        </w:rPr>
        <w:t>Увольнение по основаниям, предусмотренным пунктами вторым, третьим или пятым части первой статьи 81 ТК РФ, председателя выборного органа первичной профсоюзной организации и его заместителей, не освобождённых от основной работы, производится в порядке, установленном статьёй 374 ТК РФ.</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color w:val="000000"/>
          <w:sz w:val="24"/>
          <w:szCs w:val="24"/>
        </w:rPr>
      </w:pPr>
      <w:r w:rsidRPr="00C65779">
        <w:rPr>
          <w:rFonts w:ascii="Times New Roman" w:eastAsia="Times New Roman" w:hAnsi="Times New Roman" w:cs="Times New Roman"/>
          <w:color w:val="000000"/>
          <w:sz w:val="24"/>
          <w:szCs w:val="24"/>
        </w:rPr>
        <w:t>10.2.3. Члены выборного органа первичной профсоюзной организации, участвующие в коллективных переговорах, в период их ведения не могут быть без предварительного согласия выборного органа первичной профсоюзной организации подвергнуты дисциплинарному взысканию, переведены на другую работу или уволены по инициативе работодателя, за исключением случаев расторжения трудового договора за совершение проступка, за который в соответствии с ТК РФ, иными федеральными законами предусмотрено увольнение с работы (часть третья статьи 39 ТК РФ).</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color w:val="000000"/>
          <w:sz w:val="24"/>
          <w:szCs w:val="24"/>
        </w:rPr>
      </w:pPr>
      <w:r w:rsidRPr="00C65779">
        <w:rPr>
          <w:rFonts w:ascii="Times New Roman" w:eastAsia="Times New Roman" w:hAnsi="Times New Roman" w:cs="Times New Roman"/>
          <w:color w:val="000000"/>
          <w:sz w:val="24"/>
          <w:szCs w:val="24"/>
        </w:rPr>
        <w:t xml:space="preserve">10.2.4. Члены выборного органа первичной профсоюзной организации включаются в состав аттестационной комиссии </w:t>
      </w:r>
      <w:r w:rsidRPr="00C65779">
        <w:rPr>
          <w:rFonts w:ascii="Times New Roman" w:eastAsia="Times New Roman" w:hAnsi="Times New Roman" w:cs="Times New Roman"/>
          <w:iCs/>
          <w:sz w:val="24"/>
          <w:szCs w:val="24"/>
        </w:rPr>
        <w:t xml:space="preserve">образовательной организации </w:t>
      </w:r>
      <w:r w:rsidRPr="00C65779">
        <w:rPr>
          <w:rFonts w:ascii="Times New Roman" w:eastAsia="Times New Roman" w:hAnsi="Times New Roman" w:cs="Times New Roman"/>
          <w:color w:val="000000"/>
          <w:sz w:val="24"/>
          <w:szCs w:val="24"/>
        </w:rPr>
        <w:t xml:space="preserve">комиссий </w:t>
      </w:r>
      <w:r w:rsidRPr="00C65779">
        <w:rPr>
          <w:rFonts w:ascii="Times New Roman" w:eastAsia="Times New Roman" w:hAnsi="Times New Roman" w:cs="Times New Roman"/>
          <w:iCs/>
          <w:sz w:val="24"/>
          <w:szCs w:val="24"/>
        </w:rPr>
        <w:t xml:space="preserve">образовательной организации </w:t>
      </w:r>
      <w:r w:rsidRPr="00C65779">
        <w:rPr>
          <w:rFonts w:ascii="Times New Roman" w:eastAsia="Times New Roman" w:hAnsi="Times New Roman" w:cs="Times New Roman"/>
          <w:color w:val="000000"/>
          <w:sz w:val="24"/>
          <w:szCs w:val="24"/>
        </w:rPr>
        <w:t>по определению учебной нагрузки педагогических работников, распределению выплат стимулирующего характера, специальной оценке рабочих мест, охране труда, социальному страхованию, по урегулированию споров между участниками образовательных отношений и других комиссиях, к компетенции которых относится решение вопросов, затрагивающих социально-трудовые и иные профессиональные интересы работников.</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color w:val="000000"/>
          <w:sz w:val="24"/>
          <w:szCs w:val="24"/>
        </w:rPr>
      </w:pPr>
      <w:r w:rsidRPr="00C65779">
        <w:rPr>
          <w:rFonts w:ascii="Times New Roman" w:eastAsia="Times New Roman" w:hAnsi="Times New Roman" w:cs="Times New Roman"/>
          <w:color w:val="000000"/>
          <w:sz w:val="24"/>
          <w:szCs w:val="24"/>
        </w:rPr>
        <w:t>10.2.5. Работа в качестве председателя первичной профсоюзной организации и в составе её выборного органа признаётся значимой для деятельности образовательной организации и учитывается при награждении и поощрении работников.</w:t>
      </w:r>
    </w:p>
    <w:p w:rsidR="00A123D1" w:rsidRPr="00C65779" w:rsidRDefault="00A123D1" w:rsidP="00A037CD">
      <w:pPr>
        <w:autoSpaceDE w:val="0"/>
        <w:autoSpaceDN w:val="0"/>
        <w:adjustRightInd w:val="0"/>
        <w:spacing w:after="0"/>
        <w:ind w:firstLine="709"/>
        <w:contextualSpacing/>
        <w:jc w:val="both"/>
        <w:rPr>
          <w:rFonts w:ascii="Times New Roman" w:eastAsia="Calibri" w:hAnsi="Times New Roman" w:cs="Times New Roman"/>
          <w:color w:val="000000"/>
          <w:sz w:val="24"/>
          <w:szCs w:val="24"/>
        </w:rPr>
      </w:pPr>
      <w:r w:rsidRPr="00C65779">
        <w:rPr>
          <w:rFonts w:ascii="Times New Roman" w:eastAsia="Calibri" w:hAnsi="Times New Roman" w:cs="Times New Roman"/>
          <w:color w:val="000000"/>
          <w:sz w:val="24"/>
          <w:szCs w:val="24"/>
        </w:rPr>
        <w:t>10.3. Стороны совместно:</w:t>
      </w:r>
    </w:p>
    <w:p w:rsidR="00A123D1" w:rsidRPr="00C65779" w:rsidRDefault="00A123D1" w:rsidP="00A037CD">
      <w:pPr>
        <w:autoSpaceDE w:val="0"/>
        <w:autoSpaceDN w:val="0"/>
        <w:adjustRightInd w:val="0"/>
        <w:spacing w:after="0"/>
        <w:ind w:firstLine="709"/>
        <w:contextualSpacing/>
        <w:jc w:val="both"/>
        <w:rPr>
          <w:rFonts w:ascii="Times New Roman" w:eastAsia="Calibri" w:hAnsi="Times New Roman" w:cs="Times New Roman"/>
          <w:iCs/>
          <w:sz w:val="24"/>
          <w:szCs w:val="24"/>
        </w:rPr>
      </w:pPr>
      <w:r w:rsidRPr="00C65779">
        <w:rPr>
          <w:rFonts w:ascii="Times New Roman" w:eastAsia="Calibri" w:hAnsi="Times New Roman" w:cs="Times New Roman"/>
          <w:iCs/>
          <w:sz w:val="24"/>
          <w:szCs w:val="24"/>
        </w:rPr>
        <w:t>10.3.1.</w:t>
      </w:r>
      <w:r w:rsidRPr="00C65779">
        <w:rPr>
          <w:rFonts w:ascii="Times New Roman" w:eastAsia="Calibri" w:hAnsi="Times New Roman" w:cs="Times New Roman"/>
          <w:color w:val="000000"/>
          <w:sz w:val="24"/>
          <w:szCs w:val="24"/>
        </w:rPr>
        <w:t> </w:t>
      </w:r>
      <w:r w:rsidRPr="00C65779">
        <w:rPr>
          <w:rFonts w:ascii="Times New Roman" w:eastAsia="Calibri" w:hAnsi="Times New Roman" w:cs="Times New Roman"/>
          <w:iCs/>
          <w:sz w:val="24"/>
          <w:szCs w:val="24"/>
        </w:rPr>
        <w:t xml:space="preserve">представляют работников к награждению отраслевыми и иными наградами, ходатайствуют о представлении к наградам, </w:t>
      </w:r>
      <w:r w:rsidRPr="00C65779">
        <w:rPr>
          <w:rFonts w:ascii="Times New Roman" w:eastAsia="Calibri" w:hAnsi="Times New Roman" w:cs="Times New Roman"/>
          <w:sz w:val="24"/>
          <w:szCs w:val="24"/>
        </w:rPr>
        <w:t xml:space="preserve">присвоении почетных званий </w:t>
      </w:r>
      <w:r w:rsidRPr="00C65779">
        <w:rPr>
          <w:rFonts w:ascii="Times New Roman" w:eastAsia="Calibri" w:hAnsi="Times New Roman" w:cs="Times New Roman"/>
          <w:iCs/>
          <w:sz w:val="24"/>
          <w:szCs w:val="24"/>
        </w:rPr>
        <w:t>работникам образовательной организации;</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color w:val="000000"/>
          <w:sz w:val="24"/>
          <w:szCs w:val="24"/>
        </w:rPr>
      </w:pPr>
      <w:r w:rsidRPr="00C65779">
        <w:rPr>
          <w:rFonts w:ascii="Times New Roman" w:eastAsia="Times New Roman" w:hAnsi="Times New Roman" w:cs="Times New Roman"/>
          <w:color w:val="000000"/>
          <w:sz w:val="24"/>
          <w:szCs w:val="24"/>
        </w:rPr>
        <w:t>10.3.2. принимают необходимые меры по недопущению вмешательства органов управления образованием и (или) представителей работодателя в деятельность первичной профсоюзной организации и её выборного органа по реализации уставных задач Профсоюза;</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color w:val="000000"/>
          <w:sz w:val="24"/>
          <w:szCs w:val="24"/>
        </w:rPr>
      </w:pPr>
      <w:r w:rsidRPr="00C65779">
        <w:rPr>
          <w:rFonts w:ascii="Times New Roman" w:eastAsia="Times New Roman" w:hAnsi="Times New Roman" w:cs="Times New Roman"/>
          <w:color w:val="000000"/>
          <w:sz w:val="24"/>
          <w:szCs w:val="24"/>
        </w:rPr>
        <w:t>10.4. Информация о деятельности Профсоюза, в том числе о награждении работников наградами Профсоюза, его организаций, а также объединений профсоюзов, отображается на информационном стенде в здании образовательной организации и на её официальном сайте в информационно-телекоммуникационной сети «Интернет».</w:t>
      </w:r>
    </w:p>
    <w:p w:rsidR="00E47CDE" w:rsidRPr="00C65779" w:rsidRDefault="00E47CDE" w:rsidP="00A037CD">
      <w:pPr>
        <w:autoSpaceDE w:val="0"/>
        <w:autoSpaceDN w:val="0"/>
        <w:adjustRightInd w:val="0"/>
        <w:spacing w:after="0"/>
        <w:ind w:firstLine="709"/>
        <w:contextualSpacing/>
        <w:jc w:val="center"/>
        <w:rPr>
          <w:rFonts w:ascii="Times New Roman" w:eastAsia="Calibri" w:hAnsi="Times New Roman" w:cs="Times New Roman"/>
          <w:b/>
          <w:color w:val="000000"/>
          <w:sz w:val="24"/>
          <w:szCs w:val="24"/>
          <w:lang w:eastAsia="en-US"/>
        </w:rPr>
      </w:pPr>
    </w:p>
    <w:p w:rsidR="009A5007" w:rsidRDefault="009A5007" w:rsidP="00A037CD">
      <w:pPr>
        <w:autoSpaceDE w:val="0"/>
        <w:autoSpaceDN w:val="0"/>
        <w:adjustRightInd w:val="0"/>
        <w:spacing w:after="0"/>
        <w:ind w:firstLine="709"/>
        <w:contextualSpacing/>
        <w:jc w:val="center"/>
        <w:rPr>
          <w:rFonts w:ascii="Times New Roman" w:eastAsia="Calibri" w:hAnsi="Times New Roman" w:cs="Times New Roman"/>
          <w:b/>
          <w:color w:val="000000"/>
          <w:sz w:val="24"/>
          <w:szCs w:val="24"/>
          <w:lang w:eastAsia="en-US"/>
        </w:rPr>
      </w:pPr>
    </w:p>
    <w:p w:rsidR="009A5007" w:rsidRDefault="009A5007" w:rsidP="00A037CD">
      <w:pPr>
        <w:autoSpaceDE w:val="0"/>
        <w:autoSpaceDN w:val="0"/>
        <w:adjustRightInd w:val="0"/>
        <w:spacing w:after="0"/>
        <w:ind w:firstLine="709"/>
        <w:contextualSpacing/>
        <w:jc w:val="center"/>
        <w:rPr>
          <w:rFonts w:ascii="Times New Roman" w:eastAsia="Calibri" w:hAnsi="Times New Roman" w:cs="Times New Roman"/>
          <w:b/>
          <w:color w:val="000000"/>
          <w:sz w:val="24"/>
          <w:szCs w:val="24"/>
          <w:lang w:eastAsia="en-US"/>
        </w:rPr>
      </w:pPr>
    </w:p>
    <w:p w:rsidR="00A123D1" w:rsidRPr="00C65779" w:rsidRDefault="00A123D1" w:rsidP="00A037CD">
      <w:pPr>
        <w:autoSpaceDE w:val="0"/>
        <w:autoSpaceDN w:val="0"/>
        <w:adjustRightInd w:val="0"/>
        <w:spacing w:after="0"/>
        <w:ind w:firstLine="709"/>
        <w:contextualSpacing/>
        <w:jc w:val="center"/>
        <w:rPr>
          <w:rFonts w:ascii="Times New Roman" w:eastAsia="Times New Roman" w:hAnsi="Times New Roman" w:cs="Times New Roman"/>
          <w:color w:val="000000"/>
          <w:sz w:val="24"/>
          <w:szCs w:val="24"/>
        </w:rPr>
      </w:pPr>
      <w:r w:rsidRPr="00C65779">
        <w:rPr>
          <w:rFonts w:ascii="Times New Roman" w:eastAsia="Calibri" w:hAnsi="Times New Roman" w:cs="Times New Roman"/>
          <w:b/>
          <w:color w:val="000000"/>
          <w:sz w:val="24"/>
          <w:szCs w:val="24"/>
          <w:lang w:eastAsia="en-US"/>
        </w:rPr>
        <w:lastRenderedPageBreak/>
        <w:t>X</w:t>
      </w:r>
      <w:r w:rsidRPr="00C65779">
        <w:rPr>
          <w:rFonts w:ascii="Times New Roman" w:eastAsia="Calibri" w:hAnsi="Times New Roman" w:cs="Times New Roman"/>
          <w:b/>
          <w:bCs/>
          <w:sz w:val="24"/>
          <w:szCs w:val="24"/>
        </w:rPr>
        <w:t>I</w:t>
      </w:r>
      <w:r w:rsidRPr="00C65779">
        <w:rPr>
          <w:rFonts w:ascii="Times New Roman" w:eastAsia="Calibri" w:hAnsi="Times New Roman" w:cs="Times New Roman"/>
          <w:b/>
          <w:color w:val="000000"/>
          <w:sz w:val="24"/>
          <w:szCs w:val="24"/>
          <w:lang w:eastAsia="en-US"/>
        </w:rPr>
        <w:t>.</w:t>
      </w:r>
      <w:r w:rsidRPr="00C65779">
        <w:rPr>
          <w:rFonts w:ascii="Times New Roman" w:eastAsia="Times New Roman" w:hAnsi="Times New Roman" w:cs="Times New Roman"/>
          <w:b/>
          <w:color w:val="000000"/>
          <w:sz w:val="24"/>
          <w:szCs w:val="24"/>
        </w:rPr>
        <w:t xml:space="preserve"> КОНТРОЛЬ ЗА ВЫПОЛНЕНИЕМ КОЛЛЕКТИВНОГО ДОГОВОРА. </w:t>
      </w:r>
      <w:r w:rsidRPr="00C65779">
        <w:rPr>
          <w:rFonts w:ascii="Times New Roman" w:eastAsia="Calibri" w:hAnsi="Times New Roman" w:cs="Times New Roman"/>
          <w:b/>
          <w:sz w:val="24"/>
          <w:szCs w:val="24"/>
        </w:rPr>
        <w:t>ОТВЕТСТВЕННОСТЬ СТОРОН КОЛЛЕКТИВНОГО ДОГОВОРА</w:t>
      </w:r>
    </w:p>
    <w:p w:rsidR="007C1655" w:rsidRPr="00C65779" w:rsidRDefault="00A123D1" w:rsidP="00A037CD">
      <w:pPr>
        <w:autoSpaceDE w:val="0"/>
        <w:autoSpaceDN w:val="0"/>
        <w:adjustRightInd w:val="0"/>
        <w:spacing w:after="0"/>
        <w:ind w:firstLine="709"/>
        <w:contextualSpacing/>
        <w:jc w:val="both"/>
        <w:rPr>
          <w:rFonts w:ascii="Times New Roman" w:eastAsia="Calibri" w:hAnsi="Times New Roman" w:cs="Times New Roman"/>
          <w:color w:val="000000"/>
          <w:sz w:val="24"/>
          <w:szCs w:val="24"/>
          <w:shd w:val="clear" w:color="auto" w:fill="FFFFFF"/>
        </w:rPr>
      </w:pPr>
      <w:r w:rsidRPr="00C65779">
        <w:rPr>
          <w:rFonts w:ascii="Times New Roman" w:eastAsia="Times New Roman" w:hAnsi="Times New Roman" w:cs="Times New Roman"/>
          <w:color w:val="000000"/>
          <w:sz w:val="24"/>
          <w:szCs w:val="24"/>
        </w:rPr>
        <w:t xml:space="preserve">11.1. Контроль за выполнением настоящего коллективного договора осуществляется сторонами и их представителями, комиссией </w:t>
      </w:r>
      <w:r w:rsidRPr="00C65779">
        <w:rPr>
          <w:rFonts w:ascii="Times New Roman" w:eastAsia="Calibri" w:hAnsi="Times New Roman" w:cs="Times New Roman"/>
          <w:color w:val="000000"/>
          <w:sz w:val="24"/>
          <w:szCs w:val="24"/>
          <w:lang w:eastAsia="en-US"/>
        </w:rPr>
        <w:t>для ведения коллективных переговоров</w:t>
      </w:r>
      <w:r w:rsidRPr="00C65779">
        <w:rPr>
          <w:rFonts w:ascii="Times New Roman" w:eastAsia="Calibri" w:hAnsi="Times New Roman" w:cs="Times New Roman"/>
          <w:color w:val="000000"/>
          <w:sz w:val="24"/>
          <w:szCs w:val="24"/>
          <w:shd w:val="clear" w:color="auto" w:fill="FFFFFF"/>
        </w:rPr>
        <w:t xml:space="preserve">, подготовки проекта коллективного договора и заключения коллективного </w:t>
      </w:r>
    </w:p>
    <w:p w:rsidR="0046522E" w:rsidRPr="00C65779" w:rsidRDefault="00A123D1" w:rsidP="00A037CD">
      <w:pPr>
        <w:autoSpaceDE w:val="0"/>
        <w:autoSpaceDN w:val="0"/>
        <w:adjustRightInd w:val="0"/>
        <w:spacing w:after="0"/>
        <w:contextualSpacing/>
        <w:jc w:val="both"/>
        <w:rPr>
          <w:rFonts w:ascii="Times New Roman" w:eastAsia="Calibri" w:hAnsi="Times New Roman" w:cs="Times New Roman"/>
          <w:color w:val="000000"/>
          <w:sz w:val="24"/>
          <w:szCs w:val="24"/>
          <w:shd w:val="clear" w:color="auto" w:fill="FFFFFF"/>
        </w:rPr>
      </w:pPr>
      <w:r w:rsidRPr="00C65779">
        <w:rPr>
          <w:rFonts w:ascii="Times New Roman" w:eastAsia="Calibri" w:hAnsi="Times New Roman" w:cs="Times New Roman"/>
          <w:color w:val="000000"/>
          <w:sz w:val="24"/>
          <w:szCs w:val="24"/>
          <w:shd w:val="clear" w:color="auto" w:fill="FFFFFF"/>
        </w:rPr>
        <w:t xml:space="preserve">договора </w:t>
      </w:r>
      <w:r w:rsidR="0046522E" w:rsidRPr="00C65779">
        <w:rPr>
          <w:rFonts w:ascii="Times New Roman" w:eastAsia="Calibri" w:hAnsi="Times New Roman" w:cs="Times New Roman"/>
          <w:color w:val="000000"/>
          <w:sz w:val="24"/>
          <w:szCs w:val="24"/>
          <w:shd w:val="clear" w:color="auto" w:fill="FFFFFF"/>
        </w:rPr>
        <w:t>МБОУ «Средн</w:t>
      </w:r>
      <w:r w:rsidR="006F1018" w:rsidRPr="00C65779">
        <w:rPr>
          <w:rFonts w:ascii="Times New Roman" w:eastAsia="Calibri" w:hAnsi="Times New Roman" w:cs="Times New Roman"/>
          <w:color w:val="000000"/>
          <w:sz w:val="24"/>
          <w:szCs w:val="24"/>
          <w:shd w:val="clear" w:color="auto" w:fill="FFFFFF"/>
        </w:rPr>
        <w:t>яя общеобразовательная школа №28</w:t>
      </w:r>
      <w:r w:rsidR="0046522E" w:rsidRPr="00C65779">
        <w:rPr>
          <w:rFonts w:ascii="Times New Roman" w:eastAsia="Calibri" w:hAnsi="Times New Roman" w:cs="Times New Roman"/>
          <w:color w:val="000000"/>
          <w:sz w:val="24"/>
          <w:szCs w:val="24"/>
          <w:shd w:val="clear" w:color="auto" w:fill="FFFFFF"/>
        </w:rPr>
        <w:t xml:space="preserve"> с углубленным изучением отдельных предметов</w:t>
      </w:r>
      <w:r w:rsidR="006F1018" w:rsidRPr="00C65779">
        <w:rPr>
          <w:rFonts w:ascii="Times New Roman" w:eastAsia="Calibri" w:hAnsi="Times New Roman" w:cs="Times New Roman"/>
          <w:color w:val="000000"/>
          <w:sz w:val="24"/>
          <w:szCs w:val="24"/>
          <w:shd w:val="clear" w:color="auto" w:fill="FFFFFF"/>
        </w:rPr>
        <w:t xml:space="preserve"> имени </w:t>
      </w:r>
      <w:proofErr w:type="spellStart"/>
      <w:r w:rsidR="006F1018" w:rsidRPr="00C65779">
        <w:rPr>
          <w:rFonts w:ascii="Times New Roman" w:eastAsia="Calibri" w:hAnsi="Times New Roman" w:cs="Times New Roman"/>
          <w:color w:val="000000"/>
          <w:sz w:val="24"/>
          <w:szCs w:val="24"/>
          <w:shd w:val="clear" w:color="auto" w:fill="FFFFFF"/>
        </w:rPr>
        <w:t>А.А.Угарова</w:t>
      </w:r>
      <w:proofErr w:type="spellEnd"/>
      <w:r w:rsidR="0046522E" w:rsidRPr="00C65779">
        <w:rPr>
          <w:rFonts w:ascii="Times New Roman" w:eastAsia="Calibri" w:hAnsi="Times New Roman" w:cs="Times New Roman"/>
          <w:color w:val="000000"/>
          <w:sz w:val="24"/>
          <w:szCs w:val="24"/>
          <w:shd w:val="clear" w:color="auto" w:fill="FFFFFF"/>
        </w:rPr>
        <w:t>».</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color w:val="000000"/>
          <w:sz w:val="24"/>
          <w:szCs w:val="24"/>
        </w:rPr>
      </w:pPr>
      <w:r w:rsidRPr="00C65779">
        <w:rPr>
          <w:rFonts w:ascii="Times New Roman" w:eastAsia="Times New Roman" w:hAnsi="Times New Roman" w:cs="Times New Roman"/>
          <w:color w:val="000000"/>
          <w:sz w:val="24"/>
          <w:szCs w:val="24"/>
        </w:rPr>
        <w:t>11.2. </w:t>
      </w:r>
      <w:r w:rsidRPr="00C65779">
        <w:rPr>
          <w:rFonts w:ascii="Times New Roman" w:eastAsia="Times New Roman" w:hAnsi="Times New Roman" w:cs="Times New Roman"/>
          <w:bCs/>
          <w:color w:val="000000"/>
          <w:sz w:val="24"/>
          <w:szCs w:val="24"/>
        </w:rPr>
        <w:t xml:space="preserve">Стороны договорились и обязуются: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color w:val="000000"/>
          <w:sz w:val="24"/>
          <w:szCs w:val="24"/>
        </w:rPr>
      </w:pPr>
      <w:r w:rsidRPr="00C65779">
        <w:rPr>
          <w:rFonts w:ascii="Times New Roman" w:eastAsia="Times New Roman" w:hAnsi="Times New Roman" w:cs="Times New Roman"/>
          <w:color w:val="000000"/>
          <w:sz w:val="24"/>
          <w:szCs w:val="24"/>
        </w:rPr>
        <w:t xml:space="preserve">11.2.1. Обеспечивать реальное выполнение и действенный контроль за выполнением коллективного договора, осуществляя взаимодействие в различных формах и предоставляя друг другу всю необходимую информацию.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color w:val="000000"/>
          <w:sz w:val="24"/>
          <w:szCs w:val="24"/>
        </w:rPr>
      </w:pPr>
      <w:r w:rsidRPr="00C65779">
        <w:rPr>
          <w:rFonts w:ascii="Times New Roman" w:eastAsia="Times New Roman" w:hAnsi="Times New Roman" w:cs="Times New Roman"/>
          <w:color w:val="000000"/>
          <w:sz w:val="24"/>
          <w:szCs w:val="24"/>
        </w:rPr>
        <w:t xml:space="preserve">11.2.2. Совместно разрабатывать и утверждать решением комиссии по подготовке, заключению, контролю исполнения коллективного договора ежегодный план мероприятий по реализации настоящего коллективного договора на текущий год.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color w:val="000000"/>
          <w:sz w:val="24"/>
          <w:szCs w:val="24"/>
        </w:rPr>
      </w:pPr>
      <w:r w:rsidRPr="00C65779">
        <w:rPr>
          <w:rFonts w:ascii="Times New Roman" w:eastAsia="Times New Roman" w:hAnsi="Times New Roman" w:cs="Times New Roman"/>
          <w:color w:val="000000"/>
          <w:sz w:val="24"/>
          <w:szCs w:val="24"/>
        </w:rPr>
        <w:t xml:space="preserve">11.2.3. Проводить обсуждение итогов выполнения коллективного договора и отчитываться о его выполнении на общем собрании (конференции) работников не реже одного раза в год.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color w:val="000000"/>
          <w:sz w:val="24"/>
          <w:szCs w:val="24"/>
        </w:rPr>
      </w:pPr>
      <w:r w:rsidRPr="00C65779">
        <w:rPr>
          <w:rFonts w:ascii="Times New Roman" w:eastAsia="Times New Roman" w:hAnsi="Times New Roman" w:cs="Times New Roman"/>
          <w:color w:val="000000"/>
          <w:sz w:val="24"/>
          <w:szCs w:val="24"/>
        </w:rPr>
        <w:t xml:space="preserve">11.2.4. Разъяснять положения и обязательства сторон коллективного договора работникам образовательной организации.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color w:val="000000"/>
          <w:sz w:val="24"/>
          <w:szCs w:val="24"/>
        </w:rPr>
      </w:pPr>
      <w:r w:rsidRPr="00C65779">
        <w:rPr>
          <w:rFonts w:ascii="Times New Roman" w:eastAsia="Times New Roman" w:hAnsi="Times New Roman" w:cs="Times New Roman"/>
          <w:color w:val="000000"/>
          <w:sz w:val="24"/>
          <w:szCs w:val="24"/>
        </w:rPr>
        <w:t xml:space="preserve">11.2.5. Представлять другой стороне необходимую информацию в рамках осуществления контроля за выполнением условий коллективного договора </w:t>
      </w:r>
      <w:r w:rsidR="0046522E" w:rsidRPr="00C65779">
        <w:rPr>
          <w:rFonts w:ascii="Times New Roman" w:eastAsia="Times New Roman" w:hAnsi="Times New Roman" w:cs="Times New Roman"/>
          <w:iCs/>
          <w:color w:val="000000"/>
          <w:sz w:val="24"/>
          <w:szCs w:val="24"/>
        </w:rPr>
        <w:t xml:space="preserve">в течение 30 </w:t>
      </w:r>
      <w:proofErr w:type="gramStart"/>
      <w:r w:rsidR="0046522E" w:rsidRPr="00C65779">
        <w:rPr>
          <w:rFonts w:ascii="Times New Roman" w:eastAsia="Times New Roman" w:hAnsi="Times New Roman" w:cs="Times New Roman"/>
          <w:iCs/>
          <w:color w:val="000000"/>
          <w:sz w:val="24"/>
          <w:szCs w:val="24"/>
        </w:rPr>
        <w:t xml:space="preserve">дней </w:t>
      </w:r>
      <w:r w:rsidRPr="00C65779">
        <w:rPr>
          <w:rFonts w:ascii="Times New Roman" w:eastAsia="Times New Roman" w:hAnsi="Times New Roman" w:cs="Times New Roman"/>
          <w:color w:val="000000"/>
          <w:sz w:val="24"/>
          <w:szCs w:val="24"/>
        </w:rPr>
        <w:t xml:space="preserve"> со</w:t>
      </w:r>
      <w:proofErr w:type="gramEnd"/>
      <w:r w:rsidRPr="00C65779">
        <w:rPr>
          <w:rFonts w:ascii="Times New Roman" w:eastAsia="Times New Roman" w:hAnsi="Times New Roman" w:cs="Times New Roman"/>
          <w:color w:val="000000"/>
          <w:sz w:val="24"/>
          <w:szCs w:val="24"/>
        </w:rPr>
        <w:t xml:space="preserve"> дня получения соответствующего письменного запроса.</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color w:val="000000"/>
          <w:sz w:val="24"/>
          <w:szCs w:val="24"/>
        </w:rPr>
      </w:pPr>
      <w:r w:rsidRPr="00C65779">
        <w:rPr>
          <w:rFonts w:ascii="Times New Roman" w:eastAsia="Times New Roman" w:hAnsi="Times New Roman" w:cs="Times New Roman"/>
          <w:color w:val="000000"/>
          <w:sz w:val="24"/>
          <w:szCs w:val="24"/>
        </w:rPr>
        <w:t xml:space="preserve">11.2.6. Лица, представляющие работодателя, виновные в нарушении или невыполнении обязательств по коллективному договору, несут дисциплинарную и иную ответственность, установленную законодательством Российской Федерации, в том числе по предложениям и требованиям </w:t>
      </w:r>
      <w:r w:rsidRPr="00C65779">
        <w:rPr>
          <w:rFonts w:ascii="Times New Roman" w:eastAsia="Times New Roman" w:hAnsi="Times New Roman" w:cs="Times New Roman"/>
          <w:sz w:val="24"/>
          <w:szCs w:val="24"/>
        </w:rPr>
        <w:t>выборного органа первичной профсоюзной организации</w:t>
      </w:r>
      <w:r w:rsidRPr="00C65779">
        <w:rPr>
          <w:rFonts w:ascii="Times New Roman" w:eastAsia="Times New Roman" w:hAnsi="Times New Roman" w:cs="Times New Roman"/>
          <w:color w:val="000000"/>
          <w:sz w:val="24"/>
          <w:szCs w:val="24"/>
        </w:rPr>
        <w:t xml:space="preserve">.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color w:val="000000"/>
          <w:sz w:val="24"/>
          <w:szCs w:val="24"/>
        </w:rPr>
      </w:pPr>
      <w:r w:rsidRPr="00C65779">
        <w:rPr>
          <w:rFonts w:ascii="Times New Roman" w:eastAsia="Times New Roman" w:hAnsi="Times New Roman" w:cs="Times New Roman"/>
          <w:color w:val="000000"/>
          <w:sz w:val="24"/>
          <w:szCs w:val="24"/>
        </w:rPr>
        <w:t xml:space="preserve">11.2.7. Выборный орган первичной профсоюзной организации отвечает за невыполнение обязательств по коллективному договору в части, относящейся непосредственно к выборному органу первичной профсоюзной организации, в порядке, установленном Уставом Профсоюза, вплоть до досрочного прекращения полномочий. </w:t>
      </w:r>
    </w:p>
    <w:p w:rsidR="00A123D1" w:rsidRPr="00C65779" w:rsidRDefault="00A123D1" w:rsidP="00A037CD">
      <w:pPr>
        <w:autoSpaceDE w:val="0"/>
        <w:autoSpaceDN w:val="0"/>
        <w:adjustRightInd w:val="0"/>
        <w:spacing w:after="0"/>
        <w:ind w:firstLine="709"/>
        <w:contextualSpacing/>
        <w:jc w:val="center"/>
        <w:rPr>
          <w:rFonts w:ascii="Times New Roman" w:eastAsia="Times New Roman" w:hAnsi="Times New Roman" w:cs="Times New Roman"/>
          <w:b/>
          <w:bCs/>
          <w:color w:val="000000"/>
          <w:sz w:val="24"/>
          <w:szCs w:val="24"/>
        </w:rPr>
      </w:pPr>
    </w:p>
    <w:p w:rsidR="00A123D1" w:rsidRPr="00C65779" w:rsidRDefault="00A123D1" w:rsidP="00A037CD">
      <w:pPr>
        <w:autoSpaceDE w:val="0"/>
        <w:autoSpaceDN w:val="0"/>
        <w:adjustRightInd w:val="0"/>
        <w:spacing w:after="0"/>
        <w:ind w:firstLine="709"/>
        <w:contextualSpacing/>
        <w:jc w:val="center"/>
        <w:rPr>
          <w:rFonts w:ascii="Times New Roman" w:eastAsia="Times New Roman" w:hAnsi="Times New Roman" w:cs="Times New Roman"/>
          <w:b/>
          <w:bCs/>
          <w:color w:val="000000"/>
          <w:sz w:val="24"/>
          <w:szCs w:val="24"/>
        </w:rPr>
      </w:pPr>
      <w:r w:rsidRPr="00C65779">
        <w:rPr>
          <w:rFonts w:ascii="Times New Roman" w:eastAsia="Times New Roman" w:hAnsi="Times New Roman" w:cs="Times New Roman"/>
          <w:b/>
          <w:bCs/>
          <w:color w:val="000000"/>
          <w:sz w:val="24"/>
          <w:szCs w:val="24"/>
        </w:rPr>
        <w:t>ХII. ЗАКЛЮЧИТЕЛЬНЫЕ ПОЛОЖЕНИЯ</w:t>
      </w:r>
    </w:p>
    <w:p w:rsidR="00A123D1" w:rsidRPr="00C65779" w:rsidRDefault="00A123D1" w:rsidP="00A037CD">
      <w:pPr>
        <w:autoSpaceDE w:val="0"/>
        <w:autoSpaceDN w:val="0"/>
        <w:adjustRightInd w:val="0"/>
        <w:spacing w:after="0"/>
        <w:ind w:firstLine="709"/>
        <w:contextualSpacing/>
        <w:jc w:val="center"/>
        <w:rPr>
          <w:rFonts w:ascii="Times New Roman" w:eastAsia="Times New Roman" w:hAnsi="Times New Roman" w:cs="Times New Roman"/>
          <w:color w:val="000000"/>
          <w:sz w:val="24"/>
          <w:szCs w:val="24"/>
        </w:rPr>
      </w:pP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color w:val="000000"/>
          <w:sz w:val="24"/>
          <w:szCs w:val="24"/>
        </w:rPr>
      </w:pPr>
      <w:r w:rsidRPr="00C65779">
        <w:rPr>
          <w:rFonts w:ascii="Times New Roman" w:eastAsia="Times New Roman" w:hAnsi="Times New Roman" w:cs="Times New Roman"/>
          <w:color w:val="000000"/>
          <w:sz w:val="24"/>
          <w:szCs w:val="24"/>
        </w:rPr>
        <w:t>12.1. </w:t>
      </w:r>
      <w:r w:rsidRPr="00C65779">
        <w:rPr>
          <w:rFonts w:ascii="Times New Roman" w:eastAsia="Times New Roman" w:hAnsi="Times New Roman" w:cs="Times New Roman"/>
          <w:sz w:val="24"/>
          <w:szCs w:val="24"/>
        </w:rPr>
        <w:t xml:space="preserve">Работодатель обязуется ознакомить под роспись с текстом коллективного договора (изменениями и дополнениями в коллективный договор), а также со всеми </w:t>
      </w:r>
      <w:r w:rsidRPr="00C65779">
        <w:rPr>
          <w:rFonts w:ascii="Times New Roman" w:eastAsia="Times New Roman" w:hAnsi="Times New Roman" w:cs="Times New Roman"/>
          <w:color w:val="000000"/>
          <w:sz w:val="24"/>
          <w:szCs w:val="24"/>
        </w:rPr>
        <w:t>локальными нормативными актами образовательной организации, содержащие нормы трудового права, являющиеся</w:t>
      </w:r>
      <w:r w:rsidRPr="00C65779">
        <w:rPr>
          <w:rFonts w:ascii="Times New Roman" w:eastAsia="Times New Roman" w:hAnsi="Times New Roman" w:cs="Times New Roman"/>
          <w:sz w:val="24"/>
          <w:szCs w:val="24"/>
        </w:rPr>
        <w:t xml:space="preserve"> приложениями к коллективному договору, всех работников образоват</w:t>
      </w:r>
      <w:r w:rsidR="00422F17" w:rsidRPr="00C65779">
        <w:rPr>
          <w:rFonts w:ascii="Times New Roman" w:eastAsia="Times New Roman" w:hAnsi="Times New Roman" w:cs="Times New Roman"/>
          <w:sz w:val="24"/>
          <w:szCs w:val="24"/>
        </w:rPr>
        <w:t>ельной организации в течение 7</w:t>
      </w:r>
      <w:r w:rsidRPr="00C65779">
        <w:rPr>
          <w:rFonts w:ascii="Times New Roman" w:eastAsia="Times New Roman" w:hAnsi="Times New Roman" w:cs="Times New Roman"/>
          <w:sz w:val="24"/>
          <w:szCs w:val="24"/>
        </w:rPr>
        <w:t xml:space="preserve"> дней после его подписания,</w:t>
      </w:r>
      <w:r w:rsidRPr="00C65779">
        <w:rPr>
          <w:rFonts w:ascii="Times New Roman" w:eastAsia="Times New Roman" w:hAnsi="Times New Roman" w:cs="Times New Roman"/>
          <w:color w:val="000000"/>
          <w:sz w:val="24"/>
          <w:szCs w:val="24"/>
        </w:rPr>
        <w:t xml:space="preserve"> обеспечивать </w:t>
      </w:r>
      <w:r w:rsidRPr="00C65779">
        <w:rPr>
          <w:rFonts w:ascii="Times New Roman" w:eastAsia="Times New Roman" w:hAnsi="Times New Roman" w:cs="Times New Roman"/>
          <w:sz w:val="24"/>
          <w:szCs w:val="24"/>
        </w:rPr>
        <w:t>гласность содержания и выполнения условий коллективного договора</w:t>
      </w:r>
      <w:r w:rsidRPr="00C65779">
        <w:rPr>
          <w:rFonts w:ascii="Times New Roman" w:eastAsia="Times New Roman" w:hAnsi="Times New Roman" w:cs="Times New Roman"/>
          <w:color w:val="000000"/>
          <w:sz w:val="24"/>
          <w:szCs w:val="24"/>
        </w:rPr>
        <w:t>, а также предоставлять работникам полную и достоверную информацию, связанную с их трудовыми правами и интересами.</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color w:val="000000"/>
          <w:sz w:val="24"/>
          <w:szCs w:val="24"/>
        </w:rPr>
      </w:pPr>
      <w:r w:rsidRPr="00C65779">
        <w:rPr>
          <w:rFonts w:ascii="Times New Roman" w:eastAsia="Times New Roman" w:hAnsi="Times New Roman" w:cs="Times New Roman"/>
          <w:color w:val="000000"/>
          <w:sz w:val="24"/>
          <w:szCs w:val="24"/>
        </w:rPr>
        <w:t xml:space="preserve">12.2. В месячный срок со дня подписания коллективного договора </w:t>
      </w:r>
      <w:r w:rsidRPr="00C65779">
        <w:rPr>
          <w:rFonts w:ascii="Times New Roman" w:eastAsia="Times New Roman" w:hAnsi="Times New Roman" w:cs="Times New Roman"/>
          <w:sz w:val="24"/>
          <w:szCs w:val="24"/>
        </w:rPr>
        <w:t xml:space="preserve">выборный орган первичной профсоюзной организации </w:t>
      </w:r>
      <w:r w:rsidRPr="00C65779">
        <w:rPr>
          <w:rFonts w:ascii="Times New Roman" w:eastAsia="Times New Roman" w:hAnsi="Times New Roman" w:cs="Times New Roman"/>
          <w:color w:val="000000"/>
          <w:sz w:val="24"/>
          <w:szCs w:val="24"/>
        </w:rPr>
        <w:t>доводит содержание коллективного договора до сведения всех членов Профсоюза.</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color w:val="000000"/>
          <w:sz w:val="24"/>
          <w:szCs w:val="24"/>
        </w:rPr>
        <w:t>12.3. Работодатель размещает в течение десяти рабочих дней со дня подписания сторонами коллективного договора (изменений и дополнений в коллективный договор) копию коллективного договора (изменений и дополнений в коллективный договор) со всеми приложениями на официальном сайте о</w:t>
      </w:r>
      <w:r w:rsidRPr="00C65779">
        <w:rPr>
          <w:rFonts w:ascii="Times New Roman" w:eastAsia="Times New Roman" w:hAnsi="Times New Roman" w:cs="Times New Roman"/>
          <w:sz w:val="24"/>
          <w:szCs w:val="24"/>
        </w:rPr>
        <w:t xml:space="preserve">бразовательной организации в информационно-телекоммуникационной сети «Интернет».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lastRenderedPageBreak/>
        <w:t xml:space="preserve">12.3. Каждый принимаемый на работу в </w:t>
      </w:r>
      <w:r w:rsidRPr="00C65779">
        <w:rPr>
          <w:rFonts w:ascii="Times New Roman" w:eastAsia="Times New Roman" w:hAnsi="Times New Roman" w:cs="Times New Roman"/>
          <w:iCs/>
          <w:sz w:val="24"/>
          <w:szCs w:val="24"/>
        </w:rPr>
        <w:t>образовательную организацию</w:t>
      </w:r>
      <w:r w:rsidRPr="00C65779">
        <w:rPr>
          <w:rFonts w:ascii="Times New Roman" w:eastAsia="Times New Roman" w:hAnsi="Times New Roman" w:cs="Times New Roman"/>
          <w:sz w:val="24"/>
          <w:szCs w:val="24"/>
        </w:rPr>
        <w:t xml:space="preserve"> работник до подписания трудового договора должен быть ознакомлен работодателем с настоящим коллективным договором, иными локальными нормативными актами, непосредственно связанными с трудовой деятельностью под роспись. </w:t>
      </w:r>
    </w:p>
    <w:p w:rsidR="00A123D1" w:rsidRPr="00C65779" w:rsidRDefault="00A123D1"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r w:rsidRPr="00C65779">
        <w:rPr>
          <w:rFonts w:ascii="Times New Roman" w:eastAsia="Times New Roman" w:hAnsi="Times New Roman" w:cs="Times New Roman"/>
          <w:sz w:val="24"/>
          <w:szCs w:val="24"/>
        </w:rPr>
        <w:t>12.4. Настоящий коллективный договор вступает в силу с момента его подписания сторонами</w:t>
      </w:r>
      <w:r w:rsidR="00407B86" w:rsidRPr="00C65779">
        <w:rPr>
          <w:rFonts w:ascii="Times New Roman" w:eastAsia="Times New Roman" w:hAnsi="Times New Roman" w:cs="Times New Roman"/>
          <w:sz w:val="24"/>
          <w:szCs w:val="24"/>
        </w:rPr>
        <w:t xml:space="preserve"> и действует 3 года.</w:t>
      </w:r>
    </w:p>
    <w:p w:rsidR="00A037CD" w:rsidRPr="00C65779" w:rsidRDefault="00E47CDE" w:rsidP="00E47CDE">
      <w:pPr>
        <w:widowControl w:val="0"/>
        <w:tabs>
          <w:tab w:val="left" w:pos="1532"/>
        </w:tabs>
        <w:autoSpaceDE w:val="0"/>
        <w:autoSpaceDN w:val="0"/>
        <w:spacing w:after="0"/>
        <w:ind w:right="246"/>
        <w:jc w:val="both"/>
        <w:rPr>
          <w:rFonts w:ascii="Times New Roman" w:hAnsi="Times New Roman" w:cs="Times New Roman"/>
          <w:sz w:val="24"/>
          <w:szCs w:val="24"/>
        </w:rPr>
      </w:pPr>
      <w:r w:rsidRPr="00C65779">
        <w:rPr>
          <w:rFonts w:ascii="Times New Roman" w:hAnsi="Times New Roman" w:cs="Times New Roman"/>
          <w:sz w:val="24"/>
          <w:szCs w:val="24"/>
        </w:rPr>
        <w:t xml:space="preserve">           12.5. </w:t>
      </w:r>
      <w:r w:rsidR="00A037CD" w:rsidRPr="00C65779">
        <w:rPr>
          <w:rFonts w:ascii="Times New Roman" w:hAnsi="Times New Roman" w:cs="Times New Roman"/>
          <w:sz w:val="24"/>
          <w:szCs w:val="24"/>
        </w:rPr>
        <w:t>До истечения указанного срока стороны вправе продлевать действие</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коллективного договора на срок до трех лет, продлевать коллективный договор с</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изменениями</w:t>
      </w:r>
      <w:r w:rsidR="00A037CD" w:rsidRPr="00C65779">
        <w:rPr>
          <w:rFonts w:ascii="Times New Roman" w:hAnsi="Times New Roman" w:cs="Times New Roman"/>
          <w:spacing w:val="-2"/>
          <w:sz w:val="24"/>
          <w:szCs w:val="24"/>
        </w:rPr>
        <w:t xml:space="preserve"> </w:t>
      </w:r>
      <w:r w:rsidR="00A037CD" w:rsidRPr="00C65779">
        <w:rPr>
          <w:rFonts w:ascii="Times New Roman" w:hAnsi="Times New Roman" w:cs="Times New Roman"/>
          <w:sz w:val="24"/>
          <w:szCs w:val="24"/>
        </w:rPr>
        <w:t>и</w:t>
      </w:r>
      <w:r w:rsidR="00A037CD" w:rsidRPr="00C65779">
        <w:rPr>
          <w:rFonts w:ascii="Times New Roman" w:hAnsi="Times New Roman" w:cs="Times New Roman"/>
          <w:spacing w:val="-4"/>
          <w:sz w:val="24"/>
          <w:szCs w:val="24"/>
        </w:rPr>
        <w:t xml:space="preserve"> </w:t>
      </w:r>
      <w:r w:rsidR="00A037CD" w:rsidRPr="00C65779">
        <w:rPr>
          <w:rFonts w:ascii="Times New Roman" w:hAnsi="Times New Roman" w:cs="Times New Roman"/>
          <w:sz w:val="24"/>
          <w:szCs w:val="24"/>
        </w:rPr>
        <w:t>дополнениями</w:t>
      </w:r>
      <w:r w:rsidR="00A037CD" w:rsidRPr="00C65779">
        <w:rPr>
          <w:rFonts w:ascii="Times New Roman" w:hAnsi="Times New Roman" w:cs="Times New Roman"/>
          <w:spacing w:val="-2"/>
          <w:sz w:val="24"/>
          <w:szCs w:val="24"/>
        </w:rPr>
        <w:t xml:space="preserve"> </w:t>
      </w:r>
      <w:r w:rsidR="00A037CD" w:rsidRPr="00C65779">
        <w:rPr>
          <w:rFonts w:ascii="Times New Roman" w:hAnsi="Times New Roman" w:cs="Times New Roman"/>
          <w:sz w:val="24"/>
          <w:szCs w:val="24"/>
        </w:rPr>
        <w:t>или</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заключить</w:t>
      </w:r>
      <w:r w:rsidR="00A037CD" w:rsidRPr="00C65779">
        <w:rPr>
          <w:rFonts w:ascii="Times New Roman" w:hAnsi="Times New Roman" w:cs="Times New Roman"/>
          <w:spacing w:val="-2"/>
          <w:sz w:val="24"/>
          <w:szCs w:val="24"/>
        </w:rPr>
        <w:t xml:space="preserve"> </w:t>
      </w:r>
      <w:r w:rsidR="00A037CD" w:rsidRPr="00C65779">
        <w:rPr>
          <w:rFonts w:ascii="Times New Roman" w:hAnsi="Times New Roman" w:cs="Times New Roman"/>
          <w:sz w:val="24"/>
          <w:szCs w:val="24"/>
        </w:rPr>
        <w:t>новый</w:t>
      </w:r>
      <w:r w:rsidR="00A037CD" w:rsidRPr="00C65779">
        <w:rPr>
          <w:rFonts w:ascii="Times New Roman" w:hAnsi="Times New Roman" w:cs="Times New Roman"/>
          <w:spacing w:val="-2"/>
          <w:sz w:val="24"/>
          <w:szCs w:val="24"/>
        </w:rPr>
        <w:t xml:space="preserve"> </w:t>
      </w:r>
      <w:r w:rsidR="00A037CD" w:rsidRPr="00C65779">
        <w:rPr>
          <w:rFonts w:ascii="Times New Roman" w:hAnsi="Times New Roman" w:cs="Times New Roman"/>
          <w:sz w:val="24"/>
          <w:szCs w:val="24"/>
        </w:rPr>
        <w:t>коллективный</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договор.</w:t>
      </w:r>
    </w:p>
    <w:p w:rsidR="00A037CD" w:rsidRPr="00C65779" w:rsidRDefault="00A037CD" w:rsidP="00A037CD">
      <w:pPr>
        <w:pStyle w:val="a0"/>
        <w:spacing w:line="276" w:lineRule="auto"/>
        <w:ind w:right="248"/>
        <w:rPr>
          <w:rFonts w:cs="Times New Roman"/>
          <w:lang w:val="ru-RU"/>
        </w:rPr>
      </w:pPr>
      <w:r w:rsidRPr="00C65779">
        <w:rPr>
          <w:rFonts w:cs="Times New Roman"/>
          <w:lang w:val="ru-RU"/>
        </w:rPr>
        <w:t>Предложение о заключении нового коллективного договора или о продлении</w:t>
      </w:r>
      <w:r w:rsidRPr="00C65779">
        <w:rPr>
          <w:rFonts w:cs="Times New Roman"/>
          <w:spacing w:val="1"/>
          <w:lang w:val="ru-RU"/>
        </w:rPr>
        <w:t xml:space="preserve"> </w:t>
      </w:r>
      <w:r w:rsidRPr="00C65779">
        <w:rPr>
          <w:rFonts w:cs="Times New Roman"/>
          <w:lang w:val="ru-RU"/>
        </w:rPr>
        <w:t>действующего</w:t>
      </w:r>
      <w:r w:rsidRPr="00C65779">
        <w:rPr>
          <w:rFonts w:cs="Times New Roman"/>
          <w:spacing w:val="1"/>
          <w:lang w:val="ru-RU"/>
        </w:rPr>
        <w:t xml:space="preserve"> </w:t>
      </w:r>
      <w:r w:rsidRPr="00C65779">
        <w:rPr>
          <w:rFonts w:cs="Times New Roman"/>
          <w:lang w:val="ru-RU"/>
        </w:rPr>
        <w:t>осуществляется</w:t>
      </w:r>
      <w:r w:rsidRPr="00C65779">
        <w:rPr>
          <w:rFonts w:cs="Times New Roman"/>
          <w:spacing w:val="1"/>
          <w:lang w:val="ru-RU"/>
        </w:rPr>
        <w:t xml:space="preserve"> </w:t>
      </w:r>
      <w:r w:rsidRPr="00C65779">
        <w:rPr>
          <w:rFonts w:cs="Times New Roman"/>
          <w:lang w:val="ru-RU"/>
        </w:rPr>
        <w:t>в</w:t>
      </w:r>
      <w:r w:rsidRPr="00C65779">
        <w:rPr>
          <w:rFonts w:cs="Times New Roman"/>
          <w:spacing w:val="1"/>
          <w:lang w:val="ru-RU"/>
        </w:rPr>
        <w:t xml:space="preserve"> </w:t>
      </w:r>
      <w:r w:rsidRPr="00C65779">
        <w:rPr>
          <w:rFonts w:cs="Times New Roman"/>
          <w:lang w:val="ru-RU"/>
        </w:rPr>
        <w:t>порядке,</w:t>
      </w:r>
      <w:r w:rsidRPr="00C65779">
        <w:rPr>
          <w:rFonts w:cs="Times New Roman"/>
          <w:spacing w:val="1"/>
          <w:lang w:val="ru-RU"/>
        </w:rPr>
        <w:t xml:space="preserve"> </w:t>
      </w:r>
      <w:r w:rsidRPr="00C65779">
        <w:rPr>
          <w:rFonts w:cs="Times New Roman"/>
          <w:lang w:val="ru-RU"/>
        </w:rPr>
        <w:t>аналогичном</w:t>
      </w:r>
      <w:r w:rsidRPr="00C65779">
        <w:rPr>
          <w:rFonts w:cs="Times New Roman"/>
          <w:spacing w:val="1"/>
          <w:lang w:val="ru-RU"/>
        </w:rPr>
        <w:t xml:space="preserve"> </w:t>
      </w:r>
      <w:r w:rsidRPr="00C65779">
        <w:rPr>
          <w:rFonts w:cs="Times New Roman"/>
          <w:lang w:val="ru-RU"/>
        </w:rPr>
        <w:t>порядку</w:t>
      </w:r>
      <w:r w:rsidRPr="00C65779">
        <w:rPr>
          <w:rFonts w:cs="Times New Roman"/>
          <w:spacing w:val="1"/>
          <w:lang w:val="ru-RU"/>
        </w:rPr>
        <w:t xml:space="preserve"> </w:t>
      </w:r>
      <w:r w:rsidRPr="00C65779">
        <w:rPr>
          <w:rFonts w:cs="Times New Roman"/>
          <w:lang w:val="ru-RU"/>
        </w:rPr>
        <w:t>внесения</w:t>
      </w:r>
      <w:r w:rsidRPr="00C65779">
        <w:rPr>
          <w:rFonts w:cs="Times New Roman"/>
          <w:spacing w:val="1"/>
          <w:lang w:val="ru-RU"/>
        </w:rPr>
        <w:t xml:space="preserve"> </w:t>
      </w:r>
      <w:r w:rsidRPr="00C65779">
        <w:rPr>
          <w:rFonts w:cs="Times New Roman"/>
          <w:lang w:val="ru-RU"/>
        </w:rPr>
        <w:t>изменений</w:t>
      </w:r>
      <w:r w:rsidRPr="00C65779">
        <w:rPr>
          <w:rFonts w:cs="Times New Roman"/>
          <w:spacing w:val="-4"/>
          <w:lang w:val="ru-RU"/>
        </w:rPr>
        <w:t xml:space="preserve"> </w:t>
      </w:r>
      <w:r w:rsidRPr="00C65779">
        <w:rPr>
          <w:rFonts w:cs="Times New Roman"/>
          <w:lang w:val="ru-RU"/>
        </w:rPr>
        <w:t>и дополнений в</w:t>
      </w:r>
      <w:r w:rsidRPr="00C65779">
        <w:rPr>
          <w:rFonts w:cs="Times New Roman"/>
          <w:spacing w:val="-1"/>
          <w:lang w:val="ru-RU"/>
        </w:rPr>
        <w:t xml:space="preserve"> </w:t>
      </w:r>
      <w:r w:rsidRPr="00C65779">
        <w:rPr>
          <w:rFonts w:cs="Times New Roman"/>
          <w:lang w:val="ru-RU"/>
        </w:rPr>
        <w:t>коллективный</w:t>
      </w:r>
      <w:r w:rsidRPr="00C65779">
        <w:rPr>
          <w:rFonts w:cs="Times New Roman"/>
          <w:spacing w:val="-1"/>
          <w:lang w:val="ru-RU"/>
        </w:rPr>
        <w:t xml:space="preserve"> </w:t>
      </w:r>
      <w:r w:rsidRPr="00C65779">
        <w:rPr>
          <w:rFonts w:cs="Times New Roman"/>
          <w:lang w:val="ru-RU"/>
        </w:rPr>
        <w:t>договор.</w:t>
      </w:r>
    </w:p>
    <w:p w:rsidR="00A037CD" w:rsidRPr="00C65779" w:rsidRDefault="00E47CDE" w:rsidP="00E47CDE">
      <w:pPr>
        <w:pStyle w:val="a6"/>
        <w:widowControl w:val="0"/>
        <w:tabs>
          <w:tab w:val="left" w:pos="1532"/>
        </w:tabs>
        <w:autoSpaceDE w:val="0"/>
        <w:autoSpaceDN w:val="0"/>
        <w:spacing w:after="0"/>
        <w:ind w:left="679" w:right="242"/>
        <w:contextualSpacing w:val="0"/>
        <w:jc w:val="both"/>
        <w:rPr>
          <w:rFonts w:ascii="Times New Roman" w:hAnsi="Times New Roman" w:cs="Times New Roman"/>
          <w:sz w:val="24"/>
          <w:szCs w:val="24"/>
        </w:rPr>
      </w:pPr>
      <w:r w:rsidRPr="00C65779">
        <w:rPr>
          <w:rFonts w:ascii="Times New Roman" w:hAnsi="Times New Roman" w:cs="Times New Roman"/>
          <w:sz w:val="24"/>
          <w:szCs w:val="24"/>
        </w:rPr>
        <w:t>12.</w:t>
      </w:r>
      <w:proofErr w:type="gramStart"/>
      <w:r w:rsidRPr="00C65779">
        <w:rPr>
          <w:rFonts w:ascii="Times New Roman" w:hAnsi="Times New Roman" w:cs="Times New Roman"/>
          <w:sz w:val="24"/>
          <w:szCs w:val="24"/>
        </w:rPr>
        <w:t>6.</w:t>
      </w:r>
      <w:r w:rsidR="00A037CD" w:rsidRPr="00C65779">
        <w:rPr>
          <w:rFonts w:ascii="Times New Roman" w:hAnsi="Times New Roman" w:cs="Times New Roman"/>
          <w:sz w:val="24"/>
          <w:szCs w:val="24"/>
        </w:rPr>
        <w:t>Изменения</w:t>
      </w:r>
      <w:proofErr w:type="gramEnd"/>
      <w:r w:rsidR="00A037CD" w:rsidRPr="00C65779">
        <w:rPr>
          <w:rFonts w:ascii="Times New Roman" w:hAnsi="Times New Roman" w:cs="Times New Roman"/>
          <w:sz w:val="24"/>
          <w:szCs w:val="24"/>
        </w:rPr>
        <w:t xml:space="preserve"> и дополнения в коллективный договор в течение срока его</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действия могут вноситься по совместному решению представителями сторон без</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созыва</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общего</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собрания</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(конференции)</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работников</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в</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установленном</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законом</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порядке.</w:t>
      </w:r>
    </w:p>
    <w:p w:rsidR="00A037CD" w:rsidRPr="00C65779" w:rsidRDefault="00A037CD" w:rsidP="00A037CD">
      <w:pPr>
        <w:pStyle w:val="a0"/>
        <w:spacing w:line="276" w:lineRule="auto"/>
        <w:ind w:right="245"/>
        <w:rPr>
          <w:rFonts w:cs="Times New Roman"/>
          <w:lang w:val="ru-RU"/>
        </w:rPr>
      </w:pPr>
      <w:r w:rsidRPr="00C65779">
        <w:rPr>
          <w:rFonts w:cs="Times New Roman"/>
          <w:lang w:val="ru-RU"/>
        </w:rPr>
        <w:t>Изменения и дополнения в настоящий коллективный договор в течение срока</w:t>
      </w:r>
      <w:r w:rsidRPr="00C65779">
        <w:rPr>
          <w:rFonts w:cs="Times New Roman"/>
          <w:spacing w:val="1"/>
          <w:lang w:val="ru-RU"/>
        </w:rPr>
        <w:t xml:space="preserve"> </w:t>
      </w:r>
      <w:r w:rsidRPr="00C65779">
        <w:rPr>
          <w:rFonts w:cs="Times New Roman"/>
          <w:lang w:val="ru-RU"/>
        </w:rPr>
        <w:t>его действия рассматриваются комиссией по подготовке, заключению, контролю</w:t>
      </w:r>
      <w:r w:rsidRPr="00C65779">
        <w:rPr>
          <w:rFonts w:cs="Times New Roman"/>
          <w:spacing w:val="1"/>
          <w:lang w:val="ru-RU"/>
        </w:rPr>
        <w:t xml:space="preserve"> </w:t>
      </w:r>
      <w:r w:rsidRPr="00C65779">
        <w:rPr>
          <w:rFonts w:cs="Times New Roman"/>
          <w:lang w:val="ru-RU"/>
        </w:rPr>
        <w:t>исполнения</w:t>
      </w:r>
      <w:r w:rsidRPr="00C65779">
        <w:rPr>
          <w:rFonts w:cs="Times New Roman"/>
          <w:spacing w:val="1"/>
          <w:lang w:val="ru-RU"/>
        </w:rPr>
        <w:t xml:space="preserve"> </w:t>
      </w:r>
      <w:r w:rsidRPr="00C65779">
        <w:rPr>
          <w:rFonts w:cs="Times New Roman"/>
          <w:lang w:val="ru-RU"/>
        </w:rPr>
        <w:t>коллективного</w:t>
      </w:r>
      <w:r w:rsidRPr="00C65779">
        <w:rPr>
          <w:rFonts w:cs="Times New Roman"/>
          <w:spacing w:val="1"/>
          <w:lang w:val="ru-RU"/>
        </w:rPr>
        <w:t xml:space="preserve"> </w:t>
      </w:r>
      <w:r w:rsidRPr="00C65779">
        <w:rPr>
          <w:rFonts w:cs="Times New Roman"/>
          <w:lang w:val="ru-RU"/>
        </w:rPr>
        <w:t>договора</w:t>
      </w:r>
      <w:r w:rsidRPr="00C65779">
        <w:rPr>
          <w:rFonts w:cs="Times New Roman"/>
          <w:spacing w:val="1"/>
          <w:lang w:val="ru-RU"/>
        </w:rPr>
        <w:t xml:space="preserve"> </w:t>
      </w:r>
      <w:r w:rsidRPr="00C65779">
        <w:rPr>
          <w:rFonts w:cs="Times New Roman"/>
          <w:lang w:val="ru-RU"/>
        </w:rPr>
        <w:t>и</w:t>
      </w:r>
      <w:r w:rsidRPr="00C65779">
        <w:rPr>
          <w:rFonts w:cs="Times New Roman"/>
          <w:spacing w:val="1"/>
          <w:lang w:val="ru-RU"/>
        </w:rPr>
        <w:t xml:space="preserve"> </w:t>
      </w:r>
      <w:r w:rsidRPr="00C65779">
        <w:rPr>
          <w:rFonts w:cs="Times New Roman"/>
          <w:lang w:val="ru-RU"/>
        </w:rPr>
        <w:t>оформляются</w:t>
      </w:r>
      <w:r w:rsidRPr="00C65779">
        <w:rPr>
          <w:rFonts w:cs="Times New Roman"/>
          <w:spacing w:val="1"/>
          <w:lang w:val="ru-RU"/>
        </w:rPr>
        <w:t xml:space="preserve"> </w:t>
      </w:r>
      <w:r w:rsidRPr="00C65779">
        <w:rPr>
          <w:rFonts w:cs="Times New Roman"/>
          <w:lang w:val="ru-RU"/>
        </w:rPr>
        <w:t>соглашением</w:t>
      </w:r>
      <w:r w:rsidRPr="00C65779">
        <w:rPr>
          <w:rFonts w:cs="Times New Roman"/>
          <w:spacing w:val="-67"/>
          <w:lang w:val="ru-RU"/>
        </w:rPr>
        <w:t xml:space="preserve"> </w:t>
      </w:r>
      <w:r w:rsidRPr="00C65779">
        <w:rPr>
          <w:rFonts w:cs="Times New Roman"/>
          <w:lang w:val="ru-RU"/>
        </w:rPr>
        <w:t>(дополнительным</w:t>
      </w:r>
      <w:r w:rsidRPr="00C65779">
        <w:rPr>
          <w:rFonts w:cs="Times New Roman"/>
          <w:spacing w:val="-1"/>
          <w:lang w:val="ru-RU"/>
        </w:rPr>
        <w:t xml:space="preserve"> </w:t>
      </w:r>
      <w:r w:rsidRPr="00C65779">
        <w:rPr>
          <w:rFonts w:cs="Times New Roman"/>
          <w:lang w:val="ru-RU"/>
        </w:rPr>
        <w:t>соглашением) сторон.</w:t>
      </w:r>
    </w:p>
    <w:p w:rsidR="00A037CD" w:rsidRPr="00C65779" w:rsidRDefault="00A037CD" w:rsidP="00A037CD">
      <w:pPr>
        <w:pStyle w:val="a0"/>
        <w:spacing w:line="276" w:lineRule="auto"/>
        <w:ind w:right="248"/>
        <w:rPr>
          <w:rFonts w:cs="Times New Roman"/>
          <w:lang w:val="ru-RU"/>
        </w:rPr>
      </w:pPr>
      <w:r w:rsidRPr="00C65779">
        <w:rPr>
          <w:rFonts w:cs="Times New Roman"/>
          <w:lang w:val="ru-RU"/>
        </w:rPr>
        <w:t>Вносимые изменения и дополнения в текст коллективного договора не могут</w:t>
      </w:r>
      <w:r w:rsidRPr="00C65779">
        <w:rPr>
          <w:rFonts w:cs="Times New Roman"/>
          <w:spacing w:val="1"/>
          <w:lang w:val="ru-RU"/>
        </w:rPr>
        <w:t xml:space="preserve"> </w:t>
      </w:r>
      <w:r w:rsidRPr="00C65779">
        <w:rPr>
          <w:rFonts w:cs="Times New Roman"/>
          <w:lang w:val="ru-RU"/>
        </w:rPr>
        <w:t>ухудшать положение работников по сравнению с законодательством Российской</w:t>
      </w:r>
      <w:r w:rsidRPr="00C65779">
        <w:rPr>
          <w:rFonts w:cs="Times New Roman"/>
          <w:spacing w:val="1"/>
          <w:lang w:val="ru-RU"/>
        </w:rPr>
        <w:t xml:space="preserve"> </w:t>
      </w:r>
      <w:r w:rsidRPr="00C65779">
        <w:rPr>
          <w:rFonts w:cs="Times New Roman"/>
          <w:lang w:val="ru-RU"/>
        </w:rPr>
        <w:t>Федерации</w:t>
      </w:r>
      <w:r w:rsidRPr="00C65779">
        <w:rPr>
          <w:rFonts w:cs="Times New Roman"/>
          <w:spacing w:val="-4"/>
          <w:lang w:val="ru-RU"/>
        </w:rPr>
        <w:t xml:space="preserve"> </w:t>
      </w:r>
      <w:r w:rsidRPr="00C65779">
        <w:rPr>
          <w:rFonts w:cs="Times New Roman"/>
          <w:lang w:val="ru-RU"/>
        </w:rPr>
        <w:t>и положениями</w:t>
      </w:r>
      <w:r w:rsidRPr="00C65779">
        <w:rPr>
          <w:rFonts w:cs="Times New Roman"/>
          <w:spacing w:val="-4"/>
          <w:lang w:val="ru-RU"/>
        </w:rPr>
        <w:t xml:space="preserve"> </w:t>
      </w:r>
      <w:r w:rsidRPr="00C65779">
        <w:rPr>
          <w:rFonts w:cs="Times New Roman"/>
          <w:lang w:val="ru-RU"/>
        </w:rPr>
        <w:t>прежнего</w:t>
      </w:r>
      <w:r w:rsidRPr="00C65779">
        <w:rPr>
          <w:rFonts w:cs="Times New Roman"/>
          <w:spacing w:val="1"/>
          <w:lang w:val="ru-RU"/>
        </w:rPr>
        <w:t xml:space="preserve"> </w:t>
      </w:r>
      <w:r w:rsidRPr="00C65779">
        <w:rPr>
          <w:rFonts w:cs="Times New Roman"/>
          <w:lang w:val="ru-RU"/>
        </w:rPr>
        <w:t>коллективного</w:t>
      </w:r>
      <w:r w:rsidRPr="00C65779">
        <w:rPr>
          <w:rFonts w:cs="Times New Roman"/>
          <w:spacing w:val="1"/>
          <w:lang w:val="ru-RU"/>
        </w:rPr>
        <w:t xml:space="preserve"> </w:t>
      </w:r>
      <w:r w:rsidRPr="00C65779">
        <w:rPr>
          <w:rFonts w:cs="Times New Roman"/>
          <w:lang w:val="ru-RU"/>
        </w:rPr>
        <w:t>договора.</w:t>
      </w:r>
    </w:p>
    <w:p w:rsidR="00A037CD" w:rsidRPr="00C65779" w:rsidRDefault="00E47CDE" w:rsidP="00E47CDE">
      <w:pPr>
        <w:widowControl w:val="0"/>
        <w:tabs>
          <w:tab w:val="left" w:pos="1532"/>
        </w:tabs>
        <w:autoSpaceDE w:val="0"/>
        <w:autoSpaceDN w:val="0"/>
        <w:spacing w:after="0"/>
        <w:ind w:right="246"/>
        <w:jc w:val="both"/>
        <w:rPr>
          <w:rFonts w:ascii="Times New Roman" w:hAnsi="Times New Roman" w:cs="Times New Roman"/>
          <w:sz w:val="24"/>
          <w:szCs w:val="24"/>
        </w:rPr>
      </w:pPr>
      <w:r w:rsidRPr="00C65779">
        <w:rPr>
          <w:rFonts w:ascii="Times New Roman" w:hAnsi="Times New Roman" w:cs="Times New Roman"/>
          <w:sz w:val="24"/>
          <w:szCs w:val="24"/>
        </w:rPr>
        <w:t xml:space="preserve">           12.7</w:t>
      </w:r>
      <w:r w:rsidR="00802E2C" w:rsidRPr="00C65779">
        <w:rPr>
          <w:rFonts w:ascii="Times New Roman" w:hAnsi="Times New Roman" w:cs="Times New Roman"/>
          <w:sz w:val="24"/>
          <w:szCs w:val="24"/>
        </w:rPr>
        <w:t>.</w:t>
      </w:r>
      <w:r w:rsidRPr="00C65779">
        <w:rPr>
          <w:rFonts w:ascii="Times New Roman" w:hAnsi="Times New Roman" w:cs="Times New Roman"/>
          <w:sz w:val="24"/>
          <w:szCs w:val="24"/>
        </w:rPr>
        <w:t xml:space="preserve"> </w:t>
      </w:r>
      <w:r w:rsidR="00A037CD" w:rsidRPr="00C65779">
        <w:rPr>
          <w:rFonts w:ascii="Times New Roman" w:hAnsi="Times New Roman" w:cs="Times New Roman"/>
          <w:sz w:val="24"/>
          <w:szCs w:val="24"/>
        </w:rPr>
        <w:t>В соответствии с частью четвертой статьи 43 ТК РФ коллективный</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договор</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сохраняет</w:t>
      </w:r>
      <w:r w:rsidR="00A037CD" w:rsidRPr="00C65779">
        <w:rPr>
          <w:rFonts w:ascii="Times New Roman" w:hAnsi="Times New Roman" w:cs="Times New Roman"/>
          <w:spacing w:val="1"/>
          <w:sz w:val="24"/>
          <w:szCs w:val="24"/>
        </w:rPr>
        <w:t xml:space="preserve"> </w:t>
      </w:r>
      <w:proofErr w:type="spellStart"/>
      <w:r w:rsidR="00A037CD" w:rsidRPr="00C65779">
        <w:rPr>
          <w:rFonts w:ascii="Times New Roman" w:hAnsi="Times New Roman" w:cs="Times New Roman"/>
          <w:sz w:val="24"/>
          <w:szCs w:val="24"/>
        </w:rPr>
        <w:t>своѐ</w:t>
      </w:r>
      <w:proofErr w:type="spellEnd"/>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действие</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в</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случае</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изменения</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наименования</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образовательной</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организации,</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реорганизации</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в</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форме</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преобразования,</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а</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также</w:t>
      </w:r>
      <w:r w:rsidR="00A037CD" w:rsidRPr="00C65779">
        <w:rPr>
          <w:rFonts w:ascii="Times New Roman" w:hAnsi="Times New Roman" w:cs="Times New Roman"/>
          <w:spacing w:val="-67"/>
          <w:sz w:val="24"/>
          <w:szCs w:val="24"/>
        </w:rPr>
        <w:t xml:space="preserve"> </w:t>
      </w:r>
      <w:r w:rsidR="00A037CD" w:rsidRPr="00C65779">
        <w:rPr>
          <w:rFonts w:ascii="Times New Roman" w:hAnsi="Times New Roman" w:cs="Times New Roman"/>
          <w:sz w:val="24"/>
          <w:szCs w:val="24"/>
        </w:rPr>
        <w:t>расторжения</w:t>
      </w:r>
      <w:r w:rsidR="00A037CD" w:rsidRPr="00C65779">
        <w:rPr>
          <w:rFonts w:ascii="Times New Roman" w:hAnsi="Times New Roman" w:cs="Times New Roman"/>
          <w:spacing w:val="-5"/>
          <w:sz w:val="24"/>
          <w:szCs w:val="24"/>
        </w:rPr>
        <w:t xml:space="preserve"> </w:t>
      </w:r>
      <w:r w:rsidR="00A037CD" w:rsidRPr="00C65779">
        <w:rPr>
          <w:rFonts w:ascii="Times New Roman" w:hAnsi="Times New Roman" w:cs="Times New Roman"/>
          <w:sz w:val="24"/>
          <w:szCs w:val="24"/>
        </w:rPr>
        <w:t>трудового</w:t>
      </w:r>
      <w:r w:rsidR="00A037CD" w:rsidRPr="00C65779">
        <w:rPr>
          <w:rFonts w:ascii="Times New Roman" w:hAnsi="Times New Roman" w:cs="Times New Roman"/>
          <w:spacing w:val="-7"/>
          <w:sz w:val="24"/>
          <w:szCs w:val="24"/>
        </w:rPr>
        <w:t xml:space="preserve"> </w:t>
      </w:r>
      <w:r w:rsidR="00A037CD" w:rsidRPr="00C65779">
        <w:rPr>
          <w:rFonts w:ascii="Times New Roman" w:hAnsi="Times New Roman" w:cs="Times New Roman"/>
          <w:sz w:val="24"/>
          <w:szCs w:val="24"/>
        </w:rPr>
        <w:t>договора</w:t>
      </w:r>
      <w:r w:rsidR="00A037CD" w:rsidRPr="00C65779">
        <w:rPr>
          <w:rFonts w:ascii="Times New Roman" w:hAnsi="Times New Roman" w:cs="Times New Roman"/>
          <w:spacing w:val="-4"/>
          <w:sz w:val="24"/>
          <w:szCs w:val="24"/>
        </w:rPr>
        <w:t xml:space="preserve"> </w:t>
      </w:r>
      <w:r w:rsidR="00A037CD" w:rsidRPr="00C65779">
        <w:rPr>
          <w:rFonts w:ascii="Times New Roman" w:hAnsi="Times New Roman" w:cs="Times New Roman"/>
          <w:sz w:val="24"/>
          <w:szCs w:val="24"/>
        </w:rPr>
        <w:t>с</w:t>
      </w:r>
      <w:r w:rsidR="00A037CD" w:rsidRPr="00C65779">
        <w:rPr>
          <w:rFonts w:ascii="Times New Roman" w:hAnsi="Times New Roman" w:cs="Times New Roman"/>
          <w:spacing w:val="-6"/>
          <w:sz w:val="24"/>
          <w:szCs w:val="24"/>
        </w:rPr>
        <w:t xml:space="preserve"> </w:t>
      </w:r>
      <w:r w:rsidR="00A037CD" w:rsidRPr="00C65779">
        <w:rPr>
          <w:rFonts w:ascii="Times New Roman" w:hAnsi="Times New Roman" w:cs="Times New Roman"/>
          <w:sz w:val="24"/>
          <w:szCs w:val="24"/>
        </w:rPr>
        <w:t>руководителем</w:t>
      </w:r>
      <w:r w:rsidR="00A037CD" w:rsidRPr="00C65779">
        <w:rPr>
          <w:rFonts w:ascii="Times New Roman" w:hAnsi="Times New Roman" w:cs="Times New Roman"/>
          <w:spacing w:val="-7"/>
          <w:sz w:val="24"/>
          <w:szCs w:val="24"/>
        </w:rPr>
        <w:t xml:space="preserve"> </w:t>
      </w:r>
      <w:r w:rsidR="00A037CD" w:rsidRPr="00C65779">
        <w:rPr>
          <w:rFonts w:ascii="Times New Roman" w:hAnsi="Times New Roman" w:cs="Times New Roman"/>
          <w:sz w:val="24"/>
          <w:szCs w:val="24"/>
        </w:rPr>
        <w:t>образовательной</w:t>
      </w:r>
      <w:r w:rsidR="00A037CD" w:rsidRPr="00C65779">
        <w:rPr>
          <w:rFonts w:ascii="Times New Roman" w:hAnsi="Times New Roman" w:cs="Times New Roman"/>
          <w:spacing w:val="-3"/>
          <w:sz w:val="24"/>
          <w:szCs w:val="24"/>
        </w:rPr>
        <w:t xml:space="preserve"> </w:t>
      </w:r>
      <w:r w:rsidR="00A037CD" w:rsidRPr="00C65779">
        <w:rPr>
          <w:rFonts w:ascii="Times New Roman" w:hAnsi="Times New Roman" w:cs="Times New Roman"/>
          <w:sz w:val="24"/>
          <w:szCs w:val="24"/>
        </w:rPr>
        <w:t>организации.</w:t>
      </w:r>
    </w:p>
    <w:p w:rsidR="00A037CD" w:rsidRPr="00C65779" w:rsidRDefault="00E47CDE" w:rsidP="00E47CDE">
      <w:pPr>
        <w:widowControl w:val="0"/>
        <w:tabs>
          <w:tab w:val="left" w:pos="1532"/>
        </w:tabs>
        <w:autoSpaceDE w:val="0"/>
        <w:autoSpaceDN w:val="0"/>
        <w:spacing w:after="0"/>
        <w:ind w:right="251"/>
        <w:jc w:val="both"/>
        <w:rPr>
          <w:rFonts w:ascii="Times New Roman" w:hAnsi="Times New Roman" w:cs="Times New Roman"/>
          <w:sz w:val="24"/>
          <w:szCs w:val="24"/>
        </w:rPr>
      </w:pPr>
      <w:r w:rsidRPr="00C65779">
        <w:rPr>
          <w:rFonts w:ascii="Times New Roman" w:hAnsi="Times New Roman" w:cs="Times New Roman"/>
          <w:sz w:val="24"/>
          <w:szCs w:val="24"/>
        </w:rPr>
        <w:t xml:space="preserve">          12.</w:t>
      </w:r>
      <w:proofErr w:type="gramStart"/>
      <w:r w:rsidRPr="00C65779">
        <w:rPr>
          <w:rFonts w:ascii="Times New Roman" w:hAnsi="Times New Roman" w:cs="Times New Roman"/>
          <w:sz w:val="24"/>
          <w:szCs w:val="24"/>
        </w:rPr>
        <w:t>8.</w:t>
      </w:r>
      <w:r w:rsidR="00A037CD" w:rsidRPr="00C65779">
        <w:rPr>
          <w:rFonts w:ascii="Times New Roman" w:hAnsi="Times New Roman" w:cs="Times New Roman"/>
          <w:sz w:val="24"/>
          <w:szCs w:val="24"/>
        </w:rPr>
        <w:t>При</w:t>
      </w:r>
      <w:proofErr w:type="gramEnd"/>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реорганизации</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образовательной</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организации</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в</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форме</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слияния,</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присоединения,</w:t>
      </w:r>
      <w:r w:rsidR="00A037CD" w:rsidRPr="00C65779">
        <w:rPr>
          <w:rFonts w:ascii="Times New Roman" w:hAnsi="Times New Roman" w:cs="Times New Roman"/>
          <w:spacing w:val="1"/>
          <w:sz w:val="24"/>
          <w:szCs w:val="24"/>
        </w:rPr>
        <w:t xml:space="preserve"> </w:t>
      </w:r>
      <w:r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разделения,</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выделения</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коллективный</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договор</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сохраняет</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свое</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действие</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в</w:t>
      </w:r>
      <w:r w:rsidR="00A037CD" w:rsidRPr="00C65779">
        <w:rPr>
          <w:rFonts w:ascii="Times New Roman" w:hAnsi="Times New Roman" w:cs="Times New Roman"/>
          <w:spacing w:val="-2"/>
          <w:sz w:val="24"/>
          <w:szCs w:val="24"/>
        </w:rPr>
        <w:t xml:space="preserve"> </w:t>
      </w:r>
      <w:r w:rsidR="00A037CD" w:rsidRPr="00C65779">
        <w:rPr>
          <w:rFonts w:ascii="Times New Roman" w:hAnsi="Times New Roman" w:cs="Times New Roman"/>
          <w:sz w:val="24"/>
          <w:szCs w:val="24"/>
        </w:rPr>
        <w:t>течение</w:t>
      </w:r>
      <w:r w:rsidR="00A037CD" w:rsidRPr="00C65779">
        <w:rPr>
          <w:rFonts w:ascii="Times New Roman" w:hAnsi="Times New Roman" w:cs="Times New Roman"/>
          <w:spacing w:val="-3"/>
          <w:sz w:val="24"/>
          <w:szCs w:val="24"/>
        </w:rPr>
        <w:t xml:space="preserve"> </w:t>
      </w:r>
      <w:r w:rsidR="00A037CD" w:rsidRPr="00C65779">
        <w:rPr>
          <w:rFonts w:ascii="Times New Roman" w:hAnsi="Times New Roman" w:cs="Times New Roman"/>
          <w:sz w:val="24"/>
          <w:szCs w:val="24"/>
        </w:rPr>
        <w:t>всего</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срока</w:t>
      </w:r>
      <w:r w:rsidR="00A037CD" w:rsidRPr="00C65779">
        <w:rPr>
          <w:rFonts w:ascii="Times New Roman" w:hAnsi="Times New Roman" w:cs="Times New Roman"/>
          <w:spacing w:val="-3"/>
          <w:sz w:val="24"/>
          <w:szCs w:val="24"/>
        </w:rPr>
        <w:t xml:space="preserve"> </w:t>
      </w:r>
      <w:r w:rsidR="00A037CD" w:rsidRPr="00C65779">
        <w:rPr>
          <w:rFonts w:ascii="Times New Roman" w:hAnsi="Times New Roman" w:cs="Times New Roman"/>
          <w:sz w:val="24"/>
          <w:szCs w:val="24"/>
        </w:rPr>
        <w:t>реорганизации.</w:t>
      </w:r>
    </w:p>
    <w:p w:rsidR="00A037CD" w:rsidRPr="00C65779" w:rsidRDefault="00A037CD" w:rsidP="00E47CDE">
      <w:pPr>
        <w:pStyle w:val="a6"/>
        <w:widowControl w:val="0"/>
        <w:numPr>
          <w:ilvl w:val="1"/>
          <w:numId w:val="3"/>
        </w:numPr>
        <w:tabs>
          <w:tab w:val="left" w:pos="1532"/>
        </w:tabs>
        <w:autoSpaceDE w:val="0"/>
        <w:autoSpaceDN w:val="0"/>
        <w:spacing w:before="57" w:after="0"/>
        <w:ind w:left="142" w:right="246" w:firstLine="425"/>
        <w:jc w:val="both"/>
        <w:rPr>
          <w:rFonts w:ascii="Times New Roman" w:hAnsi="Times New Roman" w:cs="Times New Roman"/>
          <w:sz w:val="24"/>
          <w:szCs w:val="24"/>
        </w:rPr>
      </w:pPr>
      <w:r w:rsidRPr="00C65779">
        <w:rPr>
          <w:rFonts w:ascii="Times New Roman" w:hAnsi="Times New Roman" w:cs="Times New Roman"/>
          <w:sz w:val="24"/>
          <w:szCs w:val="24"/>
        </w:rPr>
        <w:t>При</w:t>
      </w:r>
      <w:r w:rsidRPr="00C65779">
        <w:rPr>
          <w:rFonts w:ascii="Times New Roman" w:hAnsi="Times New Roman" w:cs="Times New Roman"/>
          <w:spacing w:val="1"/>
          <w:sz w:val="24"/>
          <w:szCs w:val="24"/>
        </w:rPr>
        <w:t xml:space="preserve"> </w:t>
      </w:r>
      <w:r w:rsidRPr="00C65779">
        <w:rPr>
          <w:rFonts w:ascii="Times New Roman" w:hAnsi="Times New Roman" w:cs="Times New Roman"/>
          <w:sz w:val="24"/>
          <w:szCs w:val="24"/>
        </w:rPr>
        <w:t>смене</w:t>
      </w:r>
      <w:r w:rsidRPr="00C65779">
        <w:rPr>
          <w:rFonts w:ascii="Times New Roman" w:hAnsi="Times New Roman" w:cs="Times New Roman"/>
          <w:spacing w:val="1"/>
          <w:sz w:val="24"/>
          <w:szCs w:val="24"/>
        </w:rPr>
        <w:t xml:space="preserve"> </w:t>
      </w:r>
      <w:r w:rsidRPr="00C65779">
        <w:rPr>
          <w:rFonts w:ascii="Times New Roman" w:hAnsi="Times New Roman" w:cs="Times New Roman"/>
          <w:sz w:val="24"/>
          <w:szCs w:val="24"/>
        </w:rPr>
        <w:t>формы</w:t>
      </w:r>
      <w:r w:rsidRPr="00C65779">
        <w:rPr>
          <w:rFonts w:ascii="Times New Roman" w:hAnsi="Times New Roman" w:cs="Times New Roman"/>
          <w:spacing w:val="1"/>
          <w:sz w:val="24"/>
          <w:szCs w:val="24"/>
        </w:rPr>
        <w:t xml:space="preserve"> </w:t>
      </w:r>
      <w:r w:rsidRPr="00C65779">
        <w:rPr>
          <w:rFonts w:ascii="Times New Roman" w:hAnsi="Times New Roman" w:cs="Times New Roman"/>
          <w:sz w:val="24"/>
          <w:szCs w:val="24"/>
        </w:rPr>
        <w:t>собственности</w:t>
      </w:r>
      <w:r w:rsidRPr="00C65779">
        <w:rPr>
          <w:rFonts w:ascii="Times New Roman" w:hAnsi="Times New Roman" w:cs="Times New Roman"/>
          <w:spacing w:val="1"/>
          <w:sz w:val="24"/>
          <w:szCs w:val="24"/>
        </w:rPr>
        <w:t xml:space="preserve"> </w:t>
      </w:r>
      <w:r w:rsidRPr="00C65779">
        <w:rPr>
          <w:rFonts w:ascii="Times New Roman" w:hAnsi="Times New Roman" w:cs="Times New Roman"/>
          <w:sz w:val="24"/>
          <w:szCs w:val="24"/>
        </w:rPr>
        <w:t>образовательной</w:t>
      </w:r>
      <w:r w:rsidRPr="00C65779">
        <w:rPr>
          <w:rFonts w:ascii="Times New Roman" w:hAnsi="Times New Roman" w:cs="Times New Roman"/>
          <w:spacing w:val="1"/>
          <w:sz w:val="24"/>
          <w:szCs w:val="24"/>
        </w:rPr>
        <w:t xml:space="preserve"> </w:t>
      </w:r>
      <w:r w:rsidRPr="00C65779">
        <w:rPr>
          <w:rFonts w:ascii="Times New Roman" w:hAnsi="Times New Roman" w:cs="Times New Roman"/>
          <w:sz w:val="24"/>
          <w:szCs w:val="24"/>
        </w:rPr>
        <w:t>организации</w:t>
      </w:r>
      <w:r w:rsidRPr="00C65779">
        <w:rPr>
          <w:rFonts w:ascii="Times New Roman" w:hAnsi="Times New Roman" w:cs="Times New Roman"/>
          <w:spacing w:val="1"/>
          <w:sz w:val="24"/>
          <w:szCs w:val="24"/>
        </w:rPr>
        <w:t xml:space="preserve"> </w:t>
      </w:r>
      <w:r w:rsidRPr="00C65779">
        <w:rPr>
          <w:rFonts w:ascii="Times New Roman" w:hAnsi="Times New Roman" w:cs="Times New Roman"/>
          <w:sz w:val="24"/>
          <w:szCs w:val="24"/>
        </w:rPr>
        <w:t>коллективный договор</w:t>
      </w:r>
      <w:r w:rsidRPr="00C65779">
        <w:rPr>
          <w:rFonts w:ascii="Times New Roman" w:hAnsi="Times New Roman" w:cs="Times New Roman"/>
          <w:spacing w:val="1"/>
          <w:sz w:val="24"/>
          <w:szCs w:val="24"/>
        </w:rPr>
        <w:t xml:space="preserve"> </w:t>
      </w:r>
      <w:r w:rsidRPr="00C65779">
        <w:rPr>
          <w:rFonts w:ascii="Times New Roman" w:hAnsi="Times New Roman" w:cs="Times New Roman"/>
          <w:sz w:val="24"/>
          <w:szCs w:val="24"/>
        </w:rPr>
        <w:t>сохраняет</w:t>
      </w:r>
      <w:r w:rsidRPr="00C65779">
        <w:rPr>
          <w:rFonts w:ascii="Times New Roman" w:hAnsi="Times New Roman" w:cs="Times New Roman"/>
          <w:spacing w:val="1"/>
          <w:sz w:val="24"/>
          <w:szCs w:val="24"/>
        </w:rPr>
        <w:t xml:space="preserve"> </w:t>
      </w:r>
      <w:r w:rsidRPr="00C65779">
        <w:rPr>
          <w:rFonts w:ascii="Times New Roman" w:hAnsi="Times New Roman" w:cs="Times New Roman"/>
          <w:sz w:val="24"/>
          <w:szCs w:val="24"/>
        </w:rPr>
        <w:t>свое действие</w:t>
      </w:r>
      <w:r w:rsidRPr="00C65779">
        <w:rPr>
          <w:rFonts w:ascii="Times New Roman" w:hAnsi="Times New Roman" w:cs="Times New Roman"/>
          <w:spacing w:val="1"/>
          <w:sz w:val="24"/>
          <w:szCs w:val="24"/>
        </w:rPr>
        <w:t xml:space="preserve"> </w:t>
      </w:r>
      <w:r w:rsidRPr="00C65779">
        <w:rPr>
          <w:rFonts w:ascii="Times New Roman" w:hAnsi="Times New Roman" w:cs="Times New Roman"/>
          <w:sz w:val="24"/>
          <w:szCs w:val="24"/>
        </w:rPr>
        <w:t>в</w:t>
      </w:r>
      <w:r w:rsidRPr="00C65779">
        <w:rPr>
          <w:rFonts w:ascii="Times New Roman" w:hAnsi="Times New Roman" w:cs="Times New Roman"/>
          <w:spacing w:val="1"/>
          <w:sz w:val="24"/>
          <w:szCs w:val="24"/>
        </w:rPr>
        <w:t xml:space="preserve"> </w:t>
      </w:r>
      <w:r w:rsidRPr="00C65779">
        <w:rPr>
          <w:rFonts w:ascii="Times New Roman" w:hAnsi="Times New Roman" w:cs="Times New Roman"/>
          <w:sz w:val="24"/>
          <w:szCs w:val="24"/>
        </w:rPr>
        <w:t>течение</w:t>
      </w:r>
      <w:r w:rsidRPr="00C65779">
        <w:rPr>
          <w:rFonts w:ascii="Times New Roman" w:hAnsi="Times New Roman" w:cs="Times New Roman"/>
          <w:spacing w:val="1"/>
          <w:sz w:val="24"/>
          <w:szCs w:val="24"/>
        </w:rPr>
        <w:t xml:space="preserve"> </w:t>
      </w:r>
      <w:r w:rsidRPr="00C65779">
        <w:rPr>
          <w:rFonts w:ascii="Times New Roman" w:hAnsi="Times New Roman" w:cs="Times New Roman"/>
          <w:sz w:val="24"/>
          <w:szCs w:val="24"/>
        </w:rPr>
        <w:t>трех</w:t>
      </w:r>
      <w:r w:rsidRPr="00C65779">
        <w:rPr>
          <w:rFonts w:ascii="Times New Roman" w:hAnsi="Times New Roman" w:cs="Times New Roman"/>
          <w:spacing w:val="1"/>
          <w:sz w:val="24"/>
          <w:szCs w:val="24"/>
        </w:rPr>
        <w:t xml:space="preserve"> </w:t>
      </w:r>
      <w:r w:rsidRPr="00C65779">
        <w:rPr>
          <w:rFonts w:ascii="Times New Roman" w:hAnsi="Times New Roman" w:cs="Times New Roman"/>
          <w:sz w:val="24"/>
          <w:szCs w:val="24"/>
        </w:rPr>
        <w:t>месяцев</w:t>
      </w:r>
      <w:r w:rsidRPr="00C65779">
        <w:rPr>
          <w:rFonts w:ascii="Times New Roman" w:hAnsi="Times New Roman" w:cs="Times New Roman"/>
          <w:spacing w:val="1"/>
          <w:sz w:val="24"/>
          <w:szCs w:val="24"/>
        </w:rPr>
        <w:t xml:space="preserve"> </w:t>
      </w:r>
      <w:r w:rsidRPr="00C65779">
        <w:rPr>
          <w:rFonts w:ascii="Times New Roman" w:hAnsi="Times New Roman" w:cs="Times New Roman"/>
          <w:sz w:val="24"/>
          <w:szCs w:val="24"/>
        </w:rPr>
        <w:t>со дня</w:t>
      </w:r>
      <w:r w:rsidRPr="00C65779">
        <w:rPr>
          <w:rFonts w:ascii="Times New Roman" w:hAnsi="Times New Roman" w:cs="Times New Roman"/>
          <w:spacing w:val="1"/>
          <w:sz w:val="24"/>
          <w:szCs w:val="24"/>
        </w:rPr>
        <w:t xml:space="preserve"> </w:t>
      </w:r>
      <w:r w:rsidRPr="00C65779">
        <w:rPr>
          <w:rFonts w:ascii="Times New Roman" w:hAnsi="Times New Roman" w:cs="Times New Roman"/>
          <w:sz w:val="24"/>
          <w:szCs w:val="24"/>
        </w:rPr>
        <w:t>перехода</w:t>
      </w:r>
      <w:r w:rsidRPr="00C65779">
        <w:rPr>
          <w:rFonts w:ascii="Times New Roman" w:hAnsi="Times New Roman" w:cs="Times New Roman"/>
          <w:spacing w:val="-1"/>
          <w:sz w:val="24"/>
          <w:szCs w:val="24"/>
        </w:rPr>
        <w:t xml:space="preserve"> </w:t>
      </w:r>
      <w:r w:rsidRPr="00C65779">
        <w:rPr>
          <w:rFonts w:ascii="Times New Roman" w:hAnsi="Times New Roman" w:cs="Times New Roman"/>
          <w:sz w:val="24"/>
          <w:szCs w:val="24"/>
        </w:rPr>
        <w:t>прав</w:t>
      </w:r>
      <w:r w:rsidRPr="00C65779">
        <w:rPr>
          <w:rFonts w:ascii="Times New Roman" w:hAnsi="Times New Roman" w:cs="Times New Roman"/>
          <w:spacing w:val="-1"/>
          <w:sz w:val="24"/>
          <w:szCs w:val="24"/>
        </w:rPr>
        <w:t xml:space="preserve"> </w:t>
      </w:r>
      <w:r w:rsidRPr="00C65779">
        <w:rPr>
          <w:rFonts w:ascii="Times New Roman" w:hAnsi="Times New Roman" w:cs="Times New Roman"/>
          <w:sz w:val="24"/>
          <w:szCs w:val="24"/>
        </w:rPr>
        <w:t>собственности.</w:t>
      </w:r>
    </w:p>
    <w:p w:rsidR="00A037CD" w:rsidRPr="00C65779" w:rsidRDefault="00E47CDE" w:rsidP="00E47CDE">
      <w:pPr>
        <w:widowControl w:val="0"/>
        <w:tabs>
          <w:tab w:val="left" w:pos="1532"/>
        </w:tabs>
        <w:autoSpaceDE w:val="0"/>
        <w:autoSpaceDN w:val="0"/>
        <w:spacing w:after="0"/>
        <w:ind w:left="142" w:right="253"/>
        <w:jc w:val="both"/>
        <w:rPr>
          <w:rFonts w:ascii="Times New Roman" w:hAnsi="Times New Roman" w:cs="Times New Roman"/>
          <w:sz w:val="24"/>
          <w:szCs w:val="24"/>
        </w:rPr>
      </w:pPr>
      <w:r w:rsidRPr="00C65779">
        <w:rPr>
          <w:rFonts w:ascii="Times New Roman" w:hAnsi="Times New Roman" w:cs="Times New Roman"/>
          <w:sz w:val="24"/>
          <w:szCs w:val="24"/>
        </w:rPr>
        <w:t xml:space="preserve">       12.</w:t>
      </w:r>
      <w:proofErr w:type="gramStart"/>
      <w:r w:rsidRPr="00C65779">
        <w:rPr>
          <w:rFonts w:ascii="Times New Roman" w:hAnsi="Times New Roman" w:cs="Times New Roman"/>
          <w:sz w:val="24"/>
          <w:szCs w:val="24"/>
        </w:rPr>
        <w:t>10.</w:t>
      </w:r>
      <w:r w:rsidR="00A037CD" w:rsidRPr="00C65779">
        <w:rPr>
          <w:rFonts w:ascii="Times New Roman" w:hAnsi="Times New Roman" w:cs="Times New Roman"/>
          <w:sz w:val="24"/>
          <w:szCs w:val="24"/>
        </w:rPr>
        <w:t>При</w:t>
      </w:r>
      <w:proofErr w:type="gramEnd"/>
      <w:r w:rsidR="00A037CD" w:rsidRPr="00C65779">
        <w:rPr>
          <w:rFonts w:ascii="Times New Roman" w:hAnsi="Times New Roman" w:cs="Times New Roman"/>
          <w:sz w:val="24"/>
          <w:szCs w:val="24"/>
        </w:rPr>
        <w:t xml:space="preserve"> ликвидации образовательной организации коллективный договор</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сохраняет</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свое</w:t>
      </w:r>
      <w:r w:rsidR="00A037CD" w:rsidRPr="00C65779">
        <w:rPr>
          <w:rFonts w:ascii="Times New Roman" w:hAnsi="Times New Roman" w:cs="Times New Roman"/>
          <w:spacing w:val="-8"/>
          <w:sz w:val="24"/>
          <w:szCs w:val="24"/>
        </w:rPr>
        <w:t xml:space="preserve"> </w:t>
      </w:r>
      <w:r w:rsidRPr="00C65779">
        <w:rPr>
          <w:rFonts w:ascii="Times New Roman" w:hAnsi="Times New Roman" w:cs="Times New Roman"/>
          <w:spacing w:val="-8"/>
          <w:sz w:val="24"/>
          <w:szCs w:val="24"/>
        </w:rPr>
        <w:t xml:space="preserve">    </w:t>
      </w:r>
      <w:r w:rsidR="00A037CD" w:rsidRPr="00C65779">
        <w:rPr>
          <w:rFonts w:ascii="Times New Roman" w:hAnsi="Times New Roman" w:cs="Times New Roman"/>
          <w:sz w:val="24"/>
          <w:szCs w:val="24"/>
        </w:rPr>
        <w:t>действие</w:t>
      </w:r>
      <w:r w:rsidR="00A037CD" w:rsidRPr="00C65779">
        <w:rPr>
          <w:rFonts w:ascii="Times New Roman" w:hAnsi="Times New Roman" w:cs="Times New Roman"/>
          <w:spacing w:val="-5"/>
          <w:sz w:val="24"/>
          <w:szCs w:val="24"/>
        </w:rPr>
        <w:t xml:space="preserve"> </w:t>
      </w:r>
      <w:r w:rsidR="00A037CD" w:rsidRPr="00C65779">
        <w:rPr>
          <w:rFonts w:ascii="Times New Roman" w:hAnsi="Times New Roman" w:cs="Times New Roman"/>
          <w:sz w:val="24"/>
          <w:szCs w:val="24"/>
        </w:rPr>
        <w:t>в</w:t>
      </w:r>
      <w:r w:rsidR="00A037CD" w:rsidRPr="00C65779">
        <w:rPr>
          <w:rFonts w:ascii="Times New Roman" w:hAnsi="Times New Roman" w:cs="Times New Roman"/>
          <w:spacing w:val="-2"/>
          <w:sz w:val="24"/>
          <w:szCs w:val="24"/>
        </w:rPr>
        <w:t xml:space="preserve"> </w:t>
      </w:r>
      <w:r w:rsidR="00A037CD" w:rsidRPr="00C65779">
        <w:rPr>
          <w:rFonts w:ascii="Times New Roman" w:hAnsi="Times New Roman" w:cs="Times New Roman"/>
          <w:sz w:val="24"/>
          <w:szCs w:val="24"/>
        </w:rPr>
        <w:t>течение</w:t>
      </w:r>
      <w:r w:rsidR="00A037CD" w:rsidRPr="00C65779">
        <w:rPr>
          <w:rFonts w:ascii="Times New Roman" w:hAnsi="Times New Roman" w:cs="Times New Roman"/>
          <w:spacing w:val="-5"/>
          <w:sz w:val="24"/>
          <w:szCs w:val="24"/>
        </w:rPr>
        <w:t xml:space="preserve"> </w:t>
      </w:r>
      <w:r w:rsidR="00A037CD" w:rsidRPr="00C65779">
        <w:rPr>
          <w:rFonts w:ascii="Times New Roman" w:hAnsi="Times New Roman" w:cs="Times New Roman"/>
          <w:sz w:val="24"/>
          <w:szCs w:val="24"/>
        </w:rPr>
        <w:t>всего</w:t>
      </w:r>
      <w:r w:rsidR="00A037CD" w:rsidRPr="00C65779">
        <w:rPr>
          <w:rFonts w:ascii="Times New Roman" w:hAnsi="Times New Roman" w:cs="Times New Roman"/>
          <w:spacing w:val="-7"/>
          <w:sz w:val="24"/>
          <w:szCs w:val="24"/>
        </w:rPr>
        <w:t xml:space="preserve"> </w:t>
      </w:r>
      <w:r w:rsidR="00A037CD" w:rsidRPr="00C65779">
        <w:rPr>
          <w:rFonts w:ascii="Times New Roman" w:hAnsi="Times New Roman" w:cs="Times New Roman"/>
          <w:sz w:val="24"/>
          <w:szCs w:val="24"/>
        </w:rPr>
        <w:t>срока</w:t>
      </w:r>
      <w:r w:rsidR="00A037CD" w:rsidRPr="00C65779">
        <w:rPr>
          <w:rFonts w:ascii="Times New Roman" w:hAnsi="Times New Roman" w:cs="Times New Roman"/>
          <w:spacing w:val="-4"/>
          <w:sz w:val="24"/>
          <w:szCs w:val="24"/>
        </w:rPr>
        <w:t xml:space="preserve"> </w:t>
      </w:r>
      <w:r w:rsidR="00A037CD" w:rsidRPr="00C65779">
        <w:rPr>
          <w:rFonts w:ascii="Times New Roman" w:hAnsi="Times New Roman" w:cs="Times New Roman"/>
          <w:sz w:val="24"/>
          <w:szCs w:val="24"/>
        </w:rPr>
        <w:t>проведения</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ликвидации.</w:t>
      </w:r>
    </w:p>
    <w:p w:rsidR="00A037CD" w:rsidRPr="00C65779" w:rsidRDefault="00E47CDE" w:rsidP="00E47CDE">
      <w:pPr>
        <w:widowControl w:val="0"/>
        <w:tabs>
          <w:tab w:val="left" w:pos="1532"/>
        </w:tabs>
        <w:autoSpaceDE w:val="0"/>
        <w:autoSpaceDN w:val="0"/>
        <w:spacing w:after="0"/>
        <w:ind w:right="239"/>
        <w:jc w:val="both"/>
        <w:rPr>
          <w:rFonts w:ascii="Times New Roman" w:hAnsi="Times New Roman" w:cs="Times New Roman"/>
          <w:sz w:val="24"/>
          <w:szCs w:val="24"/>
        </w:rPr>
      </w:pPr>
      <w:r w:rsidRPr="00C65779">
        <w:rPr>
          <w:rFonts w:ascii="Times New Roman" w:hAnsi="Times New Roman" w:cs="Times New Roman"/>
          <w:sz w:val="24"/>
          <w:szCs w:val="24"/>
        </w:rPr>
        <w:t xml:space="preserve">         12.</w:t>
      </w:r>
      <w:proofErr w:type="gramStart"/>
      <w:r w:rsidRPr="00C65779">
        <w:rPr>
          <w:rFonts w:ascii="Times New Roman" w:hAnsi="Times New Roman" w:cs="Times New Roman"/>
          <w:sz w:val="24"/>
          <w:szCs w:val="24"/>
        </w:rPr>
        <w:t>11.</w:t>
      </w:r>
      <w:r w:rsidR="00A037CD" w:rsidRPr="00C65779">
        <w:rPr>
          <w:rFonts w:ascii="Times New Roman" w:hAnsi="Times New Roman" w:cs="Times New Roman"/>
          <w:sz w:val="24"/>
          <w:szCs w:val="24"/>
        </w:rPr>
        <w:t>Коллективный</w:t>
      </w:r>
      <w:proofErr w:type="gramEnd"/>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договор</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(изменения</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и</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дополнения</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в</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коллективный</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договор)</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в</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течение</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семи</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дней</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со</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дня</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подписания</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сторонами</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направляется</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работодателем</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на</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уведомительную</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регистрацию</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в</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соответствующий</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орган</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по</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труду.</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Вступление</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коллективного</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договора</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в</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силу</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не</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зависит</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от</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факта</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его</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уведомительной</w:t>
      </w:r>
      <w:r w:rsidR="00A037CD" w:rsidRPr="00C65779">
        <w:rPr>
          <w:rFonts w:ascii="Times New Roman" w:hAnsi="Times New Roman" w:cs="Times New Roman"/>
          <w:spacing w:val="-4"/>
          <w:sz w:val="24"/>
          <w:szCs w:val="24"/>
        </w:rPr>
        <w:t xml:space="preserve"> </w:t>
      </w:r>
      <w:r w:rsidR="00A037CD" w:rsidRPr="00C65779">
        <w:rPr>
          <w:rFonts w:ascii="Times New Roman" w:hAnsi="Times New Roman" w:cs="Times New Roman"/>
          <w:sz w:val="24"/>
          <w:szCs w:val="24"/>
        </w:rPr>
        <w:t>регистрации.</w:t>
      </w:r>
    </w:p>
    <w:p w:rsidR="00A037CD" w:rsidRPr="00C65779" w:rsidRDefault="00E47CDE" w:rsidP="00E47CDE">
      <w:pPr>
        <w:widowControl w:val="0"/>
        <w:tabs>
          <w:tab w:val="left" w:pos="1532"/>
        </w:tabs>
        <w:autoSpaceDE w:val="0"/>
        <w:autoSpaceDN w:val="0"/>
        <w:spacing w:after="0"/>
        <w:ind w:left="142" w:right="246"/>
        <w:jc w:val="both"/>
        <w:rPr>
          <w:rFonts w:ascii="Times New Roman" w:hAnsi="Times New Roman" w:cs="Times New Roman"/>
          <w:sz w:val="24"/>
          <w:szCs w:val="24"/>
        </w:rPr>
      </w:pPr>
      <w:r w:rsidRPr="00C65779">
        <w:rPr>
          <w:rFonts w:ascii="Times New Roman" w:hAnsi="Times New Roman" w:cs="Times New Roman"/>
          <w:sz w:val="24"/>
          <w:szCs w:val="24"/>
        </w:rPr>
        <w:t xml:space="preserve">       12.</w:t>
      </w:r>
      <w:proofErr w:type="gramStart"/>
      <w:r w:rsidRPr="00C65779">
        <w:rPr>
          <w:rFonts w:ascii="Times New Roman" w:hAnsi="Times New Roman" w:cs="Times New Roman"/>
          <w:sz w:val="24"/>
          <w:szCs w:val="24"/>
        </w:rPr>
        <w:t>12.</w:t>
      </w:r>
      <w:r w:rsidR="00A037CD" w:rsidRPr="00C65779">
        <w:rPr>
          <w:rFonts w:ascii="Times New Roman" w:hAnsi="Times New Roman" w:cs="Times New Roman"/>
          <w:sz w:val="24"/>
          <w:szCs w:val="24"/>
        </w:rPr>
        <w:t>Настоящий</w:t>
      </w:r>
      <w:proofErr w:type="gramEnd"/>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коллективный</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договор</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состоит</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из</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основного</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текста</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и</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приложений</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к</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нему,</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являющихся</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неотъемлемой</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частью</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данного</w:t>
      </w:r>
      <w:r w:rsidR="00A037CD" w:rsidRPr="00C65779">
        <w:rPr>
          <w:rFonts w:ascii="Times New Roman" w:hAnsi="Times New Roman" w:cs="Times New Roman"/>
          <w:spacing w:val="1"/>
          <w:sz w:val="24"/>
          <w:szCs w:val="24"/>
        </w:rPr>
        <w:t xml:space="preserve"> </w:t>
      </w:r>
      <w:r w:rsidR="00A037CD" w:rsidRPr="00C65779">
        <w:rPr>
          <w:rFonts w:ascii="Times New Roman" w:hAnsi="Times New Roman" w:cs="Times New Roman"/>
          <w:sz w:val="24"/>
          <w:szCs w:val="24"/>
        </w:rPr>
        <w:t>коллективного</w:t>
      </w:r>
      <w:r w:rsidR="00A037CD" w:rsidRPr="00C65779">
        <w:rPr>
          <w:rFonts w:ascii="Times New Roman" w:hAnsi="Times New Roman" w:cs="Times New Roman"/>
          <w:spacing w:val="-67"/>
          <w:sz w:val="24"/>
          <w:szCs w:val="24"/>
        </w:rPr>
        <w:t xml:space="preserve"> </w:t>
      </w:r>
      <w:r w:rsidR="00A037CD" w:rsidRPr="00C65779">
        <w:rPr>
          <w:rFonts w:ascii="Times New Roman" w:hAnsi="Times New Roman" w:cs="Times New Roman"/>
          <w:sz w:val="24"/>
          <w:szCs w:val="24"/>
        </w:rPr>
        <w:t>договора:</w:t>
      </w:r>
    </w:p>
    <w:p w:rsidR="00A037CD" w:rsidRPr="00C65779" w:rsidRDefault="00A037CD" w:rsidP="00A037CD">
      <w:pPr>
        <w:pStyle w:val="a0"/>
        <w:spacing w:before="5" w:line="276" w:lineRule="auto"/>
        <w:ind w:left="0"/>
        <w:rPr>
          <w:rFonts w:cs="Times New Roman"/>
          <w:lang w:val="ru-RU"/>
        </w:rPr>
      </w:pPr>
    </w:p>
    <w:tbl>
      <w:tblPr>
        <w:tblStyle w:val="TableNormal"/>
        <w:tblW w:w="0" w:type="auto"/>
        <w:tblInd w:w="911" w:type="dxa"/>
        <w:tblLayout w:type="fixed"/>
        <w:tblLook w:val="01E0" w:firstRow="1" w:lastRow="1" w:firstColumn="1" w:lastColumn="1" w:noHBand="0" w:noVBand="0"/>
      </w:tblPr>
      <w:tblGrid>
        <w:gridCol w:w="4180"/>
        <w:gridCol w:w="5160"/>
      </w:tblGrid>
      <w:tr w:rsidR="00A037CD" w:rsidRPr="00C65779" w:rsidTr="00435A8A">
        <w:trPr>
          <w:trHeight w:val="1573"/>
        </w:trPr>
        <w:tc>
          <w:tcPr>
            <w:tcW w:w="4180" w:type="dxa"/>
          </w:tcPr>
          <w:p w:rsidR="00A037CD" w:rsidRPr="00C65779" w:rsidRDefault="00A037CD" w:rsidP="00A037CD">
            <w:pPr>
              <w:pStyle w:val="TableParagraph"/>
              <w:spacing w:line="276" w:lineRule="auto"/>
              <w:ind w:left="202"/>
              <w:rPr>
                <w:rFonts w:ascii="Times New Roman" w:hAnsi="Times New Roman" w:cs="Times New Roman"/>
                <w:b/>
                <w:sz w:val="24"/>
                <w:szCs w:val="24"/>
                <w:lang w:val="ru-RU"/>
              </w:rPr>
            </w:pPr>
            <w:r w:rsidRPr="00C65779">
              <w:rPr>
                <w:rFonts w:ascii="Times New Roman" w:hAnsi="Times New Roman" w:cs="Times New Roman"/>
                <w:b/>
                <w:sz w:val="24"/>
                <w:szCs w:val="24"/>
                <w:lang w:val="ru-RU"/>
              </w:rPr>
              <w:t>От</w:t>
            </w:r>
            <w:r w:rsidRPr="00C65779">
              <w:rPr>
                <w:rFonts w:ascii="Times New Roman" w:hAnsi="Times New Roman" w:cs="Times New Roman"/>
                <w:b/>
                <w:spacing w:val="-2"/>
                <w:sz w:val="24"/>
                <w:szCs w:val="24"/>
                <w:lang w:val="ru-RU"/>
              </w:rPr>
              <w:t xml:space="preserve"> </w:t>
            </w:r>
            <w:r w:rsidRPr="00C65779">
              <w:rPr>
                <w:rFonts w:ascii="Times New Roman" w:hAnsi="Times New Roman" w:cs="Times New Roman"/>
                <w:b/>
                <w:sz w:val="24"/>
                <w:szCs w:val="24"/>
                <w:lang w:val="ru-RU"/>
              </w:rPr>
              <w:t>работодателя:</w:t>
            </w:r>
          </w:p>
          <w:p w:rsidR="00A037CD" w:rsidRPr="00C65779" w:rsidRDefault="00A037CD" w:rsidP="00A037CD">
            <w:pPr>
              <w:pStyle w:val="TableParagraph"/>
              <w:spacing w:line="276" w:lineRule="auto"/>
              <w:ind w:right="260"/>
              <w:rPr>
                <w:rFonts w:ascii="Times New Roman" w:hAnsi="Times New Roman" w:cs="Times New Roman"/>
                <w:sz w:val="24"/>
                <w:szCs w:val="24"/>
                <w:lang w:val="ru-RU"/>
              </w:rPr>
            </w:pPr>
            <w:r w:rsidRPr="00C65779">
              <w:rPr>
                <w:rFonts w:ascii="Times New Roman" w:hAnsi="Times New Roman" w:cs="Times New Roman"/>
                <w:spacing w:val="-1"/>
                <w:sz w:val="24"/>
                <w:szCs w:val="24"/>
                <w:lang w:val="ru-RU"/>
              </w:rPr>
              <w:t>Руководитель образовательной</w:t>
            </w:r>
            <w:r w:rsidRPr="00C65779">
              <w:rPr>
                <w:rFonts w:ascii="Times New Roman" w:hAnsi="Times New Roman" w:cs="Times New Roman"/>
                <w:spacing w:val="-67"/>
                <w:sz w:val="24"/>
                <w:szCs w:val="24"/>
                <w:lang w:val="ru-RU"/>
              </w:rPr>
              <w:t xml:space="preserve"> </w:t>
            </w:r>
            <w:r w:rsidRPr="00C65779">
              <w:rPr>
                <w:rFonts w:ascii="Times New Roman" w:hAnsi="Times New Roman" w:cs="Times New Roman"/>
                <w:sz w:val="24"/>
                <w:szCs w:val="24"/>
                <w:lang w:val="ru-RU"/>
              </w:rPr>
              <w:t>организации</w:t>
            </w:r>
          </w:p>
          <w:p w:rsidR="00A037CD" w:rsidRPr="00C65779" w:rsidRDefault="00A037CD" w:rsidP="00A037CD">
            <w:pPr>
              <w:pStyle w:val="TableParagraph"/>
              <w:spacing w:line="276" w:lineRule="auto"/>
              <w:ind w:left="1734"/>
              <w:rPr>
                <w:rFonts w:ascii="Times New Roman" w:hAnsi="Times New Roman" w:cs="Times New Roman"/>
                <w:sz w:val="24"/>
                <w:szCs w:val="24"/>
                <w:lang w:val="ru-RU"/>
              </w:rPr>
            </w:pPr>
            <w:proofErr w:type="spellStart"/>
            <w:r w:rsidRPr="00C65779">
              <w:rPr>
                <w:rFonts w:ascii="Times New Roman" w:hAnsi="Times New Roman" w:cs="Times New Roman"/>
                <w:sz w:val="24"/>
                <w:szCs w:val="24"/>
                <w:lang w:val="ru-RU"/>
              </w:rPr>
              <w:t>Марчукова</w:t>
            </w:r>
            <w:proofErr w:type="spellEnd"/>
            <w:r w:rsidRPr="00C65779">
              <w:rPr>
                <w:rFonts w:ascii="Times New Roman" w:hAnsi="Times New Roman" w:cs="Times New Roman"/>
                <w:spacing w:val="-3"/>
                <w:sz w:val="24"/>
                <w:szCs w:val="24"/>
                <w:lang w:val="ru-RU"/>
              </w:rPr>
              <w:t xml:space="preserve"> </w:t>
            </w:r>
            <w:r w:rsidRPr="00C65779">
              <w:rPr>
                <w:rFonts w:ascii="Times New Roman" w:hAnsi="Times New Roman" w:cs="Times New Roman"/>
                <w:sz w:val="24"/>
                <w:szCs w:val="24"/>
                <w:lang w:val="ru-RU"/>
              </w:rPr>
              <w:t>Г.В.</w:t>
            </w:r>
          </w:p>
          <w:p w:rsidR="00A037CD" w:rsidRPr="00C65779" w:rsidRDefault="00A037CD" w:rsidP="00A037CD">
            <w:pPr>
              <w:pStyle w:val="TableParagraph"/>
              <w:spacing w:line="276" w:lineRule="auto"/>
              <w:ind w:left="339"/>
              <w:rPr>
                <w:rFonts w:ascii="Times New Roman" w:hAnsi="Times New Roman" w:cs="Times New Roman"/>
                <w:sz w:val="24"/>
                <w:szCs w:val="24"/>
              </w:rPr>
            </w:pPr>
            <w:r w:rsidRPr="00C65779">
              <w:rPr>
                <w:rFonts w:ascii="Times New Roman" w:hAnsi="Times New Roman" w:cs="Times New Roman"/>
                <w:sz w:val="24"/>
                <w:szCs w:val="24"/>
              </w:rPr>
              <w:t>«0</w:t>
            </w:r>
            <w:r w:rsidRPr="00C65779">
              <w:rPr>
                <w:rFonts w:ascii="Times New Roman" w:hAnsi="Times New Roman" w:cs="Times New Roman"/>
                <w:sz w:val="24"/>
                <w:szCs w:val="24"/>
                <w:lang w:val="ru-RU"/>
              </w:rPr>
              <w:t>3</w:t>
            </w:r>
            <w:r w:rsidRPr="00C65779">
              <w:rPr>
                <w:rFonts w:ascii="Times New Roman" w:hAnsi="Times New Roman" w:cs="Times New Roman"/>
                <w:sz w:val="24"/>
                <w:szCs w:val="24"/>
              </w:rPr>
              <w:t>»</w:t>
            </w:r>
            <w:r w:rsidRPr="00C65779">
              <w:rPr>
                <w:rFonts w:ascii="Times New Roman" w:hAnsi="Times New Roman" w:cs="Times New Roman"/>
                <w:spacing w:val="-15"/>
                <w:sz w:val="24"/>
                <w:szCs w:val="24"/>
              </w:rPr>
              <w:t xml:space="preserve"> </w:t>
            </w:r>
            <w:proofErr w:type="spellStart"/>
            <w:r w:rsidRPr="00C65779">
              <w:rPr>
                <w:rFonts w:ascii="Times New Roman" w:hAnsi="Times New Roman" w:cs="Times New Roman"/>
                <w:sz w:val="24"/>
                <w:szCs w:val="24"/>
              </w:rPr>
              <w:t>декабря</w:t>
            </w:r>
            <w:proofErr w:type="spellEnd"/>
            <w:r w:rsidRPr="00C65779">
              <w:rPr>
                <w:rFonts w:ascii="Times New Roman" w:hAnsi="Times New Roman" w:cs="Times New Roman"/>
                <w:spacing w:val="-4"/>
                <w:sz w:val="24"/>
                <w:szCs w:val="24"/>
              </w:rPr>
              <w:t xml:space="preserve"> </w:t>
            </w:r>
            <w:r w:rsidRPr="00C65779">
              <w:rPr>
                <w:rFonts w:ascii="Times New Roman" w:hAnsi="Times New Roman" w:cs="Times New Roman"/>
                <w:sz w:val="24"/>
                <w:szCs w:val="24"/>
              </w:rPr>
              <w:t>202</w:t>
            </w:r>
            <w:r w:rsidRPr="00C65779">
              <w:rPr>
                <w:rFonts w:ascii="Times New Roman" w:hAnsi="Times New Roman" w:cs="Times New Roman"/>
                <w:sz w:val="24"/>
                <w:szCs w:val="24"/>
                <w:lang w:val="ru-RU"/>
              </w:rPr>
              <w:t>4</w:t>
            </w:r>
            <w:r w:rsidRPr="00C65779">
              <w:rPr>
                <w:rFonts w:ascii="Times New Roman" w:hAnsi="Times New Roman" w:cs="Times New Roman"/>
                <w:sz w:val="24"/>
                <w:szCs w:val="24"/>
              </w:rPr>
              <w:t xml:space="preserve"> г.</w:t>
            </w:r>
          </w:p>
        </w:tc>
        <w:tc>
          <w:tcPr>
            <w:tcW w:w="5160" w:type="dxa"/>
          </w:tcPr>
          <w:p w:rsidR="00A037CD" w:rsidRPr="00C65779" w:rsidRDefault="00A037CD" w:rsidP="00A037CD">
            <w:pPr>
              <w:pStyle w:val="TableParagraph"/>
              <w:spacing w:line="276" w:lineRule="auto"/>
              <w:ind w:left="271"/>
              <w:rPr>
                <w:rFonts w:ascii="Times New Roman" w:hAnsi="Times New Roman" w:cs="Times New Roman"/>
                <w:b/>
                <w:sz w:val="24"/>
                <w:szCs w:val="24"/>
                <w:lang w:val="ru-RU"/>
              </w:rPr>
            </w:pPr>
            <w:r w:rsidRPr="00C65779">
              <w:rPr>
                <w:rFonts w:ascii="Times New Roman" w:hAnsi="Times New Roman" w:cs="Times New Roman"/>
                <w:b/>
                <w:sz w:val="24"/>
                <w:szCs w:val="24"/>
                <w:lang w:val="ru-RU"/>
              </w:rPr>
              <w:t>От</w:t>
            </w:r>
            <w:r w:rsidRPr="00C65779">
              <w:rPr>
                <w:rFonts w:ascii="Times New Roman" w:hAnsi="Times New Roman" w:cs="Times New Roman"/>
                <w:b/>
                <w:spacing w:val="-2"/>
                <w:sz w:val="24"/>
                <w:szCs w:val="24"/>
                <w:lang w:val="ru-RU"/>
              </w:rPr>
              <w:t xml:space="preserve"> </w:t>
            </w:r>
            <w:r w:rsidRPr="00C65779">
              <w:rPr>
                <w:rFonts w:ascii="Times New Roman" w:hAnsi="Times New Roman" w:cs="Times New Roman"/>
                <w:b/>
                <w:sz w:val="24"/>
                <w:szCs w:val="24"/>
                <w:lang w:val="ru-RU"/>
              </w:rPr>
              <w:t>работников:</w:t>
            </w:r>
          </w:p>
          <w:p w:rsidR="00A037CD" w:rsidRPr="00C65779" w:rsidRDefault="00A037CD" w:rsidP="00A037CD">
            <w:pPr>
              <w:pStyle w:val="TableParagraph"/>
              <w:spacing w:line="276" w:lineRule="auto"/>
              <w:ind w:left="268" w:right="180" w:firstLine="2"/>
              <w:rPr>
                <w:rFonts w:ascii="Times New Roman" w:hAnsi="Times New Roman" w:cs="Times New Roman"/>
                <w:sz w:val="24"/>
                <w:szCs w:val="24"/>
                <w:lang w:val="ru-RU"/>
              </w:rPr>
            </w:pPr>
            <w:r w:rsidRPr="00C65779">
              <w:rPr>
                <w:rFonts w:ascii="Times New Roman" w:hAnsi="Times New Roman" w:cs="Times New Roman"/>
                <w:sz w:val="24"/>
                <w:szCs w:val="24"/>
                <w:lang w:val="ru-RU"/>
              </w:rPr>
              <w:t>Председатель первичной профсоюзной</w:t>
            </w:r>
            <w:r w:rsidRPr="00C65779">
              <w:rPr>
                <w:rFonts w:ascii="Times New Roman" w:hAnsi="Times New Roman" w:cs="Times New Roman"/>
                <w:spacing w:val="-67"/>
                <w:sz w:val="24"/>
                <w:szCs w:val="24"/>
                <w:lang w:val="ru-RU"/>
              </w:rPr>
              <w:t xml:space="preserve"> </w:t>
            </w:r>
            <w:r w:rsidRPr="00C65779">
              <w:rPr>
                <w:rFonts w:ascii="Times New Roman" w:hAnsi="Times New Roman" w:cs="Times New Roman"/>
                <w:sz w:val="24"/>
                <w:szCs w:val="24"/>
                <w:lang w:val="ru-RU"/>
              </w:rPr>
              <w:t>организации</w:t>
            </w:r>
          </w:p>
          <w:p w:rsidR="00A037CD" w:rsidRPr="00C65779" w:rsidRDefault="00A037CD" w:rsidP="00A037CD">
            <w:pPr>
              <w:pStyle w:val="TableParagraph"/>
              <w:spacing w:line="276" w:lineRule="auto"/>
              <w:ind w:left="1598"/>
              <w:rPr>
                <w:rFonts w:ascii="Times New Roman" w:hAnsi="Times New Roman" w:cs="Times New Roman"/>
                <w:sz w:val="24"/>
                <w:szCs w:val="24"/>
                <w:lang w:val="ru-RU"/>
              </w:rPr>
            </w:pPr>
            <w:r w:rsidRPr="00C65779">
              <w:rPr>
                <w:rFonts w:ascii="Times New Roman" w:hAnsi="Times New Roman" w:cs="Times New Roman"/>
                <w:sz w:val="24"/>
                <w:szCs w:val="24"/>
                <w:lang w:val="ru-RU"/>
              </w:rPr>
              <w:t>Проскурина</w:t>
            </w:r>
            <w:r w:rsidRPr="00C65779">
              <w:rPr>
                <w:rFonts w:ascii="Times New Roman" w:hAnsi="Times New Roman" w:cs="Times New Roman"/>
                <w:spacing w:val="-2"/>
                <w:sz w:val="24"/>
                <w:szCs w:val="24"/>
                <w:lang w:val="ru-RU"/>
              </w:rPr>
              <w:t xml:space="preserve"> </w:t>
            </w:r>
            <w:r w:rsidRPr="00C65779">
              <w:rPr>
                <w:rFonts w:ascii="Times New Roman" w:hAnsi="Times New Roman" w:cs="Times New Roman"/>
                <w:sz w:val="24"/>
                <w:szCs w:val="24"/>
                <w:lang w:val="ru-RU"/>
              </w:rPr>
              <w:t>И.Г.</w:t>
            </w:r>
          </w:p>
          <w:p w:rsidR="00A037CD" w:rsidRPr="00C65779" w:rsidRDefault="00A037CD" w:rsidP="00A037CD">
            <w:pPr>
              <w:pStyle w:val="TableParagraph"/>
              <w:spacing w:line="276" w:lineRule="auto"/>
              <w:ind w:left="271"/>
              <w:rPr>
                <w:rFonts w:ascii="Times New Roman" w:hAnsi="Times New Roman" w:cs="Times New Roman"/>
                <w:sz w:val="24"/>
                <w:szCs w:val="24"/>
                <w:lang w:val="ru-RU"/>
              </w:rPr>
            </w:pPr>
            <w:r w:rsidRPr="00C65779">
              <w:rPr>
                <w:rFonts w:ascii="Times New Roman" w:hAnsi="Times New Roman" w:cs="Times New Roman"/>
                <w:sz w:val="24"/>
                <w:szCs w:val="24"/>
                <w:lang w:val="ru-RU"/>
              </w:rPr>
              <w:t>«03»</w:t>
            </w:r>
            <w:r w:rsidRPr="00C65779">
              <w:rPr>
                <w:rFonts w:ascii="Times New Roman" w:hAnsi="Times New Roman" w:cs="Times New Roman"/>
                <w:spacing w:val="-15"/>
                <w:sz w:val="24"/>
                <w:szCs w:val="24"/>
                <w:lang w:val="ru-RU"/>
              </w:rPr>
              <w:t xml:space="preserve"> </w:t>
            </w:r>
            <w:r w:rsidRPr="00C65779">
              <w:rPr>
                <w:rFonts w:ascii="Times New Roman" w:hAnsi="Times New Roman" w:cs="Times New Roman"/>
                <w:sz w:val="24"/>
                <w:szCs w:val="24"/>
                <w:lang w:val="ru-RU"/>
              </w:rPr>
              <w:t>декабря</w:t>
            </w:r>
            <w:r w:rsidRPr="00C65779">
              <w:rPr>
                <w:rFonts w:ascii="Times New Roman" w:hAnsi="Times New Roman" w:cs="Times New Roman"/>
                <w:spacing w:val="-1"/>
                <w:sz w:val="24"/>
                <w:szCs w:val="24"/>
                <w:lang w:val="ru-RU"/>
              </w:rPr>
              <w:t xml:space="preserve"> </w:t>
            </w:r>
            <w:r w:rsidRPr="00C65779">
              <w:rPr>
                <w:rFonts w:ascii="Times New Roman" w:hAnsi="Times New Roman" w:cs="Times New Roman"/>
                <w:sz w:val="24"/>
                <w:szCs w:val="24"/>
                <w:lang w:val="ru-RU"/>
              </w:rPr>
              <w:t>2024</w:t>
            </w:r>
            <w:r w:rsidRPr="00C65779">
              <w:rPr>
                <w:rFonts w:ascii="Times New Roman" w:hAnsi="Times New Roman" w:cs="Times New Roman"/>
                <w:spacing w:val="-1"/>
                <w:sz w:val="24"/>
                <w:szCs w:val="24"/>
                <w:lang w:val="ru-RU"/>
              </w:rPr>
              <w:t xml:space="preserve"> </w:t>
            </w:r>
            <w:r w:rsidRPr="00C65779">
              <w:rPr>
                <w:rFonts w:ascii="Times New Roman" w:hAnsi="Times New Roman" w:cs="Times New Roman"/>
                <w:sz w:val="24"/>
                <w:szCs w:val="24"/>
                <w:lang w:val="ru-RU"/>
              </w:rPr>
              <w:t>г.</w:t>
            </w:r>
          </w:p>
        </w:tc>
      </w:tr>
    </w:tbl>
    <w:p w:rsidR="00A037CD" w:rsidRPr="00C65779" w:rsidRDefault="00A037CD" w:rsidP="00A037CD">
      <w:pPr>
        <w:rPr>
          <w:rFonts w:ascii="Times New Roman" w:hAnsi="Times New Roman" w:cs="Times New Roman"/>
          <w:sz w:val="24"/>
          <w:szCs w:val="24"/>
        </w:rPr>
      </w:pPr>
    </w:p>
    <w:p w:rsidR="00375518" w:rsidRPr="00C65779" w:rsidRDefault="00375518" w:rsidP="00A037CD">
      <w:pPr>
        <w:rPr>
          <w:rFonts w:ascii="Times New Roman" w:hAnsi="Times New Roman" w:cs="Times New Roman"/>
          <w:sz w:val="24"/>
          <w:szCs w:val="24"/>
        </w:rPr>
      </w:pPr>
    </w:p>
    <w:p w:rsidR="00375518" w:rsidRPr="00C65779" w:rsidRDefault="00375518" w:rsidP="00A037CD">
      <w:pPr>
        <w:rPr>
          <w:rFonts w:ascii="Times New Roman" w:hAnsi="Times New Roman" w:cs="Times New Roman"/>
          <w:sz w:val="24"/>
          <w:szCs w:val="24"/>
        </w:rPr>
        <w:sectPr w:rsidR="00375518" w:rsidRPr="00C65779" w:rsidSect="00802E2C">
          <w:footerReference w:type="default" r:id="rId9"/>
          <w:type w:val="continuous"/>
          <w:pgSz w:w="11920" w:h="16850"/>
          <w:pgMar w:top="405" w:right="460" w:bottom="960" w:left="1020" w:header="0" w:footer="779" w:gutter="0"/>
          <w:cols w:space="720"/>
        </w:sectPr>
      </w:pPr>
    </w:p>
    <w:p w:rsidR="00A037CD" w:rsidRPr="00C65779" w:rsidRDefault="00A037CD" w:rsidP="00375518">
      <w:pPr>
        <w:pStyle w:val="110"/>
        <w:spacing w:before="69" w:line="276" w:lineRule="auto"/>
        <w:ind w:left="0" w:right="1487"/>
        <w:rPr>
          <w:sz w:val="24"/>
          <w:szCs w:val="24"/>
        </w:rPr>
      </w:pPr>
      <w:r w:rsidRPr="00C65779">
        <w:rPr>
          <w:sz w:val="24"/>
          <w:szCs w:val="24"/>
        </w:rPr>
        <w:lastRenderedPageBreak/>
        <w:t>ПРИЛОЖЕНИЯ</w:t>
      </w:r>
      <w:r w:rsidRPr="00C65779">
        <w:rPr>
          <w:spacing w:val="-3"/>
          <w:sz w:val="24"/>
          <w:szCs w:val="24"/>
        </w:rPr>
        <w:t xml:space="preserve"> </w:t>
      </w:r>
      <w:r w:rsidRPr="00C65779">
        <w:rPr>
          <w:sz w:val="24"/>
          <w:szCs w:val="24"/>
        </w:rPr>
        <w:t>К</w:t>
      </w:r>
      <w:r w:rsidRPr="00C65779">
        <w:rPr>
          <w:spacing w:val="-4"/>
          <w:sz w:val="24"/>
          <w:szCs w:val="24"/>
        </w:rPr>
        <w:t xml:space="preserve"> </w:t>
      </w:r>
      <w:r w:rsidRPr="00C65779">
        <w:rPr>
          <w:sz w:val="24"/>
          <w:szCs w:val="24"/>
        </w:rPr>
        <w:t>КОЛЛЕКТИВНОМУ</w:t>
      </w:r>
      <w:r w:rsidRPr="00C65779">
        <w:rPr>
          <w:spacing w:val="-1"/>
          <w:sz w:val="24"/>
          <w:szCs w:val="24"/>
        </w:rPr>
        <w:t xml:space="preserve"> </w:t>
      </w:r>
      <w:r w:rsidRPr="00C65779">
        <w:rPr>
          <w:sz w:val="24"/>
          <w:szCs w:val="24"/>
        </w:rPr>
        <w:t>ДОГОВОРУ</w:t>
      </w:r>
    </w:p>
    <w:p w:rsidR="00A037CD" w:rsidRPr="00C65779" w:rsidRDefault="00A037CD" w:rsidP="00A037CD">
      <w:pPr>
        <w:pStyle w:val="a0"/>
        <w:spacing w:before="5" w:line="276" w:lineRule="auto"/>
        <w:ind w:left="0"/>
        <w:rPr>
          <w:rFonts w:cs="Times New Roman"/>
          <w:b/>
          <w:lang w:val="ru-RU"/>
        </w:rPr>
      </w:pPr>
    </w:p>
    <w:p w:rsidR="00A037CD" w:rsidRPr="00C65779" w:rsidRDefault="00A037CD" w:rsidP="00A037CD">
      <w:pPr>
        <w:pStyle w:val="a0"/>
        <w:spacing w:line="276" w:lineRule="auto"/>
        <w:ind w:right="105"/>
        <w:rPr>
          <w:rFonts w:cs="Times New Roman"/>
          <w:lang w:val="ru-RU"/>
        </w:rPr>
      </w:pPr>
      <w:r w:rsidRPr="00C65779">
        <w:rPr>
          <w:rFonts w:cs="Times New Roman"/>
          <w:lang w:val="ru-RU"/>
        </w:rPr>
        <w:t>Приложения к коллективному договору являются его</w:t>
      </w:r>
      <w:r w:rsidRPr="00C65779">
        <w:rPr>
          <w:rFonts w:cs="Times New Roman"/>
          <w:spacing w:val="1"/>
          <w:lang w:val="ru-RU"/>
        </w:rPr>
        <w:t xml:space="preserve"> </w:t>
      </w:r>
      <w:r w:rsidRPr="00C65779">
        <w:rPr>
          <w:rFonts w:cs="Times New Roman"/>
          <w:lang w:val="ru-RU"/>
        </w:rPr>
        <w:t>неотъемлемой частью.</w:t>
      </w:r>
      <w:r w:rsidRPr="00C65779">
        <w:rPr>
          <w:rFonts w:cs="Times New Roman"/>
          <w:spacing w:val="1"/>
          <w:lang w:val="ru-RU"/>
        </w:rPr>
        <w:t xml:space="preserve"> </w:t>
      </w:r>
      <w:r w:rsidRPr="00C65779">
        <w:rPr>
          <w:rFonts w:cs="Times New Roman"/>
          <w:lang w:val="ru-RU"/>
        </w:rPr>
        <w:t>Приложения могут быть приняты на более длительный срок, чем сам договор, с</w:t>
      </w:r>
      <w:r w:rsidRPr="00C65779">
        <w:rPr>
          <w:rFonts w:cs="Times New Roman"/>
          <w:spacing w:val="1"/>
          <w:lang w:val="ru-RU"/>
        </w:rPr>
        <w:t xml:space="preserve"> </w:t>
      </w:r>
      <w:r w:rsidRPr="00C65779">
        <w:rPr>
          <w:rFonts w:cs="Times New Roman"/>
          <w:lang w:val="ru-RU"/>
        </w:rPr>
        <w:t>последующим</w:t>
      </w:r>
      <w:r w:rsidRPr="00C65779">
        <w:rPr>
          <w:rFonts w:cs="Times New Roman"/>
          <w:spacing w:val="-1"/>
          <w:lang w:val="ru-RU"/>
        </w:rPr>
        <w:t xml:space="preserve"> </w:t>
      </w:r>
      <w:r w:rsidRPr="00C65779">
        <w:rPr>
          <w:rFonts w:cs="Times New Roman"/>
          <w:lang w:val="ru-RU"/>
        </w:rPr>
        <w:t>внесением дополнений и</w:t>
      </w:r>
      <w:r w:rsidRPr="00C65779">
        <w:rPr>
          <w:rFonts w:cs="Times New Roman"/>
          <w:spacing w:val="-4"/>
          <w:lang w:val="ru-RU"/>
        </w:rPr>
        <w:t xml:space="preserve"> </w:t>
      </w:r>
      <w:r w:rsidRPr="00C65779">
        <w:rPr>
          <w:rFonts w:cs="Times New Roman"/>
          <w:lang w:val="ru-RU"/>
        </w:rPr>
        <w:t>изменений.</w:t>
      </w:r>
    </w:p>
    <w:p w:rsidR="00A037CD" w:rsidRPr="00C65779" w:rsidRDefault="00A037CD" w:rsidP="00A037CD">
      <w:pPr>
        <w:pStyle w:val="a0"/>
        <w:spacing w:before="6" w:line="276" w:lineRule="auto"/>
        <w:ind w:left="0"/>
        <w:rPr>
          <w:rFonts w:cs="Times New Roman"/>
          <w:lang w:val="ru-RU"/>
        </w:rPr>
      </w:pPr>
    </w:p>
    <w:p w:rsidR="00A037CD" w:rsidRPr="00C65779" w:rsidRDefault="00A037CD" w:rsidP="00A037CD">
      <w:pPr>
        <w:pStyle w:val="a0"/>
        <w:spacing w:line="276" w:lineRule="auto"/>
        <w:ind w:left="679"/>
        <w:rPr>
          <w:rFonts w:cs="Times New Roman"/>
          <w:lang w:val="ru-RU"/>
        </w:rPr>
      </w:pPr>
      <w:r w:rsidRPr="00C65779">
        <w:rPr>
          <w:rFonts w:cs="Times New Roman"/>
          <w:lang w:val="ru-RU"/>
        </w:rPr>
        <w:t>К</w:t>
      </w:r>
      <w:r w:rsidRPr="00C65779">
        <w:rPr>
          <w:rFonts w:cs="Times New Roman"/>
          <w:spacing w:val="-2"/>
          <w:lang w:val="ru-RU"/>
        </w:rPr>
        <w:t xml:space="preserve"> </w:t>
      </w:r>
      <w:r w:rsidRPr="00C65779">
        <w:rPr>
          <w:rFonts w:cs="Times New Roman"/>
          <w:lang w:val="ru-RU"/>
        </w:rPr>
        <w:t>коллективному</w:t>
      </w:r>
      <w:r w:rsidRPr="00C65779">
        <w:rPr>
          <w:rFonts w:cs="Times New Roman"/>
          <w:spacing w:val="-5"/>
          <w:lang w:val="ru-RU"/>
        </w:rPr>
        <w:t xml:space="preserve"> </w:t>
      </w:r>
      <w:r w:rsidRPr="00C65779">
        <w:rPr>
          <w:rFonts w:cs="Times New Roman"/>
          <w:lang w:val="ru-RU"/>
        </w:rPr>
        <w:t>договору</w:t>
      </w:r>
      <w:r w:rsidRPr="00C65779">
        <w:rPr>
          <w:rFonts w:cs="Times New Roman"/>
          <w:spacing w:val="-5"/>
          <w:lang w:val="ru-RU"/>
        </w:rPr>
        <w:t xml:space="preserve"> </w:t>
      </w:r>
      <w:r w:rsidRPr="00C65779">
        <w:rPr>
          <w:rFonts w:cs="Times New Roman"/>
          <w:lang w:val="ru-RU"/>
        </w:rPr>
        <w:t>прилагаются:</w:t>
      </w:r>
    </w:p>
    <w:p w:rsidR="00A037CD" w:rsidRPr="00C65779" w:rsidRDefault="00A037CD" w:rsidP="00A037CD">
      <w:pPr>
        <w:pStyle w:val="a0"/>
        <w:spacing w:before="6" w:line="276" w:lineRule="auto"/>
        <w:ind w:left="0"/>
        <w:rPr>
          <w:rFonts w:cs="Times New Roman"/>
          <w:lang w:val="ru-RU"/>
        </w:rPr>
      </w:pPr>
    </w:p>
    <w:p w:rsidR="00A037CD" w:rsidRPr="00C65779" w:rsidRDefault="00A037CD" w:rsidP="00A037CD">
      <w:pPr>
        <w:pStyle w:val="110"/>
        <w:spacing w:line="276" w:lineRule="auto"/>
        <w:rPr>
          <w:sz w:val="24"/>
          <w:szCs w:val="24"/>
        </w:rPr>
      </w:pPr>
      <w:r w:rsidRPr="00C65779">
        <w:rPr>
          <w:sz w:val="24"/>
          <w:szCs w:val="24"/>
        </w:rPr>
        <w:t>Приложение</w:t>
      </w:r>
      <w:r w:rsidRPr="00C65779">
        <w:rPr>
          <w:spacing w:val="-1"/>
          <w:sz w:val="24"/>
          <w:szCs w:val="24"/>
        </w:rPr>
        <w:t xml:space="preserve"> </w:t>
      </w:r>
      <w:r w:rsidRPr="00C65779">
        <w:rPr>
          <w:sz w:val="24"/>
          <w:szCs w:val="24"/>
        </w:rPr>
        <w:t>1.</w:t>
      </w:r>
    </w:p>
    <w:p w:rsidR="00A037CD" w:rsidRPr="00C65779" w:rsidRDefault="00A037CD" w:rsidP="00A037CD">
      <w:pPr>
        <w:pStyle w:val="a0"/>
        <w:spacing w:before="9" w:line="276" w:lineRule="auto"/>
        <w:ind w:right="156"/>
        <w:rPr>
          <w:rFonts w:cs="Times New Roman"/>
          <w:lang w:val="ru-RU"/>
        </w:rPr>
      </w:pPr>
      <w:r w:rsidRPr="00C65779">
        <w:rPr>
          <w:rFonts w:cs="Times New Roman"/>
          <w:lang w:val="ru-RU"/>
        </w:rPr>
        <w:t>Правила внутреннего трудового распорядка МБОУ «СОШ № 28 с углубленным</w:t>
      </w:r>
      <w:r w:rsidRPr="00C65779">
        <w:rPr>
          <w:rFonts w:cs="Times New Roman"/>
          <w:spacing w:val="-67"/>
          <w:lang w:val="ru-RU"/>
        </w:rPr>
        <w:t xml:space="preserve"> </w:t>
      </w:r>
      <w:r w:rsidRPr="00C65779">
        <w:rPr>
          <w:rFonts w:cs="Times New Roman"/>
          <w:lang w:val="ru-RU"/>
        </w:rPr>
        <w:t>изучением</w:t>
      </w:r>
      <w:r w:rsidRPr="00C65779">
        <w:rPr>
          <w:rFonts w:cs="Times New Roman"/>
          <w:spacing w:val="-4"/>
          <w:lang w:val="ru-RU"/>
        </w:rPr>
        <w:t xml:space="preserve"> </w:t>
      </w:r>
      <w:r w:rsidRPr="00C65779">
        <w:rPr>
          <w:rFonts w:cs="Times New Roman"/>
          <w:lang w:val="ru-RU"/>
        </w:rPr>
        <w:t>отдельных</w:t>
      </w:r>
      <w:r w:rsidRPr="00C65779">
        <w:rPr>
          <w:rFonts w:cs="Times New Roman"/>
          <w:spacing w:val="-3"/>
          <w:lang w:val="ru-RU"/>
        </w:rPr>
        <w:t xml:space="preserve"> </w:t>
      </w:r>
      <w:r w:rsidRPr="00C65779">
        <w:rPr>
          <w:rFonts w:cs="Times New Roman"/>
          <w:lang w:val="ru-RU"/>
        </w:rPr>
        <w:t>предметов</w:t>
      </w:r>
      <w:r w:rsidRPr="00C65779">
        <w:rPr>
          <w:rFonts w:cs="Times New Roman"/>
          <w:spacing w:val="-4"/>
          <w:lang w:val="ru-RU"/>
        </w:rPr>
        <w:t xml:space="preserve"> </w:t>
      </w:r>
      <w:r w:rsidRPr="00C65779">
        <w:rPr>
          <w:rFonts w:cs="Times New Roman"/>
          <w:lang w:val="ru-RU"/>
        </w:rPr>
        <w:t xml:space="preserve">имени </w:t>
      </w:r>
      <w:proofErr w:type="spellStart"/>
      <w:r w:rsidRPr="00C65779">
        <w:rPr>
          <w:rFonts w:cs="Times New Roman"/>
          <w:lang w:val="ru-RU"/>
        </w:rPr>
        <w:t>А.А.Угарова</w:t>
      </w:r>
      <w:proofErr w:type="spellEnd"/>
      <w:r w:rsidRPr="00C65779">
        <w:rPr>
          <w:rFonts w:cs="Times New Roman"/>
          <w:lang w:val="ru-RU"/>
        </w:rPr>
        <w:t>»</w:t>
      </w:r>
    </w:p>
    <w:p w:rsidR="00A037CD" w:rsidRPr="00C65779" w:rsidRDefault="00A037CD" w:rsidP="00A037CD">
      <w:pPr>
        <w:pStyle w:val="a0"/>
        <w:spacing w:line="276" w:lineRule="auto"/>
        <w:ind w:left="0"/>
        <w:rPr>
          <w:rFonts w:cs="Times New Roman"/>
          <w:lang w:val="ru-RU"/>
        </w:rPr>
      </w:pPr>
    </w:p>
    <w:p w:rsidR="00A037CD" w:rsidRPr="00C65779" w:rsidRDefault="00A037CD" w:rsidP="00A037CD">
      <w:pPr>
        <w:pStyle w:val="110"/>
        <w:spacing w:before="210" w:line="276" w:lineRule="auto"/>
        <w:rPr>
          <w:sz w:val="24"/>
          <w:szCs w:val="24"/>
        </w:rPr>
      </w:pPr>
      <w:r w:rsidRPr="00C65779">
        <w:rPr>
          <w:sz w:val="24"/>
          <w:szCs w:val="24"/>
        </w:rPr>
        <w:t>Приложение</w:t>
      </w:r>
      <w:r w:rsidRPr="00C65779">
        <w:rPr>
          <w:spacing w:val="-1"/>
          <w:sz w:val="24"/>
          <w:szCs w:val="24"/>
        </w:rPr>
        <w:t xml:space="preserve"> </w:t>
      </w:r>
      <w:r w:rsidRPr="00C65779">
        <w:rPr>
          <w:sz w:val="24"/>
          <w:szCs w:val="24"/>
        </w:rPr>
        <w:t>2.</w:t>
      </w:r>
    </w:p>
    <w:p w:rsidR="00A037CD" w:rsidRPr="00C65779" w:rsidRDefault="00A037CD" w:rsidP="00A037CD">
      <w:pPr>
        <w:pStyle w:val="a0"/>
        <w:spacing w:line="276" w:lineRule="auto"/>
        <w:ind w:left="679"/>
        <w:rPr>
          <w:rFonts w:cs="Times New Roman"/>
          <w:lang w:val="ru-RU"/>
        </w:rPr>
      </w:pPr>
      <w:r w:rsidRPr="00C65779">
        <w:rPr>
          <w:rFonts w:cs="Times New Roman"/>
          <w:lang w:val="ru-RU"/>
        </w:rPr>
        <w:t>Соглашение</w:t>
      </w:r>
      <w:r w:rsidRPr="00C65779">
        <w:rPr>
          <w:rFonts w:cs="Times New Roman"/>
          <w:spacing w:val="-3"/>
          <w:lang w:val="ru-RU"/>
        </w:rPr>
        <w:t xml:space="preserve"> </w:t>
      </w:r>
      <w:r w:rsidRPr="00C65779">
        <w:rPr>
          <w:rFonts w:cs="Times New Roman"/>
          <w:lang w:val="ru-RU"/>
        </w:rPr>
        <w:t>по</w:t>
      </w:r>
      <w:r w:rsidRPr="00C65779">
        <w:rPr>
          <w:rFonts w:cs="Times New Roman"/>
          <w:spacing w:val="-1"/>
          <w:lang w:val="ru-RU"/>
        </w:rPr>
        <w:t xml:space="preserve"> </w:t>
      </w:r>
      <w:r w:rsidRPr="00C65779">
        <w:rPr>
          <w:rFonts w:cs="Times New Roman"/>
          <w:lang w:val="ru-RU"/>
        </w:rPr>
        <w:t>охране</w:t>
      </w:r>
      <w:r w:rsidRPr="00C65779">
        <w:rPr>
          <w:rFonts w:cs="Times New Roman"/>
          <w:spacing w:val="-3"/>
          <w:lang w:val="ru-RU"/>
        </w:rPr>
        <w:t xml:space="preserve"> </w:t>
      </w:r>
      <w:r w:rsidRPr="00C65779">
        <w:rPr>
          <w:rFonts w:cs="Times New Roman"/>
          <w:lang w:val="ru-RU"/>
        </w:rPr>
        <w:t>труда.</w:t>
      </w:r>
    </w:p>
    <w:p w:rsidR="00A037CD" w:rsidRPr="00C65779" w:rsidRDefault="00A037CD" w:rsidP="00A037CD">
      <w:pPr>
        <w:pStyle w:val="a0"/>
        <w:spacing w:before="6" w:line="276" w:lineRule="auto"/>
        <w:ind w:left="0"/>
        <w:rPr>
          <w:rFonts w:cs="Times New Roman"/>
          <w:lang w:val="ru-RU"/>
        </w:rPr>
      </w:pPr>
    </w:p>
    <w:p w:rsidR="007C1655" w:rsidRPr="00C65779" w:rsidRDefault="007C1655" w:rsidP="00A037CD">
      <w:pPr>
        <w:autoSpaceDE w:val="0"/>
        <w:autoSpaceDN w:val="0"/>
        <w:adjustRightInd w:val="0"/>
        <w:spacing w:after="0"/>
        <w:ind w:firstLine="709"/>
        <w:contextualSpacing/>
        <w:jc w:val="both"/>
        <w:rPr>
          <w:rFonts w:ascii="Times New Roman" w:eastAsia="Times New Roman" w:hAnsi="Times New Roman" w:cs="Times New Roman"/>
          <w:sz w:val="24"/>
          <w:szCs w:val="24"/>
        </w:rPr>
      </w:pPr>
    </w:p>
    <w:p w:rsidR="007C1655" w:rsidRPr="00C65779" w:rsidRDefault="007C1655" w:rsidP="00A037CD">
      <w:pPr>
        <w:autoSpaceDE w:val="0"/>
        <w:autoSpaceDN w:val="0"/>
        <w:adjustRightInd w:val="0"/>
        <w:spacing w:after="0"/>
        <w:ind w:left="-1134"/>
        <w:contextualSpacing/>
        <w:jc w:val="center"/>
        <w:rPr>
          <w:rFonts w:ascii="Times New Roman" w:eastAsia="Times New Roman" w:hAnsi="Times New Roman" w:cs="Times New Roman"/>
          <w:sz w:val="24"/>
          <w:szCs w:val="24"/>
        </w:rPr>
      </w:pPr>
    </w:p>
    <w:p w:rsidR="00A741DF" w:rsidRPr="00C65779" w:rsidRDefault="00A741DF" w:rsidP="003479E2">
      <w:pPr>
        <w:spacing w:after="0"/>
        <w:rPr>
          <w:rStyle w:val="11"/>
          <w:rFonts w:ascii="Times New Roman" w:hAnsi="Times New Roman" w:cs="Times New Roman"/>
          <w:sz w:val="24"/>
          <w:szCs w:val="24"/>
        </w:rPr>
      </w:pPr>
    </w:p>
    <w:p w:rsidR="00C427FF" w:rsidRPr="00C65779" w:rsidRDefault="00C427FF" w:rsidP="003479E2">
      <w:pPr>
        <w:spacing w:after="0"/>
        <w:rPr>
          <w:rStyle w:val="11"/>
          <w:rFonts w:ascii="Times New Roman" w:hAnsi="Times New Roman" w:cs="Times New Roman"/>
          <w:sz w:val="24"/>
          <w:szCs w:val="24"/>
        </w:rPr>
      </w:pPr>
    </w:p>
    <w:p w:rsidR="00C427FF" w:rsidRPr="00C65779" w:rsidRDefault="00C427FF" w:rsidP="003479E2">
      <w:pPr>
        <w:spacing w:after="0"/>
        <w:rPr>
          <w:rStyle w:val="11"/>
          <w:rFonts w:ascii="Times New Roman" w:hAnsi="Times New Roman" w:cs="Times New Roman"/>
          <w:sz w:val="24"/>
          <w:szCs w:val="24"/>
        </w:rPr>
      </w:pPr>
    </w:p>
    <w:p w:rsidR="00C427FF" w:rsidRPr="00C65779" w:rsidRDefault="00C427FF" w:rsidP="003479E2">
      <w:pPr>
        <w:spacing w:after="0"/>
        <w:rPr>
          <w:rStyle w:val="11"/>
          <w:rFonts w:ascii="Times New Roman" w:hAnsi="Times New Roman" w:cs="Times New Roman"/>
          <w:sz w:val="24"/>
          <w:szCs w:val="24"/>
        </w:rPr>
      </w:pPr>
    </w:p>
    <w:p w:rsidR="00C427FF" w:rsidRPr="00C65779" w:rsidRDefault="00C427FF" w:rsidP="003479E2">
      <w:pPr>
        <w:spacing w:after="0"/>
        <w:rPr>
          <w:rStyle w:val="11"/>
          <w:rFonts w:ascii="Times New Roman" w:hAnsi="Times New Roman" w:cs="Times New Roman"/>
          <w:sz w:val="24"/>
          <w:szCs w:val="24"/>
        </w:rPr>
      </w:pPr>
    </w:p>
    <w:p w:rsidR="00C427FF" w:rsidRPr="00C65779" w:rsidRDefault="00C427FF" w:rsidP="003479E2">
      <w:pPr>
        <w:spacing w:after="0"/>
        <w:rPr>
          <w:rStyle w:val="11"/>
          <w:rFonts w:ascii="Times New Roman" w:hAnsi="Times New Roman" w:cs="Times New Roman"/>
          <w:sz w:val="24"/>
          <w:szCs w:val="24"/>
        </w:rPr>
      </w:pPr>
    </w:p>
    <w:p w:rsidR="00C427FF" w:rsidRPr="00C65779" w:rsidRDefault="00C427FF" w:rsidP="003479E2">
      <w:pPr>
        <w:spacing w:after="0"/>
        <w:rPr>
          <w:rStyle w:val="11"/>
          <w:rFonts w:ascii="Times New Roman" w:hAnsi="Times New Roman" w:cs="Times New Roman"/>
          <w:sz w:val="24"/>
          <w:szCs w:val="24"/>
        </w:rPr>
      </w:pPr>
    </w:p>
    <w:p w:rsidR="00C427FF" w:rsidRPr="00C65779" w:rsidRDefault="00C427FF" w:rsidP="003479E2">
      <w:pPr>
        <w:spacing w:after="0"/>
        <w:rPr>
          <w:rStyle w:val="11"/>
          <w:rFonts w:ascii="Times New Roman" w:hAnsi="Times New Roman" w:cs="Times New Roman"/>
          <w:sz w:val="24"/>
          <w:szCs w:val="24"/>
        </w:rPr>
      </w:pPr>
    </w:p>
    <w:p w:rsidR="00C427FF" w:rsidRPr="00C65779" w:rsidRDefault="00C427FF" w:rsidP="003479E2">
      <w:pPr>
        <w:spacing w:after="0"/>
        <w:rPr>
          <w:rStyle w:val="11"/>
          <w:rFonts w:ascii="Times New Roman" w:hAnsi="Times New Roman" w:cs="Times New Roman"/>
          <w:sz w:val="24"/>
          <w:szCs w:val="24"/>
        </w:rPr>
      </w:pPr>
    </w:p>
    <w:p w:rsidR="00C427FF" w:rsidRDefault="00C427FF" w:rsidP="003479E2">
      <w:pPr>
        <w:spacing w:after="0"/>
        <w:rPr>
          <w:rStyle w:val="11"/>
          <w:rFonts w:ascii="Times New Roman" w:hAnsi="Times New Roman" w:cs="Times New Roman"/>
          <w:sz w:val="24"/>
          <w:szCs w:val="24"/>
        </w:rPr>
      </w:pPr>
    </w:p>
    <w:p w:rsidR="000D232C" w:rsidRDefault="000D232C" w:rsidP="003479E2">
      <w:pPr>
        <w:spacing w:after="0"/>
        <w:rPr>
          <w:rStyle w:val="11"/>
          <w:rFonts w:ascii="Times New Roman" w:hAnsi="Times New Roman" w:cs="Times New Roman"/>
          <w:sz w:val="24"/>
          <w:szCs w:val="24"/>
        </w:rPr>
      </w:pPr>
    </w:p>
    <w:p w:rsidR="000D232C" w:rsidRDefault="000D232C" w:rsidP="003479E2">
      <w:pPr>
        <w:spacing w:after="0"/>
        <w:rPr>
          <w:rStyle w:val="11"/>
          <w:rFonts w:ascii="Times New Roman" w:hAnsi="Times New Roman" w:cs="Times New Roman"/>
          <w:sz w:val="24"/>
          <w:szCs w:val="24"/>
        </w:rPr>
      </w:pPr>
    </w:p>
    <w:p w:rsidR="000D232C" w:rsidRDefault="000D232C" w:rsidP="003479E2">
      <w:pPr>
        <w:spacing w:after="0"/>
        <w:rPr>
          <w:rStyle w:val="11"/>
          <w:rFonts w:ascii="Times New Roman" w:hAnsi="Times New Roman" w:cs="Times New Roman"/>
          <w:sz w:val="24"/>
          <w:szCs w:val="24"/>
        </w:rPr>
      </w:pPr>
    </w:p>
    <w:p w:rsidR="000D232C" w:rsidRDefault="000D232C" w:rsidP="003479E2">
      <w:pPr>
        <w:spacing w:after="0"/>
        <w:rPr>
          <w:rStyle w:val="11"/>
          <w:rFonts w:ascii="Times New Roman" w:hAnsi="Times New Roman" w:cs="Times New Roman"/>
          <w:sz w:val="24"/>
          <w:szCs w:val="24"/>
        </w:rPr>
      </w:pPr>
    </w:p>
    <w:p w:rsidR="000D232C" w:rsidRDefault="000D232C" w:rsidP="003479E2">
      <w:pPr>
        <w:spacing w:after="0"/>
        <w:rPr>
          <w:rStyle w:val="11"/>
          <w:rFonts w:ascii="Times New Roman" w:hAnsi="Times New Roman" w:cs="Times New Roman"/>
          <w:sz w:val="24"/>
          <w:szCs w:val="24"/>
        </w:rPr>
      </w:pPr>
    </w:p>
    <w:p w:rsidR="000D232C" w:rsidRDefault="000D232C" w:rsidP="003479E2">
      <w:pPr>
        <w:spacing w:after="0"/>
        <w:rPr>
          <w:rStyle w:val="11"/>
          <w:rFonts w:ascii="Times New Roman" w:hAnsi="Times New Roman" w:cs="Times New Roman"/>
          <w:sz w:val="24"/>
          <w:szCs w:val="24"/>
        </w:rPr>
      </w:pPr>
    </w:p>
    <w:p w:rsidR="000D232C" w:rsidRDefault="000D232C" w:rsidP="003479E2">
      <w:pPr>
        <w:spacing w:after="0"/>
        <w:rPr>
          <w:rStyle w:val="11"/>
          <w:rFonts w:ascii="Times New Roman" w:hAnsi="Times New Roman" w:cs="Times New Roman"/>
          <w:sz w:val="24"/>
          <w:szCs w:val="24"/>
        </w:rPr>
      </w:pPr>
    </w:p>
    <w:p w:rsidR="000D232C" w:rsidRDefault="000D232C" w:rsidP="003479E2">
      <w:pPr>
        <w:spacing w:after="0"/>
        <w:rPr>
          <w:rStyle w:val="11"/>
          <w:rFonts w:ascii="Times New Roman" w:hAnsi="Times New Roman" w:cs="Times New Roman"/>
          <w:sz w:val="24"/>
          <w:szCs w:val="24"/>
        </w:rPr>
      </w:pPr>
    </w:p>
    <w:p w:rsidR="000D232C" w:rsidRDefault="000D232C" w:rsidP="003479E2">
      <w:pPr>
        <w:spacing w:after="0"/>
        <w:rPr>
          <w:rStyle w:val="11"/>
          <w:rFonts w:ascii="Times New Roman" w:hAnsi="Times New Roman" w:cs="Times New Roman"/>
          <w:sz w:val="24"/>
          <w:szCs w:val="24"/>
        </w:rPr>
      </w:pPr>
    </w:p>
    <w:p w:rsidR="000D232C" w:rsidRDefault="000D232C" w:rsidP="003479E2">
      <w:pPr>
        <w:spacing w:after="0"/>
        <w:rPr>
          <w:rStyle w:val="11"/>
          <w:rFonts w:ascii="Times New Roman" w:hAnsi="Times New Roman" w:cs="Times New Roman"/>
          <w:sz w:val="24"/>
          <w:szCs w:val="24"/>
        </w:rPr>
      </w:pPr>
    </w:p>
    <w:p w:rsidR="000D232C" w:rsidRDefault="000D232C" w:rsidP="003479E2">
      <w:pPr>
        <w:spacing w:after="0"/>
        <w:rPr>
          <w:rStyle w:val="11"/>
          <w:rFonts w:ascii="Times New Roman" w:hAnsi="Times New Roman" w:cs="Times New Roman"/>
          <w:sz w:val="24"/>
          <w:szCs w:val="24"/>
        </w:rPr>
      </w:pPr>
    </w:p>
    <w:p w:rsidR="000D232C" w:rsidRDefault="000D232C" w:rsidP="003479E2">
      <w:pPr>
        <w:spacing w:after="0"/>
        <w:rPr>
          <w:rStyle w:val="11"/>
          <w:rFonts w:ascii="Times New Roman" w:hAnsi="Times New Roman" w:cs="Times New Roman"/>
          <w:sz w:val="24"/>
          <w:szCs w:val="24"/>
        </w:rPr>
      </w:pPr>
    </w:p>
    <w:p w:rsidR="000D232C" w:rsidRDefault="000D232C" w:rsidP="003479E2">
      <w:pPr>
        <w:spacing w:after="0"/>
        <w:rPr>
          <w:rStyle w:val="11"/>
          <w:rFonts w:ascii="Times New Roman" w:hAnsi="Times New Roman" w:cs="Times New Roman"/>
          <w:sz w:val="24"/>
          <w:szCs w:val="24"/>
        </w:rPr>
      </w:pPr>
    </w:p>
    <w:p w:rsidR="000D232C" w:rsidRDefault="000D232C" w:rsidP="003479E2">
      <w:pPr>
        <w:spacing w:after="0"/>
        <w:rPr>
          <w:rStyle w:val="11"/>
          <w:rFonts w:ascii="Times New Roman" w:hAnsi="Times New Roman" w:cs="Times New Roman"/>
          <w:sz w:val="24"/>
          <w:szCs w:val="24"/>
        </w:rPr>
      </w:pPr>
    </w:p>
    <w:p w:rsidR="000D232C" w:rsidRDefault="000D232C" w:rsidP="003479E2">
      <w:pPr>
        <w:spacing w:after="0"/>
        <w:rPr>
          <w:rStyle w:val="11"/>
          <w:rFonts w:ascii="Times New Roman" w:hAnsi="Times New Roman" w:cs="Times New Roman"/>
          <w:sz w:val="24"/>
          <w:szCs w:val="24"/>
        </w:rPr>
      </w:pPr>
    </w:p>
    <w:p w:rsidR="000D232C" w:rsidRDefault="000D232C" w:rsidP="003479E2">
      <w:pPr>
        <w:spacing w:after="0"/>
        <w:rPr>
          <w:rStyle w:val="11"/>
          <w:rFonts w:ascii="Times New Roman" w:hAnsi="Times New Roman" w:cs="Times New Roman"/>
          <w:sz w:val="24"/>
          <w:szCs w:val="24"/>
        </w:rPr>
      </w:pPr>
    </w:p>
    <w:p w:rsidR="000D232C" w:rsidRDefault="000D232C" w:rsidP="003479E2">
      <w:pPr>
        <w:spacing w:after="0"/>
        <w:rPr>
          <w:rStyle w:val="11"/>
          <w:rFonts w:ascii="Times New Roman" w:hAnsi="Times New Roman" w:cs="Times New Roman"/>
          <w:sz w:val="24"/>
          <w:szCs w:val="24"/>
        </w:rPr>
      </w:pPr>
    </w:p>
    <w:p w:rsidR="000D232C" w:rsidRPr="000D232C" w:rsidRDefault="000D232C" w:rsidP="000D232C">
      <w:pPr>
        <w:pStyle w:val="af5"/>
        <w:jc w:val="right"/>
      </w:pPr>
      <w:r w:rsidRPr="000D232C">
        <w:lastRenderedPageBreak/>
        <w:t>Приложение №1</w:t>
      </w:r>
    </w:p>
    <w:p w:rsidR="000D232C" w:rsidRPr="000D232C" w:rsidRDefault="000D232C" w:rsidP="000D232C">
      <w:pPr>
        <w:pStyle w:val="af5"/>
      </w:pPr>
    </w:p>
    <w:tbl>
      <w:tblPr>
        <w:tblW w:w="0" w:type="auto"/>
        <w:tblInd w:w="534" w:type="dxa"/>
        <w:tblLook w:val="0000" w:firstRow="0" w:lastRow="0" w:firstColumn="0" w:lastColumn="0" w:noHBand="0" w:noVBand="0"/>
      </w:tblPr>
      <w:tblGrid>
        <w:gridCol w:w="3961"/>
        <w:gridCol w:w="1283"/>
        <w:gridCol w:w="3969"/>
      </w:tblGrid>
      <w:tr w:rsidR="000D232C" w:rsidRPr="000D232C" w:rsidTr="000D232C">
        <w:tc>
          <w:tcPr>
            <w:tcW w:w="3961" w:type="dxa"/>
          </w:tcPr>
          <w:p w:rsidR="000D232C" w:rsidRPr="000D232C" w:rsidRDefault="000D232C" w:rsidP="000D232C">
            <w:pPr>
              <w:pStyle w:val="af5"/>
            </w:pPr>
            <w:r w:rsidRPr="000D232C">
              <w:rPr>
                <w:b/>
              </w:rPr>
              <w:t>ПРИНЯТО</w:t>
            </w:r>
          </w:p>
          <w:p w:rsidR="000D232C" w:rsidRPr="000D232C" w:rsidRDefault="000D232C" w:rsidP="000D232C">
            <w:pPr>
              <w:pStyle w:val="af5"/>
              <w:rPr>
                <w:color w:val="0D0D0D"/>
              </w:rPr>
            </w:pPr>
            <w:r w:rsidRPr="000D232C">
              <w:t xml:space="preserve">общим   </w:t>
            </w:r>
            <w:proofErr w:type="gramStart"/>
            <w:r w:rsidRPr="000D232C">
              <w:t>собранием  трудового</w:t>
            </w:r>
            <w:proofErr w:type="gramEnd"/>
            <w:r w:rsidRPr="000D232C">
              <w:t xml:space="preserve"> коллектива </w:t>
            </w:r>
            <w:r w:rsidRPr="000D232C">
              <w:rPr>
                <w:color w:val="0D0D0D"/>
              </w:rPr>
              <w:t xml:space="preserve">муниципального бюджетного общеобразовательного учреждения «Средняя общеобразовательная школа №28 с углубленным изучением отдельных предметов имени </w:t>
            </w:r>
            <w:proofErr w:type="spellStart"/>
            <w:r w:rsidRPr="000D232C">
              <w:rPr>
                <w:color w:val="0D0D0D"/>
              </w:rPr>
              <w:t>А.А.Угарова</w:t>
            </w:r>
            <w:proofErr w:type="spellEnd"/>
            <w:r w:rsidRPr="000D232C">
              <w:rPr>
                <w:color w:val="0D0D0D"/>
              </w:rPr>
              <w:t>»</w:t>
            </w:r>
          </w:p>
          <w:p w:rsidR="000D232C" w:rsidRPr="000D232C" w:rsidRDefault="000D232C" w:rsidP="000D232C">
            <w:pPr>
              <w:pStyle w:val="af5"/>
            </w:pPr>
            <w:r w:rsidRPr="000D232C">
              <w:t xml:space="preserve">протокол </w:t>
            </w:r>
            <w:proofErr w:type="gramStart"/>
            <w:r w:rsidRPr="000D232C">
              <w:t>от  03</w:t>
            </w:r>
            <w:proofErr w:type="gramEnd"/>
            <w:r w:rsidRPr="000D232C">
              <w:t xml:space="preserve"> декабря 2024 г. № 3</w:t>
            </w:r>
          </w:p>
        </w:tc>
        <w:tc>
          <w:tcPr>
            <w:tcW w:w="1283" w:type="dxa"/>
          </w:tcPr>
          <w:p w:rsidR="000D232C" w:rsidRPr="000D232C" w:rsidRDefault="000D232C" w:rsidP="000D232C">
            <w:pPr>
              <w:pStyle w:val="af5"/>
            </w:pPr>
          </w:p>
        </w:tc>
        <w:tc>
          <w:tcPr>
            <w:tcW w:w="3969" w:type="dxa"/>
          </w:tcPr>
          <w:p w:rsidR="000D232C" w:rsidRPr="000D232C" w:rsidRDefault="000D232C" w:rsidP="000D232C">
            <w:pPr>
              <w:pStyle w:val="af5"/>
              <w:rPr>
                <w:color w:val="0D0D0D"/>
              </w:rPr>
            </w:pPr>
            <w:r w:rsidRPr="000D232C">
              <w:rPr>
                <w:b/>
                <w:color w:val="0D0D0D"/>
              </w:rPr>
              <w:t>Утверждено</w:t>
            </w:r>
          </w:p>
          <w:p w:rsidR="000D232C" w:rsidRPr="000D232C" w:rsidRDefault="000D232C" w:rsidP="000D232C">
            <w:pPr>
              <w:pStyle w:val="af5"/>
              <w:rPr>
                <w:color w:val="0D0D0D"/>
              </w:rPr>
            </w:pPr>
            <w:proofErr w:type="gramStart"/>
            <w:r w:rsidRPr="000D232C">
              <w:rPr>
                <w:color w:val="0D0D0D"/>
              </w:rPr>
              <w:t>приказом  муниципального</w:t>
            </w:r>
            <w:proofErr w:type="gramEnd"/>
            <w:r w:rsidRPr="000D232C">
              <w:rPr>
                <w:color w:val="0D0D0D"/>
              </w:rPr>
              <w:t xml:space="preserve"> бюджетного общеобразовательного учреждения «Средняя общеобразовательная школа №28 с углубленным изучением отдельных предметов имени </w:t>
            </w:r>
            <w:proofErr w:type="spellStart"/>
            <w:r w:rsidRPr="000D232C">
              <w:rPr>
                <w:color w:val="0D0D0D"/>
              </w:rPr>
              <w:t>А.А.Угарова</w:t>
            </w:r>
            <w:proofErr w:type="spellEnd"/>
            <w:r w:rsidRPr="000D232C">
              <w:rPr>
                <w:color w:val="0D0D0D"/>
              </w:rPr>
              <w:t>»</w:t>
            </w:r>
          </w:p>
          <w:p w:rsidR="000D232C" w:rsidRPr="000D232C" w:rsidRDefault="000D232C" w:rsidP="000D232C">
            <w:pPr>
              <w:pStyle w:val="af5"/>
              <w:rPr>
                <w:color w:val="0D0D0D"/>
              </w:rPr>
            </w:pPr>
            <w:proofErr w:type="gramStart"/>
            <w:r w:rsidRPr="000D232C">
              <w:rPr>
                <w:color w:val="0D0D0D"/>
              </w:rPr>
              <w:t>от  04</w:t>
            </w:r>
            <w:proofErr w:type="gramEnd"/>
            <w:r w:rsidRPr="000D232C">
              <w:rPr>
                <w:color w:val="0D0D0D"/>
              </w:rPr>
              <w:t xml:space="preserve"> декабря 2024  года  № 1239</w:t>
            </w:r>
          </w:p>
          <w:p w:rsidR="000D232C" w:rsidRPr="000D232C" w:rsidRDefault="000D232C" w:rsidP="000D232C">
            <w:pPr>
              <w:pStyle w:val="af5"/>
              <w:rPr>
                <w:color w:val="0D0D0D"/>
              </w:rPr>
            </w:pPr>
            <w:r w:rsidRPr="000D232C">
              <w:rPr>
                <w:color w:val="0D0D0D"/>
              </w:rPr>
              <w:t xml:space="preserve">_______________ </w:t>
            </w:r>
            <w:proofErr w:type="spellStart"/>
            <w:r w:rsidRPr="000D232C">
              <w:rPr>
                <w:color w:val="0D0D0D"/>
              </w:rPr>
              <w:t>Г.В.Марчукова</w:t>
            </w:r>
            <w:proofErr w:type="spellEnd"/>
          </w:p>
          <w:p w:rsidR="000D232C" w:rsidRPr="000D232C" w:rsidRDefault="000D232C" w:rsidP="000D232C">
            <w:pPr>
              <w:pStyle w:val="af5"/>
            </w:pPr>
          </w:p>
        </w:tc>
      </w:tr>
    </w:tbl>
    <w:p w:rsidR="000D232C" w:rsidRPr="000D232C" w:rsidRDefault="000D232C" w:rsidP="000D232C">
      <w:pPr>
        <w:pStyle w:val="af5"/>
        <w:jc w:val="center"/>
        <w:rPr>
          <w:b/>
          <w:bCs/>
        </w:rPr>
      </w:pPr>
    </w:p>
    <w:p w:rsidR="000D232C" w:rsidRPr="000D232C" w:rsidRDefault="000D232C" w:rsidP="000D232C">
      <w:pPr>
        <w:pStyle w:val="af5"/>
        <w:jc w:val="center"/>
        <w:rPr>
          <w:b/>
        </w:rPr>
      </w:pPr>
      <w:r w:rsidRPr="000D232C">
        <w:rPr>
          <w:b/>
        </w:rPr>
        <w:t>ПРАВИЛА</w:t>
      </w:r>
    </w:p>
    <w:p w:rsidR="000D232C" w:rsidRPr="000D232C" w:rsidRDefault="000D232C" w:rsidP="000D232C">
      <w:pPr>
        <w:pStyle w:val="af5"/>
        <w:jc w:val="center"/>
        <w:rPr>
          <w:b/>
        </w:rPr>
      </w:pPr>
      <w:r w:rsidRPr="000D232C">
        <w:rPr>
          <w:b/>
        </w:rPr>
        <w:t>внутреннего трудового распорядка</w:t>
      </w:r>
    </w:p>
    <w:p w:rsidR="000D232C" w:rsidRPr="000D232C" w:rsidRDefault="000D232C" w:rsidP="000D232C">
      <w:pPr>
        <w:pStyle w:val="af5"/>
        <w:jc w:val="center"/>
        <w:rPr>
          <w:b/>
        </w:rPr>
      </w:pPr>
      <w:r w:rsidRPr="000D232C">
        <w:rPr>
          <w:b/>
        </w:rPr>
        <w:t>муниципального бюджетного общеобразовательного учреждения</w:t>
      </w:r>
    </w:p>
    <w:p w:rsidR="000D232C" w:rsidRPr="000D232C" w:rsidRDefault="000D232C" w:rsidP="000D232C">
      <w:pPr>
        <w:pStyle w:val="af5"/>
        <w:jc w:val="center"/>
        <w:rPr>
          <w:b/>
        </w:rPr>
      </w:pPr>
      <w:r w:rsidRPr="000D232C">
        <w:rPr>
          <w:b/>
        </w:rPr>
        <w:t>«Средняя общеобразовательная школа № 28 с углубленным изучением</w:t>
      </w:r>
    </w:p>
    <w:p w:rsidR="000D232C" w:rsidRPr="000D232C" w:rsidRDefault="000D232C" w:rsidP="000D232C">
      <w:pPr>
        <w:pStyle w:val="af5"/>
        <w:jc w:val="center"/>
        <w:rPr>
          <w:b/>
        </w:rPr>
      </w:pPr>
      <w:r w:rsidRPr="000D232C">
        <w:rPr>
          <w:b/>
        </w:rPr>
        <w:t xml:space="preserve">отдельных предметов имени </w:t>
      </w:r>
      <w:proofErr w:type="spellStart"/>
      <w:r w:rsidRPr="000D232C">
        <w:rPr>
          <w:b/>
        </w:rPr>
        <w:t>А.А.Угарова</w:t>
      </w:r>
      <w:proofErr w:type="spellEnd"/>
      <w:r w:rsidRPr="000D232C">
        <w:rPr>
          <w:b/>
        </w:rPr>
        <w:t>»</w:t>
      </w:r>
    </w:p>
    <w:p w:rsidR="000D232C" w:rsidRPr="000D232C" w:rsidRDefault="000D232C" w:rsidP="000D232C">
      <w:pPr>
        <w:pStyle w:val="af5"/>
      </w:pPr>
      <w:r w:rsidRPr="000D232C">
        <w:t xml:space="preserve">     </w:t>
      </w:r>
    </w:p>
    <w:p w:rsidR="000D232C" w:rsidRPr="000D232C" w:rsidRDefault="000D232C" w:rsidP="000D232C">
      <w:pPr>
        <w:pStyle w:val="af5"/>
        <w:ind w:firstLine="567"/>
        <w:jc w:val="both"/>
      </w:pPr>
      <w:r w:rsidRPr="000D232C">
        <w:rPr>
          <w:b/>
        </w:rPr>
        <w:t>1.Общие положения.</w:t>
      </w:r>
    </w:p>
    <w:p w:rsidR="000D232C" w:rsidRPr="000D232C" w:rsidRDefault="000D232C" w:rsidP="000D232C">
      <w:pPr>
        <w:pStyle w:val="af5"/>
        <w:ind w:firstLine="567"/>
        <w:jc w:val="both"/>
      </w:pPr>
      <w:r w:rsidRPr="000D232C">
        <w:t>1.1. В соответствии с Конституцией Российской Федерации каждый имеет право на труд, который он свободно выбирает или на который свободно соглашается, право распоряжаться своими способностями к труду, выбирать профессию и род занятий, а также право на защиту от безработицы.</w:t>
      </w:r>
    </w:p>
    <w:p w:rsidR="000D232C" w:rsidRPr="000D232C" w:rsidRDefault="000D232C" w:rsidP="000D232C">
      <w:pPr>
        <w:pStyle w:val="af5"/>
        <w:ind w:firstLine="567"/>
        <w:jc w:val="both"/>
      </w:pPr>
      <w:r w:rsidRPr="000D232C">
        <w:t>1.2. Трудовые отношения работников школы регулируются Трудовым Кодексом Российской Федерации, Федеральным законом от 29.12.2012 № 273-ФЗ «Об образовании в Российской Федерации», Уставом школы, Коллективным договором и другими нормативными и локальными актами.</w:t>
      </w:r>
    </w:p>
    <w:p w:rsidR="000D232C" w:rsidRPr="000D232C" w:rsidRDefault="000D232C" w:rsidP="000D232C">
      <w:pPr>
        <w:pStyle w:val="af5"/>
        <w:ind w:firstLine="567"/>
        <w:jc w:val="both"/>
      </w:pPr>
      <w:r w:rsidRPr="000D232C">
        <w:t>1.3. Работники обязаны работать честно и добросовестно, соблюдать дисциплину труда, улучшать качество образования, развивать творческую инициативу, соблюдать требования по охране труда, технике безопасности и производственной санитарии, бережно относиться к имуществу учреждения.</w:t>
      </w:r>
    </w:p>
    <w:p w:rsidR="000D232C" w:rsidRPr="000D232C" w:rsidRDefault="000D232C" w:rsidP="000D232C">
      <w:pPr>
        <w:pStyle w:val="af5"/>
        <w:ind w:firstLine="567"/>
        <w:jc w:val="both"/>
      </w:pPr>
      <w:r w:rsidRPr="000D232C">
        <w:t xml:space="preserve">1.4. Настоящие Правила внутреннего трудового </w:t>
      </w:r>
      <w:proofErr w:type="gramStart"/>
      <w:r w:rsidRPr="000D232C">
        <w:t>распорядка  устанавливают</w:t>
      </w:r>
      <w:proofErr w:type="gramEnd"/>
      <w:r w:rsidRPr="000D232C">
        <w:t xml:space="preserve"> взаимные права и обязанности работодателя и работников, ответственность за их соблюдение и исполнение.</w:t>
      </w:r>
    </w:p>
    <w:p w:rsidR="000D232C" w:rsidRPr="000D232C" w:rsidRDefault="000D232C" w:rsidP="000D232C">
      <w:pPr>
        <w:pStyle w:val="af5"/>
        <w:ind w:firstLine="567"/>
        <w:jc w:val="both"/>
      </w:pPr>
      <w:r w:rsidRPr="000D232C">
        <w:t xml:space="preserve">1.5. Вопросы, связанные с установлением Правил внутреннего трудового распорядка, решаются руководством образовательной организации совместно или по согласованию с выборным профсоюзным органом. </w:t>
      </w:r>
    </w:p>
    <w:p w:rsidR="000D232C" w:rsidRPr="000D232C" w:rsidRDefault="000D232C" w:rsidP="000D232C">
      <w:pPr>
        <w:pStyle w:val="af5"/>
        <w:ind w:firstLine="567"/>
        <w:jc w:val="both"/>
      </w:pPr>
      <w:r w:rsidRPr="000D232C">
        <w:t xml:space="preserve">1.6. Правила внутреннего распорядка школы утверждаются директором образовательной организации с учетом мнения профсоюзного комитета.   </w:t>
      </w:r>
    </w:p>
    <w:p w:rsidR="000D232C" w:rsidRPr="000D232C" w:rsidRDefault="000D232C" w:rsidP="000D232C">
      <w:pPr>
        <w:pStyle w:val="af5"/>
        <w:ind w:firstLine="567"/>
        <w:jc w:val="both"/>
      </w:pPr>
      <w:r w:rsidRPr="000D232C">
        <w:t>1.7. Индивидуальные обязанности работников предусматриваются в заключаемых с ними трудовых договорах (контрактах).</w:t>
      </w:r>
    </w:p>
    <w:p w:rsidR="000D232C" w:rsidRPr="000D232C" w:rsidRDefault="000D232C" w:rsidP="000D232C">
      <w:pPr>
        <w:pStyle w:val="af5"/>
        <w:ind w:firstLine="567"/>
        <w:jc w:val="both"/>
      </w:pPr>
      <w:r w:rsidRPr="000D232C">
        <w:rPr>
          <w:b/>
        </w:rPr>
        <w:t>2.Основные права и обязанности директора образовательной организации.</w:t>
      </w:r>
    </w:p>
    <w:p w:rsidR="000D232C" w:rsidRPr="000D232C" w:rsidRDefault="000D232C" w:rsidP="000D232C">
      <w:pPr>
        <w:pStyle w:val="af5"/>
        <w:ind w:firstLine="567"/>
        <w:jc w:val="both"/>
      </w:pPr>
      <w:r w:rsidRPr="000D232C">
        <w:t>2.1.</w:t>
      </w:r>
      <w:r w:rsidRPr="000D232C">
        <w:tab/>
        <w:t xml:space="preserve">Директор образовательной </w:t>
      </w:r>
      <w:proofErr w:type="gramStart"/>
      <w:r w:rsidRPr="000D232C">
        <w:t>организации  имеет</w:t>
      </w:r>
      <w:proofErr w:type="gramEnd"/>
      <w:r w:rsidRPr="000D232C">
        <w:t xml:space="preserve"> право на:</w:t>
      </w:r>
    </w:p>
    <w:p w:rsidR="000D232C" w:rsidRPr="000D232C" w:rsidRDefault="000D232C" w:rsidP="000D232C">
      <w:pPr>
        <w:pStyle w:val="af5"/>
        <w:ind w:firstLine="567"/>
        <w:jc w:val="both"/>
      </w:pPr>
      <w:r w:rsidRPr="000D232C">
        <w:t>— управление образовательной организацией и принятие решений в пределах полномочий, установленных Уставом образовательной организации;</w:t>
      </w:r>
    </w:p>
    <w:p w:rsidR="000D232C" w:rsidRPr="000D232C" w:rsidRDefault="000D232C" w:rsidP="000D232C">
      <w:pPr>
        <w:pStyle w:val="af5"/>
        <w:ind w:firstLine="567"/>
        <w:jc w:val="both"/>
      </w:pPr>
      <w:r w:rsidRPr="000D232C">
        <w:t>—заключение и расторжение трудовых договоров (контрактов) с работниками;</w:t>
      </w:r>
    </w:p>
    <w:p w:rsidR="000D232C" w:rsidRPr="000D232C" w:rsidRDefault="000D232C" w:rsidP="000D232C">
      <w:pPr>
        <w:pStyle w:val="af5"/>
        <w:ind w:firstLine="567"/>
        <w:jc w:val="both"/>
      </w:pPr>
      <w:r w:rsidRPr="000D232C">
        <w:t>— создание совместно с другими руководителями объединений для защиты своих интересов и на вступление в такие объединения;</w:t>
      </w:r>
    </w:p>
    <w:p w:rsidR="000D232C" w:rsidRPr="000D232C" w:rsidRDefault="000D232C" w:rsidP="000D232C">
      <w:pPr>
        <w:pStyle w:val="af5"/>
        <w:ind w:firstLine="567"/>
        <w:jc w:val="both"/>
      </w:pPr>
      <w:r w:rsidRPr="000D232C">
        <w:t>— организацию условий труда работников, определяемых по соглашению с собственником организации;</w:t>
      </w:r>
    </w:p>
    <w:p w:rsidR="000D232C" w:rsidRPr="000D232C" w:rsidRDefault="000D232C" w:rsidP="000D232C">
      <w:pPr>
        <w:pStyle w:val="af5"/>
        <w:ind w:firstLine="567"/>
        <w:jc w:val="both"/>
      </w:pPr>
    </w:p>
    <w:p w:rsidR="000D232C" w:rsidRPr="000D232C" w:rsidRDefault="000D232C" w:rsidP="000D232C">
      <w:pPr>
        <w:pStyle w:val="af5"/>
        <w:ind w:firstLine="567"/>
        <w:jc w:val="both"/>
      </w:pPr>
      <w:r w:rsidRPr="000D232C">
        <w:lastRenderedPageBreak/>
        <w:t>—поощрение работников и применение к ним дисциплинарных мер.</w:t>
      </w:r>
    </w:p>
    <w:p w:rsidR="000D232C" w:rsidRPr="000D232C" w:rsidRDefault="000D232C" w:rsidP="000D232C">
      <w:pPr>
        <w:pStyle w:val="af5"/>
        <w:ind w:firstLine="567"/>
        <w:jc w:val="both"/>
      </w:pPr>
      <w:r w:rsidRPr="000D232C">
        <w:t>2.2.</w:t>
      </w:r>
      <w:r w:rsidRPr="000D232C">
        <w:tab/>
        <w:t xml:space="preserve">директор образовательной </w:t>
      </w:r>
      <w:proofErr w:type="gramStart"/>
      <w:r w:rsidRPr="000D232C">
        <w:t>организации  обязан</w:t>
      </w:r>
      <w:proofErr w:type="gramEnd"/>
      <w:r w:rsidRPr="000D232C">
        <w:t>:</w:t>
      </w:r>
    </w:p>
    <w:p w:rsidR="000D232C" w:rsidRPr="000D232C" w:rsidRDefault="000D232C" w:rsidP="000D232C">
      <w:pPr>
        <w:pStyle w:val="af5"/>
        <w:ind w:firstLine="567"/>
        <w:jc w:val="both"/>
      </w:pPr>
      <w:r w:rsidRPr="000D232C">
        <w:t>— соблюдать законы Российской Федерации и иные нормативные акты о труде, договоры о труде, обеспечивать работникам производственные и социально-бытовые условия, соответствующие правилам и нормам охраны труда и техники безопасности, производственной санитарии и противопожарной защиты;</w:t>
      </w:r>
    </w:p>
    <w:p w:rsidR="000D232C" w:rsidRPr="000D232C" w:rsidRDefault="000D232C" w:rsidP="000D232C">
      <w:pPr>
        <w:pStyle w:val="af5"/>
        <w:ind w:firstLine="567"/>
        <w:jc w:val="both"/>
      </w:pPr>
      <w:r w:rsidRPr="000D232C">
        <w:t>—заключать коллективные договоры (соглашения) по требованию выборного</w:t>
      </w:r>
      <w:bookmarkStart w:id="0" w:name="page2"/>
      <w:bookmarkEnd w:id="0"/>
      <w:r w:rsidRPr="000D232C">
        <w:t xml:space="preserve"> профсоюзного органа или иного уполномоченного работниками представительного органа;</w:t>
      </w:r>
    </w:p>
    <w:p w:rsidR="000D232C" w:rsidRPr="000D232C" w:rsidRDefault="000D232C" w:rsidP="000D232C">
      <w:pPr>
        <w:pStyle w:val="af5"/>
        <w:ind w:firstLine="567"/>
        <w:jc w:val="both"/>
      </w:pPr>
      <w:r w:rsidRPr="000D232C">
        <w:t>— разрабатывать планы социального развития учреждения и обеспечивать их выполнение;</w:t>
      </w:r>
    </w:p>
    <w:p w:rsidR="000D232C" w:rsidRPr="000D232C" w:rsidRDefault="000D232C" w:rsidP="000D232C">
      <w:pPr>
        <w:pStyle w:val="af5"/>
        <w:ind w:firstLine="567"/>
        <w:jc w:val="both"/>
      </w:pPr>
      <w:r w:rsidRPr="000D232C">
        <w:t>— разрабатывать и утверждать в установленном порядке правила внутреннего трудового распорядка для работников организации после предварительных консультаций с их представительными органами;</w:t>
      </w:r>
    </w:p>
    <w:p w:rsidR="000D232C" w:rsidRPr="000D232C" w:rsidRDefault="000D232C" w:rsidP="000D232C">
      <w:pPr>
        <w:pStyle w:val="af5"/>
        <w:ind w:firstLine="567"/>
        <w:jc w:val="both"/>
      </w:pPr>
      <w:r w:rsidRPr="000D232C">
        <w:t>— принимать меры по участию работников в управлении учреждением, укреплять и развивать социальное партнерство;</w:t>
      </w:r>
    </w:p>
    <w:p w:rsidR="000D232C" w:rsidRPr="000D232C" w:rsidRDefault="000D232C" w:rsidP="000D232C">
      <w:pPr>
        <w:pStyle w:val="af5"/>
        <w:ind w:firstLine="567"/>
        <w:jc w:val="both"/>
      </w:pPr>
      <w:r w:rsidRPr="000D232C">
        <w:t>— принимать относящееся к компетенции образовательной организации меры для защиты прав участников образовательных отношений, недопущения применения в отношении них физического и психического насилия;</w:t>
      </w:r>
    </w:p>
    <w:p w:rsidR="000D232C" w:rsidRPr="000D232C" w:rsidRDefault="000D232C" w:rsidP="000D232C">
      <w:pPr>
        <w:pStyle w:val="af5"/>
        <w:ind w:firstLine="567"/>
        <w:jc w:val="both"/>
      </w:pPr>
      <w:r w:rsidRPr="000D232C">
        <w:t>— выплачивать в полном объеме заработную плату в сроки, установленные в коллективном договоре, правилах внутреннего трудового распорядка, трудовых договорах (контрактах);</w:t>
      </w:r>
    </w:p>
    <w:p w:rsidR="000D232C" w:rsidRPr="000D232C" w:rsidRDefault="000D232C" w:rsidP="000D232C">
      <w:pPr>
        <w:pStyle w:val="af5"/>
        <w:ind w:firstLine="567"/>
        <w:jc w:val="both"/>
      </w:pPr>
      <w:r w:rsidRPr="000D232C">
        <w:t>— осуществлять социальное, медицинское и иные виды обязательного страхования работников;</w:t>
      </w:r>
    </w:p>
    <w:p w:rsidR="000D232C" w:rsidRPr="000D232C" w:rsidRDefault="000D232C" w:rsidP="000D232C">
      <w:pPr>
        <w:pStyle w:val="af5"/>
        <w:ind w:firstLine="567"/>
        <w:jc w:val="both"/>
      </w:pPr>
      <w:r w:rsidRPr="000D232C">
        <w:t>— создавать рабочие места для лиц с ограниченной трудоспособностью в пределах установленной квоты;</w:t>
      </w:r>
    </w:p>
    <w:p w:rsidR="000D232C" w:rsidRPr="000D232C" w:rsidRDefault="000D232C" w:rsidP="000D232C">
      <w:pPr>
        <w:pStyle w:val="af5"/>
        <w:ind w:firstLine="567"/>
        <w:jc w:val="both"/>
      </w:pPr>
      <w:r w:rsidRPr="000D232C">
        <w:t>— проводить мероприятия по сохранению рабочих мест;</w:t>
      </w:r>
    </w:p>
    <w:p w:rsidR="000D232C" w:rsidRPr="000D232C" w:rsidRDefault="000D232C" w:rsidP="000D232C">
      <w:pPr>
        <w:pStyle w:val="af5"/>
        <w:ind w:firstLine="567"/>
        <w:jc w:val="both"/>
      </w:pPr>
      <w:r w:rsidRPr="000D232C">
        <w:t>— создавать условия, обеспечивающие охрану жизни и здоровья работников</w:t>
      </w:r>
    </w:p>
    <w:p w:rsidR="000D232C" w:rsidRPr="000D232C" w:rsidRDefault="000D232C" w:rsidP="000D232C">
      <w:pPr>
        <w:pStyle w:val="af5"/>
        <w:ind w:firstLine="567"/>
        <w:jc w:val="both"/>
      </w:pPr>
      <w:r w:rsidRPr="000D232C">
        <w:t>— предупреждать заболеваемость и травматизм работников, контролировать знание и соблюдение работниками требований инструкции по охране труда, производственной санитарии и гигиены, правил пожарной безопасности;</w:t>
      </w:r>
    </w:p>
    <w:p w:rsidR="000D232C" w:rsidRPr="000D232C" w:rsidRDefault="000D232C" w:rsidP="000D232C">
      <w:pPr>
        <w:pStyle w:val="af5"/>
        <w:ind w:firstLine="567"/>
        <w:jc w:val="both"/>
      </w:pPr>
      <w:r w:rsidRPr="000D232C">
        <w:t xml:space="preserve">— </w:t>
      </w:r>
      <w:r w:rsidRPr="000D232C">
        <w:rPr>
          <w:color w:val="000000"/>
          <w:shd w:val="clear" w:color="auto" w:fill="FFFFFF"/>
        </w:rPr>
        <w:t>вести реестр (перечень) нормативных правовых актов (в том числе с использованием электронных вычислительных машин и баз данных), содержащих требования охраны труда, в соответствии со спецификой своей деятельности, а также доступ работников к актуальным редакциям таких нормативных правовых актов.</w:t>
      </w:r>
    </w:p>
    <w:p w:rsidR="000D232C" w:rsidRPr="000D232C" w:rsidRDefault="000D232C" w:rsidP="000D232C">
      <w:pPr>
        <w:pStyle w:val="af5"/>
        <w:ind w:firstLine="567"/>
        <w:jc w:val="both"/>
      </w:pPr>
      <w:r w:rsidRPr="000D232C">
        <w:rPr>
          <w:b/>
        </w:rPr>
        <w:t>3.Основные права и обязанности работников образовательной организации.</w:t>
      </w:r>
    </w:p>
    <w:p w:rsidR="000D232C" w:rsidRPr="000D232C" w:rsidRDefault="000D232C" w:rsidP="000D232C">
      <w:pPr>
        <w:pStyle w:val="af5"/>
        <w:ind w:firstLine="567"/>
        <w:jc w:val="both"/>
      </w:pPr>
      <w:r w:rsidRPr="000D232C">
        <w:t>3.1.</w:t>
      </w:r>
      <w:r w:rsidRPr="000D232C">
        <w:tab/>
        <w:t>Работник имеет право на:</w:t>
      </w:r>
    </w:p>
    <w:p w:rsidR="000D232C" w:rsidRPr="000D232C" w:rsidRDefault="000D232C" w:rsidP="000D232C">
      <w:pPr>
        <w:pStyle w:val="af5"/>
        <w:ind w:firstLine="567"/>
        <w:jc w:val="both"/>
      </w:pPr>
      <w:r w:rsidRPr="000D232C">
        <w:t>— работу, отвечающую его профессиональной подготовке и квалификации;</w:t>
      </w:r>
    </w:p>
    <w:p w:rsidR="000D232C" w:rsidRPr="000D232C" w:rsidRDefault="000D232C" w:rsidP="000D232C">
      <w:pPr>
        <w:pStyle w:val="af5"/>
        <w:ind w:firstLine="567"/>
        <w:jc w:val="both"/>
      </w:pPr>
      <w:r w:rsidRPr="000D232C">
        <w:t>— производственные и социально-бытовые условия, обеспечивающие безопасность и соблюдение требований гигиены труда;</w:t>
      </w:r>
    </w:p>
    <w:p w:rsidR="000D232C" w:rsidRPr="000D232C" w:rsidRDefault="000D232C" w:rsidP="000D232C">
      <w:pPr>
        <w:pStyle w:val="af5"/>
        <w:ind w:firstLine="567"/>
        <w:jc w:val="both"/>
      </w:pPr>
      <w:r w:rsidRPr="000D232C">
        <w:t>— охрану труда;</w:t>
      </w:r>
    </w:p>
    <w:p w:rsidR="000D232C" w:rsidRPr="000D232C" w:rsidRDefault="000D232C" w:rsidP="000D232C">
      <w:pPr>
        <w:pStyle w:val="af5"/>
        <w:ind w:firstLine="567"/>
        <w:jc w:val="both"/>
      </w:pPr>
      <w:r w:rsidRPr="000D232C">
        <w:t>— оплату труда, без какой бы то ни было дискриминации и не ниже размеров, установленных Правительством Российской Федерации для соответствующих профессионально-квалификационных групп работников;</w:t>
      </w:r>
    </w:p>
    <w:p w:rsidR="000D232C" w:rsidRPr="000D232C" w:rsidRDefault="000D232C" w:rsidP="000D232C">
      <w:pPr>
        <w:pStyle w:val="af5"/>
        <w:ind w:firstLine="567"/>
        <w:jc w:val="both"/>
      </w:pPr>
      <w:r w:rsidRPr="000D232C">
        <w:t>— предоставление еженедельных выходных дней, праздничных нерабочих дней,</w:t>
      </w:r>
    </w:p>
    <w:p w:rsidR="000D232C" w:rsidRPr="000D232C" w:rsidRDefault="000D232C" w:rsidP="000D232C">
      <w:pPr>
        <w:pStyle w:val="af5"/>
        <w:ind w:firstLine="567"/>
        <w:jc w:val="both"/>
      </w:pPr>
      <w:r w:rsidRPr="000D232C">
        <w:t>— оплачиваемых ежегодных отпусков, сокращенного дня для ряда профессий, работ и отдельных категорий работников;</w:t>
      </w:r>
    </w:p>
    <w:p w:rsidR="000D232C" w:rsidRPr="000D232C" w:rsidRDefault="000D232C" w:rsidP="000D232C">
      <w:pPr>
        <w:pStyle w:val="af5"/>
        <w:ind w:firstLine="567"/>
        <w:jc w:val="both"/>
      </w:pPr>
      <w:r w:rsidRPr="000D232C">
        <w:t>— профессиональную подготовку, переподготовку и повышение квалификации в соответствии с планами повышения квалификации образовательной организации;</w:t>
      </w:r>
    </w:p>
    <w:p w:rsidR="000D232C" w:rsidRPr="000D232C" w:rsidRDefault="000D232C" w:rsidP="000D232C">
      <w:pPr>
        <w:pStyle w:val="af5"/>
        <w:ind w:firstLine="567"/>
        <w:jc w:val="both"/>
      </w:pPr>
      <w:r w:rsidRPr="000D232C">
        <w:t>— на присвоение квалификационной категории при успешном прохождении аттестации;</w:t>
      </w:r>
    </w:p>
    <w:p w:rsidR="000D232C" w:rsidRPr="000D232C" w:rsidRDefault="000D232C" w:rsidP="000D232C">
      <w:pPr>
        <w:pStyle w:val="af5"/>
        <w:ind w:firstLine="567"/>
        <w:jc w:val="both"/>
      </w:pPr>
      <w:r w:rsidRPr="000D232C">
        <w:t>— возмещение ущерба, причиненного его здоровью или имуществу в связи с работой;</w:t>
      </w:r>
    </w:p>
    <w:p w:rsidR="000D232C" w:rsidRPr="000D232C" w:rsidRDefault="000D232C" w:rsidP="000D232C">
      <w:pPr>
        <w:pStyle w:val="af5"/>
        <w:ind w:firstLine="567"/>
        <w:jc w:val="both"/>
      </w:pPr>
    </w:p>
    <w:p w:rsidR="000D232C" w:rsidRPr="000D232C" w:rsidRDefault="000D232C" w:rsidP="000D232C">
      <w:pPr>
        <w:pStyle w:val="af5"/>
        <w:ind w:firstLine="567"/>
        <w:jc w:val="both"/>
      </w:pPr>
      <w:r w:rsidRPr="000D232C">
        <w:lastRenderedPageBreak/>
        <w:t>— объединение в профессиональные союзы и другие организации, представляющие интересы работников;</w:t>
      </w:r>
    </w:p>
    <w:p w:rsidR="000D232C" w:rsidRPr="000D232C" w:rsidRDefault="000D232C" w:rsidP="000D232C">
      <w:pPr>
        <w:pStyle w:val="af5"/>
        <w:ind w:firstLine="567"/>
        <w:jc w:val="both"/>
      </w:pPr>
      <w:r w:rsidRPr="000D232C">
        <w:t>— досудебную и судебную защиту своих трудовых прав и квалифицированную юридическую помощь;</w:t>
      </w:r>
    </w:p>
    <w:p w:rsidR="000D232C" w:rsidRPr="000D232C" w:rsidRDefault="000D232C" w:rsidP="000D232C">
      <w:pPr>
        <w:pStyle w:val="af5"/>
        <w:ind w:firstLine="567"/>
        <w:jc w:val="both"/>
      </w:pPr>
      <w:r w:rsidRPr="000D232C">
        <w:t>— пособие по социальному страхованию, социальное обеспечение по возрасту, а также в случаях, предусмотренных законами и иными нормативно-правовыми актами;</w:t>
      </w:r>
    </w:p>
    <w:p w:rsidR="000D232C" w:rsidRPr="000D232C" w:rsidRDefault="000D232C" w:rsidP="000D232C">
      <w:pPr>
        <w:pStyle w:val="af5"/>
        <w:ind w:firstLine="567"/>
        <w:jc w:val="both"/>
      </w:pPr>
      <w:r w:rsidRPr="000D232C">
        <w:t>— индивидуальные и коллективные трудовые споры с использованием установленных федеральным законом способов их разрешения, включая право на забастовку;</w:t>
      </w:r>
    </w:p>
    <w:p w:rsidR="000D232C" w:rsidRPr="000D232C" w:rsidRDefault="000D232C" w:rsidP="000D232C">
      <w:pPr>
        <w:pStyle w:val="af5"/>
        <w:ind w:firstLine="567"/>
        <w:jc w:val="both"/>
      </w:pPr>
      <w:r w:rsidRPr="000D232C">
        <w:t>—получение в установленном порядке пенсии за выслугу лет до достижения</w:t>
      </w:r>
      <w:bookmarkStart w:id="1" w:name="page3"/>
      <w:bookmarkEnd w:id="1"/>
      <w:r w:rsidRPr="000D232C">
        <w:t xml:space="preserve"> ими пенсионного возраста в соответствии с действующим законодательством;</w:t>
      </w:r>
    </w:p>
    <w:p w:rsidR="000D232C" w:rsidRPr="000D232C" w:rsidRDefault="000D232C" w:rsidP="000D232C">
      <w:pPr>
        <w:pStyle w:val="af5"/>
        <w:ind w:firstLine="567"/>
        <w:jc w:val="both"/>
      </w:pPr>
      <w:r w:rsidRPr="000D232C">
        <w:t>— право на длительный отпуск до одного года не реже, чем через каждые 10 лет непрерывной преподавательской работы в порядке и на условиях, предусмотренных учредителем и (или) Уставом образовательной организации;</w:t>
      </w:r>
    </w:p>
    <w:p w:rsidR="000D232C" w:rsidRPr="000D232C" w:rsidRDefault="000D232C" w:rsidP="000D232C">
      <w:pPr>
        <w:pStyle w:val="af5"/>
        <w:ind w:firstLine="567"/>
        <w:jc w:val="both"/>
      </w:pPr>
      <w:r w:rsidRPr="000D232C">
        <w:t>— свободу выбора и использования методик обучения и воспитания, учебных пособий и материалов, учебников, методов оценки знаний учащихся;</w:t>
      </w:r>
    </w:p>
    <w:p w:rsidR="000D232C" w:rsidRPr="000D232C" w:rsidRDefault="000D232C" w:rsidP="000D232C">
      <w:pPr>
        <w:pStyle w:val="af5"/>
        <w:ind w:firstLine="567"/>
        <w:jc w:val="both"/>
      </w:pPr>
      <w:r w:rsidRPr="000D232C">
        <w:t>— право на уважение человеческого достоинства, защиту от всех форм физического и психического насилия, оскорбления личности;</w:t>
      </w:r>
    </w:p>
    <w:p w:rsidR="000D232C" w:rsidRPr="000D232C" w:rsidRDefault="000D232C" w:rsidP="000D232C">
      <w:pPr>
        <w:pStyle w:val="af5"/>
        <w:ind w:firstLine="567"/>
        <w:jc w:val="both"/>
      </w:pPr>
      <w:r w:rsidRPr="000D232C">
        <w:t xml:space="preserve">— самостоятельно или через своих представителей направлять в органы управления организацией, осуществляющей образовательную деятельность, обращения о применении к </w:t>
      </w:r>
      <w:proofErr w:type="gramStart"/>
      <w:r w:rsidRPr="000D232C">
        <w:t>обучающимся  Школы</w:t>
      </w:r>
      <w:proofErr w:type="gramEnd"/>
      <w:r w:rsidRPr="000D232C">
        <w:t>, нарушающим и (или) ущемляющим права педагогических работников, дисциплинарных взысканий;</w:t>
      </w:r>
    </w:p>
    <w:p w:rsidR="000D232C" w:rsidRPr="000D232C" w:rsidRDefault="000D232C" w:rsidP="000D232C">
      <w:pPr>
        <w:pStyle w:val="af5"/>
        <w:numPr>
          <w:ilvl w:val="0"/>
          <w:numId w:val="11"/>
        </w:numPr>
        <w:ind w:left="0" w:firstLine="567"/>
        <w:jc w:val="both"/>
      </w:pPr>
      <w:r>
        <w:t xml:space="preserve"> </w:t>
      </w:r>
      <w:r w:rsidRPr="000D232C">
        <w:t>обращаться в комиссию по урегулированию споров между участниками образовательных отношений;</w:t>
      </w:r>
    </w:p>
    <w:p w:rsidR="000D232C" w:rsidRPr="000D232C" w:rsidRDefault="000D232C" w:rsidP="000D232C">
      <w:pPr>
        <w:pStyle w:val="af5"/>
        <w:ind w:firstLine="567"/>
        <w:jc w:val="both"/>
      </w:pPr>
      <w:r>
        <w:t xml:space="preserve">- </w:t>
      </w:r>
      <w:r w:rsidRPr="000D232C">
        <w:t xml:space="preserve">использовать не запрещенные законодательством Российской Федерации иные способы защиты прав и законных интересов. </w:t>
      </w:r>
    </w:p>
    <w:p w:rsidR="000D232C" w:rsidRPr="000D232C" w:rsidRDefault="000D232C" w:rsidP="000D232C">
      <w:pPr>
        <w:pStyle w:val="af5"/>
        <w:ind w:firstLine="567"/>
        <w:jc w:val="both"/>
      </w:pPr>
      <w:r w:rsidRPr="000D232C">
        <w:t>3.2. Работник обязан:</w:t>
      </w:r>
    </w:p>
    <w:p w:rsidR="000D232C" w:rsidRPr="000D232C" w:rsidRDefault="000D232C" w:rsidP="000D232C">
      <w:pPr>
        <w:pStyle w:val="af5"/>
        <w:ind w:firstLine="567"/>
        <w:jc w:val="both"/>
      </w:pPr>
      <w:r w:rsidRPr="000D232C">
        <w:t>— предъявлять при приеме на работу документы, предусмотренные законодательством; строго выполнять обязанности, возложенные на него трудовым законодательством и Законом «Об образовании в Российской Федерации», Уставом образовательной организации, Правилами внутреннего трудового распорядка; требованиями раздела «Должностные обязанности» тарифно-квалификационных характеристик, должностными инструкциями; требованиями профессионального стандарта, утвержденными  Приказом Минтруда</w:t>
      </w:r>
      <w:r w:rsidRPr="000D232C">
        <w:rPr>
          <w:color w:val="333333"/>
          <w:shd w:val="clear" w:color="auto" w:fill="FFFFFF"/>
        </w:rPr>
        <w:t xml:space="preserve"> </w:t>
      </w:r>
      <w:r w:rsidRPr="000D232C">
        <w:rPr>
          <w:shd w:val="clear" w:color="auto" w:fill="FFFFFF"/>
        </w:rPr>
        <w:t xml:space="preserve">РФ от 18.10.2013 N 544Н "Об утверждении 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Редакция от 05.08.2016. </w:t>
      </w:r>
      <w:r w:rsidRPr="000D232C">
        <w:rPr>
          <w:bCs/>
          <w:shd w:val="clear" w:color="auto" w:fill="FFFFFF"/>
        </w:rPr>
        <w:t>Действует с 05.08.2016</w:t>
      </w:r>
      <w:r w:rsidRPr="000D232C">
        <w:rPr>
          <w:shd w:val="clear" w:color="auto" w:fill="FFFFFF"/>
        </w:rPr>
        <w:t>. Зарегистрировано в Минюсте России 6 декабря 2013 г. N 30550</w:t>
      </w:r>
      <w:r w:rsidRPr="000D232C">
        <w:t>;</w:t>
      </w:r>
    </w:p>
    <w:p w:rsidR="000D232C" w:rsidRPr="000D232C" w:rsidRDefault="000D232C" w:rsidP="000D232C">
      <w:pPr>
        <w:pStyle w:val="af5"/>
        <w:ind w:firstLine="567"/>
        <w:jc w:val="both"/>
      </w:pPr>
      <w:r w:rsidRPr="000D232C">
        <w:t>—  соблюдать трудовую дисциплину, работать честно и добросовестно;</w:t>
      </w:r>
    </w:p>
    <w:p w:rsidR="000D232C" w:rsidRPr="000D232C" w:rsidRDefault="000D232C" w:rsidP="000D232C">
      <w:pPr>
        <w:pStyle w:val="af5"/>
        <w:ind w:firstLine="567"/>
        <w:jc w:val="both"/>
      </w:pPr>
      <w:r w:rsidRPr="000D232C">
        <w:t xml:space="preserve">— своевременно и точно исполнять распоряжения руководителя, использовать рабочее время для производительного труда, воздерживаться от действий, мешающих другим работникам выполнять их трудовые обязанности; </w:t>
      </w:r>
    </w:p>
    <w:p w:rsidR="000D232C" w:rsidRPr="000D232C" w:rsidRDefault="000D232C" w:rsidP="000D232C">
      <w:pPr>
        <w:pStyle w:val="af5"/>
        <w:ind w:firstLine="567"/>
        <w:jc w:val="both"/>
      </w:pPr>
      <w:r w:rsidRPr="000D232C">
        <w:t>— повышать качество работы, выполнять установленные нормы труда;</w:t>
      </w:r>
    </w:p>
    <w:p w:rsidR="000D232C" w:rsidRPr="000D232C" w:rsidRDefault="000D232C" w:rsidP="000D232C">
      <w:pPr>
        <w:pStyle w:val="af5"/>
        <w:ind w:firstLine="567"/>
        <w:jc w:val="both"/>
      </w:pPr>
      <w:r w:rsidRPr="000D232C">
        <w:t>— принимать активные меры по устранению причин и условий, нарушающих нормальный ход учебного процесса;</w:t>
      </w:r>
    </w:p>
    <w:p w:rsidR="000D232C" w:rsidRPr="000D232C" w:rsidRDefault="000D232C" w:rsidP="000D232C">
      <w:pPr>
        <w:pStyle w:val="af5"/>
        <w:ind w:firstLine="567"/>
        <w:jc w:val="both"/>
      </w:pPr>
      <w:r w:rsidRPr="000D232C">
        <w:t xml:space="preserve"> — осуществлять контроль </w:t>
      </w:r>
      <w:r w:rsidRPr="000D232C">
        <w:rPr>
          <w:color w:val="000000"/>
          <w:shd w:val="clear" w:color="auto" w:fill="FFFFFF"/>
        </w:rPr>
        <w:t>за соблюдением правил внутреннего распорядка, включая соблюдение дисциплины на учебных занятиях и правил поведения в организации;</w:t>
      </w:r>
    </w:p>
    <w:p w:rsidR="000D232C" w:rsidRPr="000D232C" w:rsidRDefault="000D232C" w:rsidP="000D232C">
      <w:pPr>
        <w:pStyle w:val="af5"/>
        <w:ind w:firstLine="567"/>
        <w:jc w:val="both"/>
      </w:pPr>
      <w:r w:rsidRPr="000D232C">
        <w:t>— содержать свое рабочее оборудование и приспособления в исправном состоянии, поддерживать чистоту на рабочем месте, соблюдать установленный порядок хранения материальных ценностей и документов;</w:t>
      </w:r>
    </w:p>
    <w:p w:rsidR="000D232C" w:rsidRPr="000D232C" w:rsidRDefault="000D232C" w:rsidP="000D232C">
      <w:pPr>
        <w:pStyle w:val="af5"/>
        <w:ind w:firstLine="567"/>
        <w:jc w:val="both"/>
      </w:pPr>
      <w:r w:rsidRPr="000D232C">
        <w:t>— эффективно использовать учебное оборудование, экономно и рационально расходовать сырье, энергию, топливо и другие материальные ресурсы;</w:t>
      </w:r>
    </w:p>
    <w:p w:rsidR="000D232C" w:rsidRPr="000D232C" w:rsidRDefault="000D232C" w:rsidP="000D232C">
      <w:pPr>
        <w:pStyle w:val="af5"/>
        <w:ind w:firstLine="567"/>
        <w:jc w:val="both"/>
      </w:pPr>
    </w:p>
    <w:p w:rsidR="000D232C" w:rsidRPr="000D232C" w:rsidRDefault="000D232C" w:rsidP="000D232C">
      <w:pPr>
        <w:pStyle w:val="af5"/>
        <w:ind w:firstLine="567"/>
        <w:jc w:val="both"/>
      </w:pPr>
      <w:r w:rsidRPr="000D232C">
        <w:lastRenderedPageBreak/>
        <w:t>— соблюдать законные права и свободы учащихся;</w:t>
      </w:r>
    </w:p>
    <w:p w:rsidR="000D232C" w:rsidRPr="000D232C" w:rsidRDefault="000D232C" w:rsidP="000D232C">
      <w:pPr>
        <w:pStyle w:val="af5"/>
        <w:ind w:firstLine="567"/>
        <w:jc w:val="both"/>
      </w:pPr>
      <w:r w:rsidRPr="000D232C">
        <w:t>— поддерживать постоянную связь с родителями (законными представителями) учащихся.</w:t>
      </w:r>
    </w:p>
    <w:p w:rsidR="000D232C" w:rsidRPr="000D232C" w:rsidRDefault="000D232C" w:rsidP="000D232C">
      <w:pPr>
        <w:pStyle w:val="af5"/>
        <w:ind w:firstLine="567"/>
        <w:jc w:val="both"/>
      </w:pPr>
      <w:r w:rsidRPr="000D232C">
        <w:t>3.3. Педагогические работники школы обязаны учитывать особенности психофизического развития учащихся и состояние их здоровья, соблюдать специальные условия, необходимые для получения образования лицами с ограниченными возможностями здоровья, взаимодействовать при необходимости с медицинскими организациями.</w:t>
      </w:r>
    </w:p>
    <w:p w:rsidR="000D232C" w:rsidRPr="000D232C" w:rsidRDefault="000D232C" w:rsidP="000D232C">
      <w:pPr>
        <w:pStyle w:val="af5"/>
        <w:ind w:firstLine="567"/>
        <w:jc w:val="both"/>
      </w:pPr>
      <w:r w:rsidRPr="000D232C">
        <w:rPr>
          <w:b/>
        </w:rPr>
        <w:t>4.Порядок приема, перевода и увольнения работников</w:t>
      </w:r>
    </w:p>
    <w:p w:rsidR="000D232C" w:rsidRPr="000D232C" w:rsidRDefault="000D232C" w:rsidP="000D232C">
      <w:pPr>
        <w:pStyle w:val="af5"/>
        <w:ind w:firstLine="567"/>
        <w:jc w:val="both"/>
      </w:pPr>
      <w:r w:rsidRPr="000D232C">
        <w:t>4.1.   Порядок приема на работу</w:t>
      </w:r>
    </w:p>
    <w:p w:rsidR="000D232C" w:rsidRPr="000D232C" w:rsidRDefault="000D232C" w:rsidP="000D232C">
      <w:pPr>
        <w:pStyle w:val="af5"/>
        <w:ind w:firstLine="567"/>
        <w:jc w:val="both"/>
      </w:pPr>
      <w:r w:rsidRPr="000D232C">
        <w:t>4.1.1. Работники реализуют свое право на труд путем заключения трудового договора о работе в данной образовательной организации.</w:t>
      </w:r>
    </w:p>
    <w:p w:rsidR="000D232C" w:rsidRPr="000D232C" w:rsidRDefault="000D232C" w:rsidP="000D232C">
      <w:pPr>
        <w:pStyle w:val="af5"/>
        <w:ind w:firstLine="567"/>
        <w:jc w:val="both"/>
      </w:pPr>
      <w:r w:rsidRPr="000D232C">
        <w:t>4.1.2 Трудовой договор заключается в письменной форме путем составления и подписания сторонами единого правового документа, отражающего их согласованную волю по всем существенным условиям труда работника. Один экземпляр трудового договора (контракта) хранится в учреждении, другой - у работника.</w:t>
      </w:r>
    </w:p>
    <w:p w:rsidR="000D232C" w:rsidRPr="000D232C" w:rsidRDefault="000D232C" w:rsidP="000D232C">
      <w:pPr>
        <w:pStyle w:val="af5"/>
        <w:ind w:firstLine="567"/>
        <w:jc w:val="both"/>
      </w:pPr>
      <w:bookmarkStart w:id="2" w:name="page4"/>
      <w:bookmarkEnd w:id="2"/>
      <w:r w:rsidRPr="000D232C">
        <w:t xml:space="preserve">4.1.3. При приеме на работу педагогический работник обязан предъявить </w:t>
      </w:r>
      <w:proofErr w:type="gramStart"/>
      <w:r w:rsidRPr="000D232C">
        <w:t>руководству  образовательной</w:t>
      </w:r>
      <w:proofErr w:type="gramEnd"/>
      <w:r w:rsidRPr="000D232C">
        <w:t xml:space="preserve"> организации:</w:t>
      </w:r>
    </w:p>
    <w:p w:rsidR="000D232C" w:rsidRPr="000D232C" w:rsidRDefault="000D232C" w:rsidP="000D232C">
      <w:pPr>
        <w:pStyle w:val="af5"/>
        <w:ind w:firstLine="567"/>
        <w:jc w:val="both"/>
      </w:pPr>
      <w:r w:rsidRPr="000D232C">
        <w:t xml:space="preserve"> а) паспорт или иной документ, удостоверяющий личность;</w:t>
      </w:r>
    </w:p>
    <w:p w:rsidR="000D232C" w:rsidRPr="000D232C" w:rsidRDefault="000D232C" w:rsidP="000D232C">
      <w:pPr>
        <w:pStyle w:val="af5"/>
        <w:ind w:firstLine="567"/>
        <w:jc w:val="both"/>
      </w:pPr>
      <w:r w:rsidRPr="000D232C">
        <w:t>б)</w:t>
      </w:r>
      <w:r w:rsidRPr="000D232C">
        <w:tab/>
        <w:t xml:space="preserve">трудовую книжку и/или сведения о трудовой </w:t>
      </w:r>
      <w:proofErr w:type="gramStart"/>
      <w:r w:rsidRPr="000D232C">
        <w:t>деятельности  за</w:t>
      </w:r>
      <w:proofErr w:type="gramEnd"/>
      <w:r w:rsidRPr="000D232C">
        <w:t xml:space="preserve"> исключением случаев, когда трудовой договор заключается впервые или работник поступает на работу на условиях совместительства;</w:t>
      </w:r>
    </w:p>
    <w:p w:rsidR="000D232C" w:rsidRPr="000D232C" w:rsidRDefault="000D232C" w:rsidP="000D232C">
      <w:pPr>
        <w:pStyle w:val="af5"/>
        <w:ind w:firstLine="567"/>
        <w:jc w:val="both"/>
      </w:pPr>
      <w:r w:rsidRPr="000D232C">
        <w:t>в)</w:t>
      </w:r>
      <w:r w:rsidRPr="000D232C">
        <w:tab/>
        <w:t>документ, подтверждающий регистрацию в системе индивидуального (персонифицированного) учета, в том числе в форме электронного документа;</w:t>
      </w:r>
    </w:p>
    <w:p w:rsidR="000D232C" w:rsidRPr="000D232C" w:rsidRDefault="000D232C" w:rsidP="000D232C">
      <w:pPr>
        <w:pStyle w:val="af5"/>
        <w:ind w:firstLine="567"/>
        <w:jc w:val="both"/>
      </w:pPr>
      <w:r w:rsidRPr="000D232C">
        <w:t>г)</w:t>
      </w:r>
      <w:r w:rsidRPr="000D232C">
        <w:tab/>
        <w:t>документы</w:t>
      </w:r>
      <w:r w:rsidRPr="000D232C">
        <w:tab/>
        <w:t>воинского</w:t>
      </w:r>
      <w:r w:rsidRPr="000D232C">
        <w:tab/>
        <w:t>учета</w:t>
      </w:r>
      <w:r w:rsidRPr="000D232C">
        <w:tab/>
        <w:t>для</w:t>
      </w:r>
      <w:r w:rsidRPr="000D232C">
        <w:tab/>
        <w:t>военнообязанных и лиц, подлежащих призыву на военную службу;</w:t>
      </w:r>
    </w:p>
    <w:p w:rsidR="000D232C" w:rsidRPr="000D232C" w:rsidRDefault="000D232C" w:rsidP="000D232C">
      <w:pPr>
        <w:pStyle w:val="af5"/>
        <w:ind w:firstLine="567"/>
        <w:jc w:val="both"/>
      </w:pPr>
      <w:r w:rsidRPr="000D232C">
        <w:t>д)</w:t>
      </w:r>
      <w:r w:rsidRPr="000D232C">
        <w:tab/>
        <w:t xml:space="preserve">документ об образовании, о квалификации или наличии специальных знаний — </w:t>
      </w:r>
      <w:proofErr w:type="gramStart"/>
      <w:r w:rsidRPr="000D232C">
        <w:t>при  поступлении</w:t>
      </w:r>
      <w:proofErr w:type="gramEnd"/>
      <w:r w:rsidRPr="000D232C">
        <w:t xml:space="preserve">  на  работу,  требующую  специальных  знаний  или  специальной подготовки;</w:t>
      </w:r>
    </w:p>
    <w:p w:rsidR="000D232C" w:rsidRPr="000D232C" w:rsidRDefault="000D232C" w:rsidP="000D232C">
      <w:pPr>
        <w:pStyle w:val="af5"/>
        <w:ind w:firstLine="567"/>
        <w:jc w:val="both"/>
      </w:pPr>
      <w:r w:rsidRPr="000D232C">
        <w:t>е)</w:t>
      </w:r>
      <w:r w:rsidRPr="000D232C">
        <w:tab/>
        <w:t>справку на наличие (отсутствие) судимости и (или) факта уголовного преследования либо прекращения уголовного преследования;</w:t>
      </w:r>
    </w:p>
    <w:p w:rsidR="000D232C" w:rsidRPr="000D232C" w:rsidRDefault="000D232C" w:rsidP="000D232C">
      <w:pPr>
        <w:pStyle w:val="af5"/>
        <w:ind w:firstLine="567"/>
        <w:jc w:val="both"/>
      </w:pPr>
      <w:r w:rsidRPr="000D232C">
        <w:t>ж) личную медицинскую книжку, в которую занесены результаты медицинского освидетельствования.</w:t>
      </w:r>
    </w:p>
    <w:p w:rsidR="000D232C" w:rsidRPr="000D232C" w:rsidRDefault="000D232C" w:rsidP="000D232C">
      <w:pPr>
        <w:pStyle w:val="af5"/>
        <w:ind w:firstLine="567"/>
        <w:jc w:val="both"/>
      </w:pPr>
      <w:r w:rsidRPr="000D232C">
        <w:t>При</w:t>
      </w:r>
      <w:r w:rsidRPr="000D232C">
        <w:tab/>
        <w:t>заключении</w:t>
      </w:r>
      <w:r w:rsidRPr="000D232C">
        <w:tab/>
        <w:t>трудового</w:t>
      </w:r>
      <w:r w:rsidRPr="000D232C">
        <w:tab/>
        <w:t>договора</w:t>
      </w:r>
      <w:r w:rsidRPr="000D232C">
        <w:tab/>
        <w:t>впервые</w:t>
      </w:r>
      <w:r w:rsidRPr="000D232C">
        <w:tab/>
        <w:t xml:space="preserve">работодатель вносит сведения о трудовой деятельности работника в информационные ресурсы Пенсионного фонда Российской Федерации. </w:t>
      </w:r>
    </w:p>
    <w:p w:rsidR="000D232C" w:rsidRPr="000D232C" w:rsidRDefault="000D232C" w:rsidP="000D232C">
      <w:pPr>
        <w:pStyle w:val="af5"/>
        <w:ind w:firstLine="567"/>
        <w:jc w:val="both"/>
      </w:pPr>
      <w:r w:rsidRPr="000D232C">
        <w:t>4.1.4. Лица, принимаемые на работу, требующую специальных знаний обязаны предъявить документы, подтверждающие образовательный уровень и (или) профессиональную подготовку.</w:t>
      </w:r>
    </w:p>
    <w:p w:rsidR="000D232C" w:rsidRPr="000D232C" w:rsidRDefault="000D232C" w:rsidP="000D232C">
      <w:pPr>
        <w:pStyle w:val="af5"/>
        <w:ind w:firstLine="567"/>
        <w:jc w:val="both"/>
      </w:pPr>
      <w:r w:rsidRPr="000D232C">
        <w:t xml:space="preserve">4.1.5. Прием на работу в образовательную организацию без предъявления перечисленных документов не допускается. Вместе с тем руководство образовательной </w:t>
      </w:r>
      <w:proofErr w:type="gramStart"/>
      <w:r w:rsidRPr="000D232C">
        <w:t>организации  не</w:t>
      </w:r>
      <w:proofErr w:type="gramEnd"/>
      <w:r w:rsidRPr="000D232C">
        <w:t xml:space="preserve"> вправе требовать предъявления документов, помимо предусмотренных законодательством.</w:t>
      </w:r>
    </w:p>
    <w:p w:rsidR="000D232C" w:rsidRPr="000D232C" w:rsidRDefault="000D232C" w:rsidP="000D232C">
      <w:pPr>
        <w:pStyle w:val="af5"/>
        <w:ind w:firstLine="567"/>
        <w:jc w:val="both"/>
      </w:pPr>
      <w:r w:rsidRPr="000D232C">
        <w:t xml:space="preserve">4.1.6. </w:t>
      </w:r>
      <w:r w:rsidRPr="000D232C">
        <w:rPr>
          <w:bCs/>
          <w:color w:val="333333"/>
          <w:shd w:val="clear" w:color="auto" w:fill="FFFFFF"/>
        </w:rPr>
        <w:t>Прием на работу оформляется трудовым договором</w:t>
      </w:r>
      <w:r w:rsidRPr="000D232C">
        <w:rPr>
          <w:color w:val="333333"/>
          <w:shd w:val="clear" w:color="auto" w:fill="FFFFFF"/>
        </w:rPr>
        <w:t>. Работодатель вправе издать на основании заключенного трудового договора приказ (распоряжение) о приеме на работу. Содержание приказа (распоряжения) работодателя должно соответствовать условиям заключенного трудового договора.</w:t>
      </w:r>
    </w:p>
    <w:p w:rsidR="000D232C" w:rsidRPr="000D232C" w:rsidRDefault="000D232C" w:rsidP="000D232C">
      <w:pPr>
        <w:pStyle w:val="af5"/>
        <w:ind w:firstLine="567"/>
        <w:jc w:val="both"/>
      </w:pPr>
      <w:r w:rsidRPr="000D232C">
        <w:t>4.1.7. Фактическим допуском к работе считается заключение трудового договора, при условии соблюдения пунктов 4.1.3, 4.1.4 настоящих Правил.</w:t>
      </w:r>
    </w:p>
    <w:p w:rsidR="000D232C" w:rsidRPr="000D232C" w:rsidRDefault="000D232C" w:rsidP="000D232C">
      <w:pPr>
        <w:pStyle w:val="af5"/>
        <w:ind w:firstLine="567"/>
        <w:jc w:val="both"/>
      </w:pPr>
      <w:r w:rsidRPr="000D232C">
        <w:t xml:space="preserve">4.1.8. В соответствии с приказом о приеме на работу руководство образовательной </w:t>
      </w:r>
      <w:proofErr w:type="gramStart"/>
      <w:r w:rsidRPr="000D232C">
        <w:t>организации  обязано</w:t>
      </w:r>
      <w:proofErr w:type="gramEnd"/>
      <w:r w:rsidRPr="000D232C">
        <w:t xml:space="preserve"> в недельный срок сделать запись в трудовой книжке в соответствии с Порядком ведения и хранения трудовых книжек и/или внести сведения о трудовой </w:t>
      </w:r>
      <w:r w:rsidRPr="000D232C">
        <w:lastRenderedPageBreak/>
        <w:t>деятельности работника в информационные ресурсы Пенсионного фонда Российской Федерации.</w:t>
      </w:r>
    </w:p>
    <w:p w:rsidR="000D232C" w:rsidRPr="000D232C" w:rsidRDefault="000D232C" w:rsidP="000D232C">
      <w:pPr>
        <w:pStyle w:val="af5"/>
        <w:ind w:firstLine="567"/>
        <w:jc w:val="both"/>
      </w:pPr>
      <w:r w:rsidRPr="000D232C">
        <w:t>На работников, работающих по совместительству, трудовые книжки ведутся по основному месту работы. На месте работы по совместительству информация в сведения о трудовой деятельности вносится в информационные ресурсы Пенсионного фонда Российской Федерации.</w:t>
      </w:r>
    </w:p>
    <w:p w:rsidR="000D232C" w:rsidRPr="000D232C" w:rsidRDefault="000D232C" w:rsidP="000D232C">
      <w:pPr>
        <w:pStyle w:val="af5"/>
        <w:ind w:firstLine="567"/>
        <w:jc w:val="both"/>
      </w:pPr>
      <w:r w:rsidRPr="000D232C">
        <w:t xml:space="preserve">4.1.9. Трудовые книжки работников хранятся в образовательной организации. Сведения о трудовой деятельности хранятся в информационном ресурсе Пенсионного фонда Российской </w:t>
      </w:r>
      <w:proofErr w:type="gramStart"/>
      <w:r w:rsidRPr="000D232C">
        <w:t>Федерации,  в</w:t>
      </w:r>
      <w:proofErr w:type="gramEnd"/>
      <w:r w:rsidRPr="000D232C">
        <w:t xml:space="preserve"> который имеет доступ лицо, ответственное за ведение и хранение трудовых книжек. Трудовые книжки руководителей образовательных организаций хранятся в органах управления образованием. </w:t>
      </w:r>
    </w:p>
    <w:p w:rsidR="000D232C" w:rsidRPr="000D232C" w:rsidRDefault="000D232C" w:rsidP="000D232C">
      <w:pPr>
        <w:pStyle w:val="af5"/>
        <w:ind w:firstLine="567"/>
        <w:jc w:val="both"/>
      </w:pPr>
      <w:r w:rsidRPr="000D232C">
        <w:t xml:space="preserve">4.1.10. С каждой записью, вносимой на основании приказа в трудовую книжку, и сведения о трудовой </w:t>
      </w:r>
      <w:proofErr w:type="gramStart"/>
      <w:r w:rsidRPr="000D232C">
        <w:t>деятельности  руководство</w:t>
      </w:r>
      <w:proofErr w:type="gramEnd"/>
      <w:r w:rsidRPr="000D232C">
        <w:t xml:space="preserve"> образовательной организации  обязано ознакомить работника под расписку в личной карточке.</w:t>
      </w:r>
    </w:p>
    <w:p w:rsidR="000D232C" w:rsidRPr="000D232C" w:rsidRDefault="000D232C" w:rsidP="000D232C">
      <w:pPr>
        <w:pStyle w:val="af5"/>
        <w:ind w:firstLine="567"/>
        <w:jc w:val="both"/>
      </w:pPr>
      <w:r w:rsidRPr="000D232C">
        <w:t>4.1.11. На каждого работника образовательной организации  ведется личное дело, состоящее из анкеты, копии документа об образовании, копии страхового пенсионного свидетельства или иного документа, подтверждающего регистрацию в системе индивидуального (персонифицированного) учета, в том числе в форме электронного документа, копии ИНН, копии военного билета, аттестационного листа, копии свидетельства о повышении квалификации, копии документов о награждении, копий приказов о назначении на должность, переводе, копии паспортных данных, заявления о приеме на работу, справки на наличие (отсутствие) судимости и (или) факта уголовного преследования либо прекращения уголовного преследования.</w:t>
      </w:r>
    </w:p>
    <w:p w:rsidR="000D232C" w:rsidRPr="000D232C" w:rsidRDefault="000D232C" w:rsidP="000D232C">
      <w:pPr>
        <w:pStyle w:val="af5"/>
        <w:ind w:firstLine="567"/>
        <w:jc w:val="both"/>
      </w:pPr>
      <w:bookmarkStart w:id="3" w:name="page5"/>
      <w:bookmarkEnd w:id="3"/>
      <w:r w:rsidRPr="000D232C">
        <w:t>В личном деле работника хранится один экземпляр письменного трудового договора (контракта).</w:t>
      </w:r>
    </w:p>
    <w:p w:rsidR="000D232C" w:rsidRPr="000D232C" w:rsidRDefault="000D232C" w:rsidP="000D232C">
      <w:pPr>
        <w:pStyle w:val="af5"/>
        <w:ind w:firstLine="567"/>
        <w:jc w:val="both"/>
      </w:pPr>
      <w:r w:rsidRPr="000D232C">
        <w:t>4.1.12. Руководитель образовательной организации вправе предложить работнику заполнить автобиографию для приобщения к личному делу.</w:t>
      </w:r>
    </w:p>
    <w:p w:rsidR="000D232C" w:rsidRPr="000D232C" w:rsidRDefault="000D232C" w:rsidP="000D232C">
      <w:pPr>
        <w:pStyle w:val="af5"/>
        <w:ind w:firstLine="567"/>
        <w:jc w:val="both"/>
      </w:pPr>
      <w:r w:rsidRPr="000D232C">
        <w:t>4.1.13 Личное дело работника хранится в образовательной организации, в том числе и после увольнения, до достижения им возраста 75 лет.</w:t>
      </w:r>
    </w:p>
    <w:p w:rsidR="000D232C" w:rsidRPr="000D232C" w:rsidRDefault="000D232C" w:rsidP="000D232C">
      <w:pPr>
        <w:pStyle w:val="af5"/>
        <w:ind w:firstLine="567"/>
        <w:jc w:val="both"/>
      </w:pPr>
      <w:r w:rsidRPr="000D232C">
        <w:t>4.1.14. При приеме на работу работник должен быть ознакомлен (под расписку) с учредительными документами и локальными правовыми актами учреждения, соблюдение которых для него обязательно, а именно: Уставом школы, Правилами внутреннего трудового распорядка, Коллективным трудовым договором, Должностной инструкцией, Инструкцией по охране труда, Правилами по технике безопасности, пожарной безопасности, санитарно-гигиеническими и другими нормативно-правовыми актами образовательной организации.</w:t>
      </w:r>
    </w:p>
    <w:p w:rsidR="000D232C" w:rsidRPr="000D232C" w:rsidRDefault="000D232C" w:rsidP="000D232C">
      <w:pPr>
        <w:pStyle w:val="af5"/>
        <w:ind w:firstLine="567"/>
        <w:jc w:val="both"/>
      </w:pPr>
      <w:r w:rsidRPr="000D232C">
        <w:t>По общему правилу работник не несет ответственности за невыполнение требований нормативно - правовых актов, с которыми не был ознакомлен.</w:t>
      </w:r>
    </w:p>
    <w:p w:rsidR="000D232C" w:rsidRPr="000D232C" w:rsidRDefault="000D232C" w:rsidP="000D232C">
      <w:pPr>
        <w:pStyle w:val="af5"/>
        <w:ind w:firstLine="567"/>
        <w:jc w:val="both"/>
      </w:pPr>
      <w:r w:rsidRPr="000D232C">
        <w:t>4.2.  Отказ в приеме на работу.</w:t>
      </w:r>
    </w:p>
    <w:p w:rsidR="000D232C" w:rsidRPr="000D232C" w:rsidRDefault="000D232C" w:rsidP="000D232C">
      <w:pPr>
        <w:pStyle w:val="af5"/>
        <w:ind w:firstLine="567"/>
        <w:jc w:val="both"/>
      </w:pPr>
      <w:r w:rsidRPr="000D232C">
        <w:t xml:space="preserve">4.2.1. Подбор и расстановка кадров относится к компетенции образовательной организации, поэтому отказ </w:t>
      </w:r>
      <w:proofErr w:type="gramStart"/>
      <w:r w:rsidRPr="000D232C">
        <w:t>руководства  в</w:t>
      </w:r>
      <w:proofErr w:type="gramEnd"/>
      <w:r w:rsidRPr="000D232C">
        <w:t xml:space="preserve"> заключении трудового договора не может быть оспорен в судебном порядке, за исключением случаев, предусмотренных законом.</w:t>
      </w:r>
    </w:p>
    <w:p w:rsidR="000D232C" w:rsidRPr="000D232C" w:rsidRDefault="000D232C" w:rsidP="000D232C">
      <w:pPr>
        <w:pStyle w:val="af5"/>
        <w:ind w:firstLine="567"/>
        <w:jc w:val="both"/>
      </w:pPr>
      <w:r w:rsidRPr="000D232C">
        <w:t>других случаях закон обязывает руководство обосновать (мотивировать) свой отказ в заключении трудового договора.</w:t>
      </w:r>
    </w:p>
    <w:p w:rsidR="000D232C" w:rsidRPr="000D232C" w:rsidRDefault="000D232C" w:rsidP="000D232C">
      <w:pPr>
        <w:pStyle w:val="af5"/>
        <w:ind w:firstLine="567"/>
        <w:jc w:val="both"/>
      </w:pPr>
      <w:r w:rsidRPr="000D232C">
        <w:t>4.2.2. В соответствии с законом руководство образовательной организации обязано предоставить работу лицам, ранее состоявшим в трудовых отношениях с данным учреждением, а также уволенным в связи с привлечением к уголовной ответственности, которое впоследствии было признано незаконным. Законодательством могут быть предусмотрены и другие случаи, когда руководство образовательной организации обязано заключить договор с ранее работавшим в школе работником.</w:t>
      </w:r>
    </w:p>
    <w:p w:rsidR="000D232C" w:rsidRPr="000D232C" w:rsidRDefault="000D232C" w:rsidP="000D232C">
      <w:pPr>
        <w:pStyle w:val="af5"/>
        <w:ind w:firstLine="567"/>
        <w:jc w:val="both"/>
      </w:pPr>
      <w:r w:rsidRPr="000D232C">
        <w:t>4.3. Перевод на другую работу.</w:t>
      </w:r>
    </w:p>
    <w:p w:rsidR="000D232C" w:rsidRPr="000D232C" w:rsidRDefault="000D232C" w:rsidP="000D232C">
      <w:pPr>
        <w:pStyle w:val="af5"/>
        <w:ind w:firstLine="567"/>
        <w:jc w:val="both"/>
      </w:pPr>
    </w:p>
    <w:p w:rsidR="000D232C" w:rsidRPr="000D232C" w:rsidRDefault="000D232C" w:rsidP="000D232C">
      <w:pPr>
        <w:pStyle w:val="af5"/>
        <w:ind w:firstLine="567"/>
        <w:jc w:val="both"/>
      </w:pPr>
      <w:r w:rsidRPr="000D232C">
        <w:lastRenderedPageBreak/>
        <w:t>4.3.1 Требование от работника выполнения работы, не соответствующей специальности, квалификации, должности либо с изменением размера заработной платы, льгот и других условий труда, обусловленных трудовым договором, обычно связано с его переводом на другую работу. Такой перевод допускается только с согласия работника.</w:t>
      </w:r>
    </w:p>
    <w:p w:rsidR="000D232C" w:rsidRPr="000D232C" w:rsidRDefault="000D232C" w:rsidP="000D232C">
      <w:pPr>
        <w:pStyle w:val="af5"/>
        <w:ind w:firstLine="567"/>
        <w:jc w:val="both"/>
      </w:pPr>
      <w:r w:rsidRPr="000D232C">
        <w:t xml:space="preserve">4.3.2. Перевод на другую работу в пределах одной образовательной организации оформляется приказом руководителя, на основании которого делается запись в трудовой книжке работника и/или вносится информация в сведения о трудовой </w:t>
      </w:r>
      <w:proofErr w:type="gramStart"/>
      <w:r w:rsidRPr="000D232C">
        <w:t>деятельности  (</w:t>
      </w:r>
      <w:proofErr w:type="gramEnd"/>
      <w:r w:rsidRPr="000D232C">
        <w:t>за исключением случаев временного перевода).</w:t>
      </w:r>
    </w:p>
    <w:p w:rsidR="000D232C" w:rsidRPr="000D232C" w:rsidRDefault="000D232C" w:rsidP="000D232C">
      <w:pPr>
        <w:pStyle w:val="af5"/>
        <w:ind w:firstLine="567"/>
        <w:jc w:val="both"/>
      </w:pPr>
      <w:r w:rsidRPr="000D232C">
        <w:t xml:space="preserve">4.3.3. Руководитель не может без согласия работника переместить его на другое рабочее место в той </w:t>
      </w:r>
      <w:proofErr w:type="spellStart"/>
      <w:r w:rsidRPr="000D232C">
        <w:t>жк</w:t>
      </w:r>
      <w:proofErr w:type="spellEnd"/>
      <w:r w:rsidRPr="000D232C">
        <w:t xml:space="preserve"> образовательной организации в случаях, связанных с изменениями в организации учебного процесса и труда (изменение числа классов, групп, количества учащихся, часов по учебному плану, образовательных программ и</w:t>
      </w:r>
      <w:bookmarkStart w:id="4" w:name="page6"/>
      <w:bookmarkEnd w:id="4"/>
      <w:r w:rsidRPr="000D232C">
        <w:t xml:space="preserve"> т.д.) и квалифицирующихся как изменение существующих  условий труда.</w:t>
      </w:r>
    </w:p>
    <w:p w:rsidR="000D232C" w:rsidRPr="000D232C" w:rsidRDefault="000D232C" w:rsidP="000D232C">
      <w:pPr>
        <w:pStyle w:val="af5"/>
        <w:ind w:firstLine="567"/>
        <w:jc w:val="both"/>
      </w:pPr>
      <w:r w:rsidRPr="000D232C">
        <w:t>Об изменении существующих условий труда работник должен быть поставлен в известность за два месяца в письменном виде.</w:t>
      </w:r>
    </w:p>
    <w:p w:rsidR="000D232C" w:rsidRPr="000D232C" w:rsidRDefault="000D232C" w:rsidP="000D232C">
      <w:pPr>
        <w:pStyle w:val="af5"/>
        <w:ind w:firstLine="567"/>
        <w:jc w:val="both"/>
      </w:pPr>
      <w:r w:rsidRPr="000D232C">
        <w:t>4.4.</w:t>
      </w:r>
      <w:r w:rsidRPr="000D232C">
        <w:tab/>
        <w:t>Прекращение трудового договора.</w:t>
      </w:r>
    </w:p>
    <w:p w:rsidR="000D232C" w:rsidRPr="000D232C" w:rsidRDefault="000D232C" w:rsidP="000D232C">
      <w:pPr>
        <w:pStyle w:val="af5"/>
        <w:ind w:firstLine="567"/>
        <w:jc w:val="both"/>
      </w:pPr>
      <w:r w:rsidRPr="000D232C">
        <w:t>4.4.1. Прекращение трудового договора может иметь место только по основаниям, предусмотренным законодательством.</w:t>
      </w:r>
    </w:p>
    <w:p w:rsidR="000D232C" w:rsidRPr="000D232C" w:rsidRDefault="000D232C" w:rsidP="000D232C">
      <w:pPr>
        <w:pStyle w:val="af5"/>
        <w:ind w:firstLine="567"/>
        <w:jc w:val="both"/>
      </w:pPr>
      <w:r w:rsidRPr="000D232C">
        <w:t>4.4.2.  Работник имеет право расторгнуть трудовой договор, заключенный на неопределенный срок, предупредив об этом руководство образовательной организации письменно за две недели.</w:t>
      </w:r>
    </w:p>
    <w:p w:rsidR="000D232C" w:rsidRPr="000D232C" w:rsidRDefault="000D232C" w:rsidP="000D232C">
      <w:pPr>
        <w:pStyle w:val="af5"/>
        <w:ind w:firstLine="567"/>
        <w:jc w:val="both"/>
      </w:pPr>
      <w:r w:rsidRPr="000D232C">
        <w:t>При расторжении трудового договора по уважительным причинам, предусмотренным действующим законодательством, руководство может расторгнуть трудовой договор (контракт) в срок, о котором просит работник. Независимо от причин прекращения трудового договора руководство образовательной организации обязано:</w:t>
      </w:r>
    </w:p>
    <w:p w:rsidR="000D232C" w:rsidRPr="000D232C" w:rsidRDefault="000D232C" w:rsidP="000D232C">
      <w:pPr>
        <w:pStyle w:val="af5"/>
        <w:ind w:firstLine="567"/>
        <w:jc w:val="both"/>
      </w:pPr>
      <w:r>
        <w:t xml:space="preserve">- </w:t>
      </w:r>
      <w:r w:rsidRPr="000D232C">
        <w:t xml:space="preserve">издать приказ об увольнении работника с указанием статьи, а в необходимых случаях и пункта (части) статьи Трудового кодекса и (или) Закона «Об образовании в Российской Федерации», послужившей основанием прекращения трудового договора; </w:t>
      </w:r>
    </w:p>
    <w:p w:rsidR="000D232C" w:rsidRPr="000D232C" w:rsidRDefault="000D232C" w:rsidP="000D232C">
      <w:pPr>
        <w:pStyle w:val="af5"/>
        <w:ind w:firstLine="567"/>
        <w:jc w:val="both"/>
      </w:pPr>
      <w:r w:rsidRPr="000D232C">
        <w:t xml:space="preserve"> </w:t>
      </w:r>
      <w:r>
        <w:t xml:space="preserve">- </w:t>
      </w:r>
      <w:r w:rsidRPr="000D232C">
        <w:t>выдать работнику в день увольнения оформленную трудовую книжку и/или предоставить сведения о трудовой деятельности у данного работодателя;</w:t>
      </w:r>
    </w:p>
    <w:p w:rsidR="000D232C" w:rsidRPr="000D232C" w:rsidRDefault="000D232C" w:rsidP="000D232C">
      <w:pPr>
        <w:pStyle w:val="af5"/>
        <w:ind w:firstLine="567"/>
        <w:jc w:val="both"/>
      </w:pPr>
      <w:r w:rsidRPr="000D232C">
        <w:t>- произвести расчет.</w:t>
      </w:r>
    </w:p>
    <w:p w:rsidR="000D232C" w:rsidRPr="000D232C" w:rsidRDefault="000D232C" w:rsidP="000D232C">
      <w:pPr>
        <w:pStyle w:val="af5"/>
        <w:ind w:firstLine="567"/>
        <w:jc w:val="both"/>
      </w:pPr>
      <w:r w:rsidRPr="000D232C">
        <w:t xml:space="preserve">4.4.3. Днем увольнения считается последний день работы за исключением случаев, когда работник фактически не работал, но за ним сохранялось место работы (нахождение в командировке, прохождение медицинского осмотра, осуществление государственных или иных обязанностей). </w:t>
      </w:r>
    </w:p>
    <w:p w:rsidR="000D232C" w:rsidRPr="000D232C" w:rsidRDefault="000D232C" w:rsidP="000D232C">
      <w:pPr>
        <w:pStyle w:val="af5"/>
        <w:ind w:firstLine="567"/>
        <w:jc w:val="both"/>
      </w:pPr>
      <w:r w:rsidRPr="000D232C">
        <w:t>4.4.4. Записи об увольнении в трудовую книжку и/или внесение информации в сведения о трудовой деятельности должны производиться в точном соответствии с формулировками действующего законодательства.</w:t>
      </w:r>
    </w:p>
    <w:p w:rsidR="000D232C" w:rsidRPr="000D232C" w:rsidRDefault="000D232C" w:rsidP="000D232C">
      <w:pPr>
        <w:pStyle w:val="af5"/>
        <w:ind w:firstLine="567"/>
        <w:jc w:val="both"/>
      </w:pPr>
      <w:r w:rsidRPr="000D232C">
        <w:t>При получении трудовой книжки и/или сведений о трудовой деятельности в связи с увольнением работник расписывается в личной карточке формы Т-</w:t>
      </w:r>
      <w:proofErr w:type="gramStart"/>
      <w:r w:rsidRPr="000D232C">
        <w:t>2;  в</w:t>
      </w:r>
      <w:proofErr w:type="gramEnd"/>
      <w:r w:rsidRPr="000D232C">
        <w:t xml:space="preserve"> книге учета движения трудовых книжек и вкладышей к ним при наличии трудовой книжки.</w:t>
      </w:r>
    </w:p>
    <w:p w:rsidR="000D232C" w:rsidRPr="000D232C" w:rsidRDefault="000D232C" w:rsidP="000D232C">
      <w:pPr>
        <w:pStyle w:val="af5"/>
        <w:ind w:firstLine="567"/>
        <w:jc w:val="both"/>
      </w:pPr>
      <w:r w:rsidRPr="000D232C">
        <w:rPr>
          <w:b/>
        </w:rPr>
        <w:t xml:space="preserve">         5.Рабочее время и время отдыха.</w:t>
      </w:r>
    </w:p>
    <w:p w:rsidR="000D232C" w:rsidRPr="000D232C" w:rsidRDefault="000D232C" w:rsidP="000D232C">
      <w:pPr>
        <w:pStyle w:val="af5"/>
        <w:ind w:firstLine="567"/>
        <w:jc w:val="both"/>
      </w:pPr>
      <w:r w:rsidRPr="000D232C">
        <w:t>5.1. Рабочее время педагогических работников определяется Правилами внутреннего трудового распорядка образовательной организации, а также учебным расписанием и должностными обязанностями, возлагаемыми на них Уставом этого учреждения и трудовым договором, годовым календарным учебным графиком, графиком сменности.</w:t>
      </w:r>
    </w:p>
    <w:p w:rsidR="000D232C" w:rsidRPr="000D232C" w:rsidRDefault="000D232C" w:rsidP="000D232C">
      <w:pPr>
        <w:pStyle w:val="af5"/>
        <w:ind w:firstLine="567"/>
        <w:jc w:val="both"/>
      </w:pPr>
      <w:r w:rsidRPr="000D232C">
        <w:t>5.2. Для педагогических работников образовательной организации устанавливается сокращенная продолжительность рабочего времени - не более 36 часов в неделю (Закон «Об образовании в Российской Федерации»). Для остальных работников – 40 часов в неделю.</w:t>
      </w:r>
    </w:p>
    <w:p w:rsidR="000D232C" w:rsidRPr="000D232C" w:rsidRDefault="000D232C" w:rsidP="000D232C">
      <w:pPr>
        <w:pStyle w:val="af5"/>
        <w:ind w:firstLine="567"/>
        <w:jc w:val="both"/>
      </w:pPr>
      <w:r w:rsidRPr="000D232C">
        <w:t xml:space="preserve">5.3. Продолжительность рабочего времени, а также минимальная продолжительность ежегодного оплачиваемого отпуска педагогическим работникам образовательной </w:t>
      </w:r>
      <w:r w:rsidRPr="000D232C">
        <w:lastRenderedPageBreak/>
        <w:t>организации устанавливается Трудовым кодексом и иными правовыми актами РФ с учетом особенностей их труда.</w:t>
      </w:r>
    </w:p>
    <w:p w:rsidR="000D232C" w:rsidRPr="000D232C" w:rsidRDefault="000D232C" w:rsidP="000D232C">
      <w:pPr>
        <w:pStyle w:val="af5"/>
        <w:ind w:firstLine="567"/>
        <w:jc w:val="both"/>
      </w:pPr>
      <w:r w:rsidRPr="000D232C">
        <w:t>5.4. Учебная нагрузка педагогического работника образовательной организации оговаривается в трудовом договоре.</w:t>
      </w:r>
    </w:p>
    <w:p w:rsidR="000D232C" w:rsidRPr="000D232C" w:rsidRDefault="000D232C" w:rsidP="000D232C">
      <w:pPr>
        <w:pStyle w:val="af5"/>
        <w:ind w:firstLine="567"/>
        <w:jc w:val="both"/>
      </w:pPr>
      <w:r w:rsidRPr="000D232C">
        <w:t>5.4.1. Объем учебной нагрузки (педагогической работы), устанавливается исходя из количества часов по учебному плану, программам, обеспеченности кадрами, других конкретных условий в данной образовательной организации и не ограничивается верхним пределом.</w:t>
      </w:r>
    </w:p>
    <w:p w:rsidR="000D232C" w:rsidRPr="000D232C" w:rsidRDefault="000D232C" w:rsidP="000D232C">
      <w:pPr>
        <w:pStyle w:val="af5"/>
        <w:ind w:firstLine="567"/>
        <w:jc w:val="both"/>
      </w:pPr>
      <w:r w:rsidRPr="000D232C">
        <w:t>5.4.</w:t>
      </w:r>
      <w:proofErr w:type="gramStart"/>
      <w:r w:rsidRPr="000D232C">
        <w:t>2 .Первоначально</w:t>
      </w:r>
      <w:proofErr w:type="gramEnd"/>
      <w:r w:rsidRPr="000D232C">
        <w:t xml:space="preserve"> оговоренный в трудовом договоре объем учебной нагрузки может быть изменен сторонами, что должно найти отражение в трудовом договоре.</w:t>
      </w:r>
    </w:p>
    <w:p w:rsidR="000D232C" w:rsidRPr="000D232C" w:rsidRDefault="000D232C" w:rsidP="000D232C">
      <w:pPr>
        <w:pStyle w:val="af5"/>
        <w:ind w:firstLine="567"/>
        <w:jc w:val="both"/>
      </w:pPr>
      <w:r w:rsidRPr="000D232C">
        <w:t>5.4.3. В случае, когда объем учебной нагрузки учителя не оговорен в трудовом договоре, учитель считается принятым на тот объем учебной нагрузки, который установлен приказом руководителя образовательной организации при приеме на</w:t>
      </w:r>
      <w:bookmarkStart w:id="5" w:name="page7"/>
      <w:bookmarkEnd w:id="5"/>
      <w:r w:rsidRPr="000D232C">
        <w:t xml:space="preserve"> работу.</w:t>
      </w:r>
    </w:p>
    <w:p w:rsidR="000D232C" w:rsidRPr="000D232C" w:rsidRDefault="000D232C" w:rsidP="000D232C">
      <w:pPr>
        <w:pStyle w:val="af5"/>
        <w:ind w:firstLine="567"/>
        <w:jc w:val="both"/>
      </w:pPr>
      <w:r w:rsidRPr="000D232C">
        <w:t>5.4.4.  Трудовой</w:t>
      </w:r>
      <w:r w:rsidRPr="000D232C">
        <w:tab/>
        <w:t>договор</w:t>
      </w:r>
      <w:r w:rsidRPr="000D232C">
        <w:tab/>
        <w:t>может</w:t>
      </w:r>
      <w:r w:rsidRPr="000D232C">
        <w:tab/>
        <w:t>быть</w:t>
      </w:r>
      <w:r w:rsidRPr="000D232C">
        <w:tab/>
        <w:t>заключен</w:t>
      </w:r>
      <w:r w:rsidRPr="000D232C">
        <w:tab/>
        <w:t>на</w:t>
      </w:r>
      <w:r w:rsidRPr="000D232C">
        <w:tab/>
        <w:t>условиях</w:t>
      </w:r>
      <w:r w:rsidRPr="000D232C">
        <w:tab/>
        <w:t>работы</w:t>
      </w:r>
      <w:r w:rsidRPr="000D232C">
        <w:tab/>
        <w:t>с</w:t>
      </w:r>
      <w:r w:rsidRPr="000D232C">
        <w:tab/>
        <w:t>учебной нагрузкой менее, чем установлено за ставку заработной платы, в следующих случаях:</w:t>
      </w:r>
    </w:p>
    <w:p w:rsidR="000D232C" w:rsidRPr="000D232C" w:rsidRDefault="000D232C" w:rsidP="000D232C">
      <w:pPr>
        <w:pStyle w:val="af5"/>
        <w:ind w:firstLine="567"/>
        <w:jc w:val="both"/>
      </w:pPr>
      <w:r w:rsidRPr="000D232C">
        <w:t xml:space="preserve">-по соглашению между работником и руководством образовательной организации; </w:t>
      </w:r>
    </w:p>
    <w:p w:rsidR="000D232C" w:rsidRPr="000D232C" w:rsidRDefault="000D232C" w:rsidP="000D232C">
      <w:pPr>
        <w:pStyle w:val="af5"/>
        <w:ind w:firstLine="567"/>
        <w:jc w:val="both"/>
      </w:pPr>
      <w:r w:rsidRPr="000D232C">
        <w:t>-по просьбе беременной женщины или имеющей ребенка в возрасте до 14 лет (ребенка- инвалида до 16 лет), в том числе находящегося на ее попечении, или лица, осуществляющего уход за больным членом семьи в соответствии с медицинским заключением,  когда руководство   обязано устанавливать  им неполный  рабочий день и неполную рабочую неделю.</w:t>
      </w:r>
    </w:p>
    <w:p w:rsidR="000D232C" w:rsidRPr="000D232C" w:rsidRDefault="000D232C" w:rsidP="000D232C">
      <w:pPr>
        <w:pStyle w:val="af5"/>
        <w:ind w:firstLine="567"/>
        <w:jc w:val="both"/>
      </w:pPr>
      <w:r w:rsidRPr="000D232C">
        <w:t xml:space="preserve">5.4.5.  Уменьшение или увеличение учебной нагрузки учителя в течение учебного года по сравнению с учебной нагрузкой, </w:t>
      </w:r>
      <w:proofErr w:type="gramStart"/>
      <w:r w:rsidRPr="000D232C">
        <w:t>оговоренной  в</w:t>
      </w:r>
      <w:proofErr w:type="gramEnd"/>
      <w:r w:rsidRPr="000D232C">
        <w:t xml:space="preserve"> трудовом договоре или приказе руководителя образовательной организации,</w:t>
      </w:r>
      <w:r w:rsidRPr="000D232C">
        <w:tab/>
        <w:t>возможны</w:t>
      </w:r>
      <w:r w:rsidRPr="000D232C">
        <w:tab/>
        <w:t>только:</w:t>
      </w:r>
      <w:r w:rsidRPr="000D232C">
        <w:tab/>
      </w:r>
    </w:p>
    <w:p w:rsidR="000D232C" w:rsidRPr="000D232C" w:rsidRDefault="000D232C" w:rsidP="000D232C">
      <w:pPr>
        <w:pStyle w:val="af5"/>
        <w:ind w:firstLine="567"/>
        <w:jc w:val="both"/>
      </w:pPr>
      <w:r w:rsidRPr="000D232C">
        <w:t>а) по взаимному согласию сторон;</w:t>
      </w:r>
    </w:p>
    <w:p w:rsidR="000D232C" w:rsidRPr="000D232C" w:rsidRDefault="000D232C" w:rsidP="000D232C">
      <w:pPr>
        <w:pStyle w:val="af5"/>
        <w:ind w:firstLine="567"/>
        <w:jc w:val="both"/>
      </w:pPr>
      <w:r w:rsidRPr="000D232C">
        <w:t>б) по инициативе руководства в случае уменьшения количества часов по учебным планам и программам, сокращения количества классов (групп). Уменьшение учебной нагрузки в таких случаях следует рассматривать как изменение в организации производства и труда, в связи с чем допускается изменение существующих условий труда.</w:t>
      </w:r>
    </w:p>
    <w:p w:rsidR="000D232C" w:rsidRPr="000D232C" w:rsidRDefault="000D232C" w:rsidP="000D232C">
      <w:pPr>
        <w:pStyle w:val="af5"/>
        <w:ind w:firstLine="567"/>
        <w:jc w:val="both"/>
      </w:pPr>
      <w:r w:rsidRPr="000D232C">
        <w:t>Об указанных изменениях работник должен быть поставлен в известность не позднее, чем за два месяца.</w:t>
      </w:r>
    </w:p>
    <w:p w:rsidR="000D232C" w:rsidRPr="000D232C" w:rsidRDefault="000D232C" w:rsidP="000D232C">
      <w:pPr>
        <w:pStyle w:val="af5"/>
        <w:ind w:firstLine="567"/>
        <w:jc w:val="both"/>
      </w:pPr>
      <w:r w:rsidRPr="000D232C">
        <w:t>Если работник не согласен на продолжение работы в новых условиях, то трудовой договор прекращается.</w:t>
      </w:r>
    </w:p>
    <w:p w:rsidR="000D232C" w:rsidRPr="000D232C" w:rsidRDefault="000D232C" w:rsidP="000D232C">
      <w:pPr>
        <w:pStyle w:val="af5"/>
        <w:ind w:firstLine="567"/>
        <w:jc w:val="both"/>
      </w:pPr>
      <w:r w:rsidRPr="000D232C">
        <w:t>5.4.6. Для изменения учебной нагрузки по инициативе руководства образовательной организации согласие работника не требуется в случаях:</w:t>
      </w:r>
    </w:p>
    <w:p w:rsidR="000D232C" w:rsidRPr="000D232C" w:rsidRDefault="000D232C" w:rsidP="000D232C">
      <w:pPr>
        <w:pStyle w:val="af5"/>
        <w:ind w:firstLine="567"/>
        <w:jc w:val="both"/>
      </w:pPr>
      <w:r w:rsidRPr="000D232C">
        <w:t>а)  временного перевода на другую работу в связи с производственной необходимостью, например, для замещения отсутствующего учителя (продолжительность выполнения работником без его согласия увеличенной учебной нагрузки в таком случае не может превышать одного месяца в течение календарного года);</w:t>
      </w:r>
    </w:p>
    <w:p w:rsidR="000D232C" w:rsidRPr="000D232C" w:rsidRDefault="000D232C" w:rsidP="000D232C">
      <w:pPr>
        <w:pStyle w:val="af5"/>
        <w:ind w:firstLine="567"/>
        <w:jc w:val="both"/>
      </w:pPr>
      <w:r w:rsidRPr="000D232C">
        <w:t>б) простоя, когда работники могут переводиться с учетом их специальности и квалификации на другую работу в том же учреждении на все время простоя либо в другое учреждение, но в той же местности на срок до одного месяца;</w:t>
      </w:r>
    </w:p>
    <w:p w:rsidR="000D232C" w:rsidRPr="000D232C" w:rsidRDefault="000D232C" w:rsidP="000D232C">
      <w:pPr>
        <w:pStyle w:val="af5"/>
        <w:ind w:firstLine="567"/>
        <w:jc w:val="both"/>
      </w:pPr>
      <w:r w:rsidRPr="000D232C">
        <w:t>в) восстановления на работе учителя, ранее выполнившего эту учебную нагрузку;</w:t>
      </w:r>
    </w:p>
    <w:p w:rsidR="000D232C" w:rsidRPr="000D232C" w:rsidRDefault="000D232C" w:rsidP="000D232C">
      <w:pPr>
        <w:pStyle w:val="af5"/>
        <w:ind w:firstLine="567"/>
        <w:jc w:val="both"/>
      </w:pPr>
      <w:r w:rsidRPr="000D232C">
        <w:t>г) возвращения на работу женщины, прервавшей отпуск по уходу за ребенком до достижения им возраста трех лет, или после окончания этого отпуска.</w:t>
      </w:r>
    </w:p>
    <w:p w:rsidR="000D232C" w:rsidRPr="000D232C" w:rsidRDefault="000D232C" w:rsidP="000D232C">
      <w:pPr>
        <w:pStyle w:val="af5"/>
        <w:ind w:firstLine="567"/>
        <w:jc w:val="both"/>
      </w:pPr>
      <w:r w:rsidRPr="000D232C">
        <w:t>5.4.7. Учебная нагрузка педагогическим работникам на новый учебный год устанавливается руководителем образовательной организации по согласованию с выборным профсоюзным органом с учетом мнения трудового коллектива (обсуждение нагрузки на педсоветах и др.) до ухода работников в отпуск, но не позднее сроков, за которые он должен быть предупрежден о возможном изменении в объеме учебной нагрузки.</w:t>
      </w:r>
    </w:p>
    <w:p w:rsidR="000D232C" w:rsidRPr="000D232C" w:rsidRDefault="000D232C" w:rsidP="000D232C">
      <w:pPr>
        <w:pStyle w:val="af5"/>
        <w:ind w:firstLine="567"/>
        <w:jc w:val="both"/>
      </w:pPr>
    </w:p>
    <w:p w:rsidR="000D232C" w:rsidRPr="000D232C" w:rsidRDefault="000D232C" w:rsidP="000D232C">
      <w:pPr>
        <w:pStyle w:val="af5"/>
        <w:ind w:firstLine="567"/>
        <w:jc w:val="both"/>
      </w:pPr>
      <w:r w:rsidRPr="000D232C">
        <w:lastRenderedPageBreak/>
        <w:t>5.4.8. При проведении тарификации учителей на начало нового учебного года объем учебной нагрузки каждого учителя устанавливается приказом руководителя образовательного учреждения по согласованию с выборным профсоюзным органом, мнение которого как коллегиального органа должно быть оформлено в виде решения, принятого на специальном заседании с составлением соответствующего протокола.</w:t>
      </w:r>
    </w:p>
    <w:p w:rsidR="000D232C" w:rsidRPr="000D232C" w:rsidRDefault="000D232C" w:rsidP="000D232C">
      <w:pPr>
        <w:pStyle w:val="af5"/>
        <w:ind w:firstLine="567"/>
        <w:jc w:val="both"/>
      </w:pPr>
      <w:r w:rsidRPr="000D232C">
        <w:t>5.4.9. При установлении учебной нагрузки на новый учебный год следует иметь в виду, что, как правило:</w:t>
      </w:r>
    </w:p>
    <w:p w:rsidR="000D232C" w:rsidRPr="000D232C" w:rsidRDefault="000D232C" w:rsidP="000D232C">
      <w:pPr>
        <w:pStyle w:val="af5"/>
        <w:ind w:firstLine="567"/>
        <w:jc w:val="both"/>
      </w:pPr>
      <w:r w:rsidRPr="000D232C">
        <w:t>а) у педагогических работников должна сохраняться преемственность классов (групп) и объем учебной нагрузки;</w:t>
      </w:r>
    </w:p>
    <w:p w:rsidR="000D232C" w:rsidRPr="000D232C" w:rsidRDefault="000D232C" w:rsidP="000D232C">
      <w:pPr>
        <w:pStyle w:val="af5"/>
        <w:ind w:firstLine="567"/>
        <w:jc w:val="both"/>
      </w:pPr>
      <w:bookmarkStart w:id="6" w:name="page8"/>
      <w:bookmarkEnd w:id="6"/>
      <w:r w:rsidRPr="000D232C">
        <w:t>б) объем учебной нагрузки должен быть стабильным на протяжении всего учебного года за исключением случаев, указанных в п. 5.4.5.</w:t>
      </w:r>
    </w:p>
    <w:p w:rsidR="000D232C" w:rsidRPr="000D232C" w:rsidRDefault="000D232C" w:rsidP="000D232C">
      <w:pPr>
        <w:pStyle w:val="af5"/>
        <w:ind w:firstLine="567"/>
        <w:jc w:val="both"/>
      </w:pPr>
      <w:r w:rsidRPr="000D232C">
        <w:t>5.5.  Учебное время учителя в школе определяется расписанием уроков.</w:t>
      </w:r>
    </w:p>
    <w:p w:rsidR="000D232C" w:rsidRPr="000D232C" w:rsidRDefault="000D232C" w:rsidP="000D232C">
      <w:pPr>
        <w:pStyle w:val="af5"/>
        <w:ind w:firstLine="567"/>
        <w:jc w:val="both"/>
      </w:pPr>
      <w:r w:rsidRPr="000D232C">
        <w:t xml:space="preserve">Расписание уроков составляется и утверждается руководством образовательной </w:t>
      </w:r>
      <w:proofErr w:type="gramStart"/>
      <w:r w:rsidRPr="000D232C">
        <w:t>организации  по</w:t>
      </w:r>
      <w:proofErr w:type="gramEnd"/>
      <w:r w:rsidRPr="000D232C">
        <w:t xml:space="preserve"> согласованию с выборным профсоюзным органом с учетом обеспечения педагогической целесообразности, соблюдения санитарно-гигиенических норм и максимальной экономии времени учителя.</w:t>
      </w:r>
    </w:p>
    <w:p w:rsidR="000D232C" w:rsidRPr="000D232C" w:rsidRDefault="000D232C" w:rsidP="000D232C">
      <w:pPr>
        <w:pStyle w:val="af5"/>
        <w:ind w:firstLine="567"/>
        <w:jc w:val="both"/>
      </w:pPr>
      <w:r w:rsidRPr="000D232C">
        <w:t>5.5.1. Педагогическим работникам, имеющим нагрузку не более 18 часов в неделю, предусматривается один свободный день в неделю для методической работы и повышения квалификации.</w:t>
      </w:r>
    </w:p>
    <w:p w:rsidR="000D232C" w:rsidRPr="000D232C" w:rsidRDefault="000D232C" w:rsidP="000D232C">
      <w:pPr>
        <w:pStyle w:val="af5"/>
        <w:ind w:firstLine="567"/>
        <w:jc w:val="both"/>
      </w:pPr>
      <w:r w:rsidRPr="000D232C">
        <w:t>5.5.</w:t>
      </w:r>
      <w:proofErr w:type="gramStart"/>
      <w:r w:rsidRPr="000D232C">
        <w:t>2.Часы</w:t>
      </w:r>
      <w:proofErr w:type="gramEnd"/>
      <w:r w:rsidRPr="000D232C">
        <w:t>, свободные от уроков, дежурств, участия во внеурочных мероприятиях, предусмотренных планом образовательной организации (заседания педагогического совета, родительские собрания и т.п.), учитель вправе использовать для подготовки к занятиям и т.п.</w:t>
      </w:r>
    </w:p>
    <w:p w:rsidR="000D232C" w:rsidRPr="000D232C" w:rsidRDefault="000D232C" w:rsidP="000D232C">
      <w:pPr>
        <w:pStyle w:val="af5"/>
        <w:ind w:firstLine="567"/>
        <w:jc w:val="both"/>
      </w:pPr>
      <w:r w:rsidRPr="000D232C">
        <w:t>5.6. Ставка заработной платы педагогическому работнику устанавливается исходя из затрат рабочего времени в астрономических часах. В рабочее время при этом включаются короткие перерывы (перемены).</w:t>
      </w:r>
    </w:p>
    <w:p w:rsidR="000D232C" w:rsidRPr="000D232C" w:rsidRDefault="000D232C" w:rsidP="000D232C">
      <w:pPr>
        <w:pStyle w:val="af5"/>
        <w:ind w:firstLine="567"/>
        <w:jc w:val="both"/>
      </w:pPr>
      <w:r w:rsidRPr="000D232C">
        <w:t>Продолжительность урока 35-45 минут установлена только для учащихся, поэтому пересчета рабочего времени учителей в академические часы не производится ни в течение учебного года, ни в каникулярный период.</w:t>
      </w:r>
    </w:p>
    <w:p w:rsidR="000D232C" w:rsidRPr="000D232C" w:rsidRDefault="000D232C" w:rsidP="000D232C">
      <w:pPr>
        <w:pStyle w:val="af5"/>
        <w:ind w:firstLine="567"/>
        <w:jc w:val="both"/>
      </w:pPr>
      <w:r w:rsidRPr="000D232C">
        <w:t>5.7. Продолжительность рабочего дня обслуживающего персонала и рабочих определяется графиком сменности, составляемым с соблюдением установленной продолжительности рабочего времени за неделю или другой учетный период, и утверждается руководителем образовательной организации по согласованию с выборным профсоюзным органом.</w:t>
      </w:r>
    </w:p>
    <w:p w:rsidR="000D232C" w:rsidRPr="000D232C" w:rsidRDefault="000D232C" w:rsidP="000D232C">
      <w:pPr>
        <w:pStyle w:val="af5"/>
        <w:ind w:firstLine="567"/>
        <w:jc w:val="both"/>
      </w:pPr>
      <w:r w:rsidRPr="000D232C">
        <w:t>5.7.1. В графике указываются часы работы и перерывы для отдыха. Работникам обеспечивается возможность приема пищи в течение рабочего времени одновременно с учащимися в столовые Учреждения. Продолжительность перерыва для отдыха и питания - 30 минут.</w:t>
      </w:r>
    </w:p>
    <w:p w:rsidR="000D232C" w:rsidRPr="000D232C" w:rsidRDefault="000D232C" w:rsidP="000D232C">
      <w:pPr>
        <w:pStyle w:val="af5"/>
        <w:ind w:firstLine="567"/>
        <w:jc w:val="both"/>
      </w:pPr>
      <w:r w:rsidRPr="000D232C">
        <w:t>5.7.2. Для некоторых категорий работников по согласованию с выборным профсоюзным органом может быть установлен суммированный учет рабочего времени, а в графике работы должен быть предусмотрен еженедельный непрерывный отдых продолжительностью не менее 42 часов.</w:t>
      </w:r>
    </w:p>
    <w:p w:rsidR="000D232C" w:rsidRPr="000D232C" w:rsidRDefault="000D232C" w:rsidP="000D232C">
      <w:pPr>
        <w:pStyle w:val="af5"/>
        <w:ind w:firstLine="567"/>
        <w:jc w:val="both"/>
      </w:pPr>
      <w:r w:rsidRPr="000D232C">
        <w:t>5.7.3. Работа в выходные и нерабочие праздничные дни запрещена. Привлечение работников к работе в выходные и нерабочие праздничные дни производится с их письменного согласия с учетом мнения профсоюзного комитета первичной профсоюзной организации в случае необходимости выполнения заранее непредвиденных работ.</w:t>
      </w:r>
    </w:p>
    <w:p w:rsidR="000D232C" w:rsidRPr="000D232C" w:rsidRDefault="000D232C" w:rsidP="000D232C">
      <w:pPr>
        <w:pStyle w:val="af5"/>
        <w:ind w:firstLine="567"/>
        <w:jc w:val="both"/>
      </w:pPr>
      <w:r w:rsidRPr="000D232C">
        <w:t>Работа в выходной день компенсируется предоставлением другого дня отдыха или, по соглашению сторон, в денежной форме, но не менее чем в двойном размере.</w:t>
      </w:r>
    </w:p>
    <w:p w:rsidR="000D232C" w:rsidRPr="000D232C" w:rsidRDefault="000D232C" w:rsidP="000D232C">
      <w:pPr>
        <w:pStyle w:val="af5"/>
        <w:ind w:firstLine="567"/>
        <w:jc w:val="both"/>
      </w:pPr>
      <w:r w:rsidRPr="000D232C">
        <w:t>Дни отдыха за работу в выходные и праздничные дни предоставляются в порядке, предусмотренном действующим законодательством, или с согласия работника в каникулярное время, не совпадающее с очередным отпуском.</w:t>
      </w:r>
    </w:p>
    <w:p w:rsidR="000D232C" w:rsidRPr="000D232C" w:rsidRDefault="000D232C" w:rsidP="000D232C">
      <w:pPr>
        <w:pStyle w:val="af5"/>
        <w:ind w:firstLine="567"/>
        <w:jc w:val="both"/>
      </w:pPr>
    </w:p>
    <w:p w:rsidR="000D232C" w:rsidRPr="000D232C" w:rsidRDefault="000D232C" w:rsidP="000D232C">
      <w:pPr>
        <w:pStyle w:val="af5"/>
        <w:ind w:firstLine="567"/>
        <w:jc w:val="both"/>
      </w:pPr>
      <w:r w:rsidRPr="000D232C">
        <w:lastRenderedPageBreak/>
        <w:t>Запрещается привлекать к работе в выходные и праздничные дни беременных женщин и матерей, имеющих детей в возрасте до 14 лет.</w:t>
      </w:r>
    </w:p>
    <w:p w:rsidR="000D232C" w:rsidRPr="000D232C" w:rsidRDefault="000D232C" w:rsidP="000D232C">
      <w:pPr>
        <w:pStyle w:val="af5"/>
        <w:ind w:firstLine="567"/>
        <w:jc w:val="both"/>
      </w:pPr>
      <w:r w:rsidRPr="000D232C">
        <w:t>5.7.4. Руководитель образовательной организации привлекает педагогических работников к дежурству по школе. Дежурство должно начинаться не ранее чем за 20 минут до начала занятий и продолжаться не более 20 минут после их окончания.</w:t>
      </w:r>
    </w:p>
    <w:p w:rsidR="000D232C" w:rsidRPr="000D232C" w:rsidRDefault="000D232C" w:rsidP="000D232C">
      <w:pPr>
        <w:pStyle w:val="af5"/>
        <w:ind w:firstLine="567"/>
        <w:jc w:val="both"/>
      </w:pPr>
      <w:r w:rsidRPr="000D232C">
        <w:t>5.8. Время осенних, зимних и весенних каникул, а также время летних каникул, не совпадающее с очередным отпуском, является рабочим временем педагогических и других работников образовательных учреждений.</w:t>
      </w:r>
    </w:p>
    <w:p w:rsidR="000D232C" w:rsidRPr="000D232C" w:rsidRDefault="000D232C" w:rsidP="000D232C">
      <w:pPr>
        <w:pStyle w:val="af5"/>
        <w:ind w:firstLine="567"/>
        <w:jc w:val="both"/>
      </w:pPr>
      <w:r w:rsidRPr="000D232C">
        <w:t>В эти</w:t>
      </w:r>
      <w:r w:rsidRPr="000D232C">
        <w:tab/>
        <w:t>периоды</w:t>
      </w:r>
      <w:r w:rsidRPr="000D232C">
        <w:tab/>
        <w:t>педагогические</w:t>
      </w:r>
      <w:r w:rsidRPr="000D232C">
        <w:tab/>
        <w:t>работники</w:t>
      </w:r>
      <w:r w:rsidRPr="000D232C">
        <w:tab/>
        <w:t>привлекаются</w:t>
      </w:r>
      <w:r w:rsidRPr="000D232C">
        <w:tab/>
      </w:r>
      <w:bookmarkStart w:id="7" w:name="page9"/>
      <w:bookmarkEnd w:id="7"/>
      <w:r w:rsidRPr="000D232C">
        <w:t>руководством образовательной организации к педагогической и организационной работе в пределах времени, не превышающего их учебной нагрузки до начала каникул. График работы в каникулы утверждается приказом руководителя.</w:t>
      </w:r>
    </w:p>
    <w:p w:rsidR="000D232C" w:rsidRPr="000D232C" w:rsidRDefault="000D232C" w:rsidP="000D232C">
      <w:pPr>
        <w:pStyle w:val="af5"/>
        <w:ind w:firstLine="567"/>
        <w:jc w:val="both"/>
      </w:pPr>
      <w:r w:rsidRPr="000D232C">
        <w:t xml:space="preserve">Оплата труда педагогических работников и других категорий работников учреждения образования, ведущих преподавательскую работу, за время работы в период осенних, зимних, весенних и летних каникул учащихся производится из расчета заработной платы, установленной при тарификации, предшествующей началу каникул. </w:t>
      </w:r>
    </w:p>
    <w:p w:rsidR="000D232C" w:rsidRPr="000D232C" w:rsidRDefault="000D232C" w:rsidP="000D232C">
      <w:pPr>
        <w:pStyle w:val="af5"/>
        <w:ind w:firstLine="567"/>
        <w:jc w:val="both"/>
      </w:pPr>
      <w:r w:rsidRPr="000D232C">
        <w:t xml:space="preserve">В каникулярное время учебно-вспомогательный и обслуживающий персонал привлекается к выполнению хозяйственных работ, не требующих специальных знаний (мелкий ремонт, работа на территории, охрана образовательного </w:t>
      </w:r>
      <w:proofErr w:type="gramStart"/>
      <w:r w:rsidRPr="000D232C">
        <w:t>учреждения  и</w:t>
      </w:r>
      <w:proofErr w:type="gramEnd"/>
      <w:r w:rsidRPr="000D232C">
        <w:t xml:space="preserve"> др.), в пределах установленного им рабочего времени с сохранением установленной заработной платы.</w:t>
      </w:r>
    </w:p>
    <w:p w:rsidR="000D232C" w:rsidRPr="000D232C" w:rsidRDefault="000D232C" w:rsidP="000D232C">
      <w:pPr>
        <w:pStyle w:val="af5"/>
        <w:ind w:firstLine="567"/>
        <w:jc w:val="both"/>
      </w:pPr>
      <w:r w:rsidRPr="000D232C">
        <w:t>За работниками из числа учебно-вспомогательного и обслуживающего персонала в каникулярное время, не совпадающего с их отпуском, условия оплаты труда также сохраняются.</w:t>
      </w:r>
    </w:p>
    <w:p w:rsidR="000D232C" w:rsidRPr="000D232C" w:rsidRDefault="000D232C" w:rsidP="000D232C">
      <w:pPr>
        <w:pStyle w:val="af5"/>
        <w:ind w:firstLine="567"/>
        <w:jc w:val="both"/>
      </w:pPr>
      <w:r w:rsidRPr="000D232C">
        <w:t>Для педагогических работников в каникулярное время, не совпадающее с очередным отпуском, может быть, с их согласия, установлен суммированный учет рабочего времени в пределах месяца.</w:t>
      </w:r>
    </w:p>
    <w:p w:rsidR="000D232C" w:rsidRPr="00E56691" w:rsidRDefault="000D232C" w:rsidP="000D232C">
      <w:pPr>
        <w:pStyle w:val="af5"/>
        <w:ind w:firstLine="567"/>
        <w:jc w:val="both"/>
      </w:pPr>
      <w:r w:rsidRPr="000D232C">
        <w:t xml:space="preserve">5.9. </w:t>
      </w:r>
      <w:r w:rsidR="00E56691" w:rsidRPr="00E56691">
        <w:t>Очередность предоставления оплачиваемых отпусков определяется ежегодно в соответствии с </w:t>
      </w:r>
      <w:hyperlink r:id="rId10" w:anchor="dst100524" w:history="1">
        <w:r w:rsidR="00E56691" w:rsidRPr="00E56691">
          <w:t>графиком</w:t>
        </w:r>
      </w:hyperlink>
      <w:r w:rsidR="00E56691" w:rsidRPr="00E56691">
        <w:t> отпусков, утверждаемым  руководством  образовательной организации с учетом мнения выборного органа первичной профсоюзной организации</w:t>
      </w:r>
      <w:r w:rsidR="00E56691" w:rsidRPr="00E56691">
        <w:rPr>
          <w:color w:val="000000"/>
          <w:sz w:val="27"/>
          <w:szCs w:val="27"/>
          <w:shd w:val="clear" w:color="auto" w:fill="FFFFFF"/>
        </w:rPr>
        <w:t>.</w:t>
      </w:r>
    </w:p>
    <w:p w:rsidR="000D232C" w:rsidRPr="00E56691" w:rsidRDefault="000D232C" w:rsidP="000D232C">
      <w:pPr>
        <w:pStyle w:val="af5"/>
        <w:ind w:firstLine="567"/>
        <w:jc w:val="both"/>
      </w:pPr>
      <w:r w:rsidRPr="00E56691">
        <w:t>График отпусков составляется на каждый календарный год не позднее, чем за две недели до наступления очередного календарного года и доводится до сведения всех работников.</w:t>
      </w:r>
      <w:r w:rsidRPr="00E56691">
        <w:rPr>
          <w:color w:val="464C55"/>
          <w:shd w:val="clear" w:color="auto" w:fill="FFFFFF"/>
        </w:rPr>
        <w:t xml:space="preserve"> </w:t>
      </w:r>
      <w:r w:rsidRPr="00E56691">
        <w:rPr>
          <w:shd w:val="clear" w:color="auto" w:fill="FFFFFF"/>
        </w:rPr>
        <w:t>О времени начала отпуска работник должен быть извещен под роспись не позднее, чем за две недели до его начала.</w:t>
      </w:r>
    </w:p>
    <w:p w:rsidR="000D232C" w:rsidRPr="00E56691" w:rsidRDefault="000D232C" w:rsidP="000D232C">
      <w:pPr>
        <w:pStyle w:val="af5"/>
        <w:ind w:firstLine="567"/>
        <w:jc w:val="both"/>
      </w:pPr>
      <w:r w:rsidRPr="00E56691">
        <w:rPr>
          <w:shd w:val="clear" w:color="auto" w:fill="FFFFFF"/>
        </w:rPr>
        <w:t>По должностям педагогических работников и руководителей образовательных организаций</w:t>
      </w:r>
      <w:r w:rsidRPr="00E56691">
        <w:rPr>
          <w:color w:val="333333"/>
          <w:shd w:val="clear" w:color="auto" w:fill="FFFFFF"/>
        </w:rPr>
        <w:t xml:space="preserve"> </w:t>
      </w:r>
      <w:r w:rsidRPr="00E56691">
        <w:t>предоставляется ежегодный основной удлиненный оплачиваемый отпуск в соответствии с Постановлением Правительства РФ от 03 апреля 2024 года № 415 «О ежегодных основных удлиненных оплачиваемых отпусках». Иным работникам образовательной организации предоставляется ежегодный основной оплачиваемый отпуск в соответствии ТК РФ</w:t>
      </w:r>
      <w:r w:rsidRPr="00E56691">
        <w:rPr>
          <w:color w:val="22272F"/>
        </w:rPr>
        <w:t xml:space="preserve">. </w:t>
      </w:r>
      <w:proofErr w:type="gramStart"/>
      <w:r w:rsidRPr="00E56691">
        <w:rPr>
          <w:color w:val="22272F"/>
        </w:rPr>
        <w:t xml:space="preserve">По </w:t>
      </w:r>
      <w:r w:rsidRPr="00E56691">
        <w:t xml:space="preserve"> согласованию</w:t>
      </w:r>
      <w:proofErr w:type="gramEnd"/>
      <w:r w:rsidRPr="00E56691">
        <w:t xml:space="preserve"> с выборным профсоюзным органом образовательной организации предоставляются дополнительные отпуска  с сохранением или без сохранения заработной платы отдельным категориям  работников, в том числе работающим инвалидам. </w:t>
      </w:r>
    </w:p>
    <w:p w:rsidR="000D232C" w:rsidRPr="00E56691" w:rsidRDefault="000D232C" w:rsidP="000D232C">
      <w:pPr>
        <w:pStyle w:val="af5"/>
        <w:ind w:firstLine="567"/>
        <w:jc w:val="both"/>
      </w:pPr>
      <w:r w:rsidRPr="00E56691">
        <w:t>Разделение отпуска, предоставление отпуска по частям, перенос отпуска полностью или частично на другой год, а также отзыв из отпуска допускается только с согласия работника.</w:t>
      </w:r>
    </w:p>
    <w:p w:rsidR="000D232C" w:rsidRPr="00E56691" w:rsidRDefault="000D232C" w:rsidP="000D232C">
      <w:pPr>
        <w:pStyle w:val="af5"/>
        <w:ind w:firstLine="567"/>
        <w:jc w:val="both"/>
      </w:pPr>
      <w:r w:rsidRPr="00E56691">
        <w:t>Замена отпуска денежной компенсацией допускается только при увольнении работника.</w:t>
      </w:r>
    </w:p>
    <w:p w:rsidR="000D232C" w:rsidRPr="00E56691" w:rsidRDefault="000D232C" w:rsidP="000D232C">
      <w:pPr>
        <w:pStyle w:val="af5"/>
        <w:ind w:firstLine="567"/>
        <w:jc w:val="both"/>
      </w:pPr>
      <w:r w:rsidRPr="00E56691">
        <w:t>Заработная плата за все время отпуска выплачивается не позднее, чем за три дня до начала отпуска. В случае, если работнику своевременно не была произведена оплата за время ежегодного оплачиваемого отпуска либо работник был предупрежден о времени начала этого отпуска позднее, чем за две недели до его начала</w:t>
      </w:r>
      <w:bookmarkStart w:id="8" w:name="_GoBack"/>
      <w:bookmarkEnd w:id="8"/>
      <w:r w:rsidRPr="00E56691">
        <w:t xml:space="preserve">, то работодатель по письменному </w:t>
      </w:r>
      <w:r w:rsidRPr="00E56691">
        <w:lastRenderedPageBreak/>
        <w:t xml:space="preserve">заявлению работника обязан перенести ежегодный оплачиваемый отпуск на другой срок, согласованный с работником. </w:t>
      </w:r>
    </w:p>
    <w:p w:rsidR="000D232C" w:rsidRPr="00E56691" w:rsidRDefault="000D232C" w:rsidP="000D232C">
      <w:pPr>
        <w:pStyle w:val="af5"/>
        <w:ind w:firstLine="567"/>
        <w:jc w:val="both"/>
        <w:rPr>
          <w:shd w:val="clear" w:color="auto" w:fill="FFFFFF"/>
        </w:rPr>
      </w:pPr>
      <w:r w:rsidRPr="00E56691">
        <w:t xml:space="preserve">Ежегодный отпуск должен быть перенесен или продлен в следующих случаях: при временной нетрудоспособности работника; при выполнении работником государственных или общественных обязанностей; в других случаях, предусмотренных законодательством. </w:t>
      </w:r>
      <w:r w:rsidRPr="00E56691">
        <w:rPr>
          <w:shd w:val="clear" w:color="auto" w:fill="FFFFFF"/>
        </w:rPr>
        <w:t>По соглашению с работником ежегодный оплачиваемый отпуск может быть разделен на части. При этом хотя бы одна из частей этого отпуска должна быть не менее 14 календарных дней.</w:t>
      </w:r>
    </w:p>
    <w:p w:rsidR="000D232C" w:rsidRPr="000D232C" w:rsidRDefault="000D232C" w:rsidP="000D232C">
      <w:pPr>
        <w:pStyle w:val="af5"/>
        <w:ind w:firstLine="567"/>
        <w:jc w:val="both"/>
        <w:rPr>
          <w:shd w:val="clear" w:color="auto" w:fill="FFFFFF"/>
        </w:rPr>
      </w:pPr>
      <w:r w:rsidRPr="00E56691">
        <w:rPr>
          <w:shd w:val="clear" w:color="auto" w:fill="FFFFFF"/>
        </w:rPr>
        <w:t>Отзыв работника из отпуска </w:t>
      </w:r>
      <w:hyperlink r:id="rId11" w:anchor="block_37" w:history="1">
        <w:r w:rsidRPr="00E56691">
          <w:t>допускается</w:t>
        </w:r>
      </w:hyperlink>
      <w:r w:rsidRPr="00E56691">
        <w:rPr>
          <w:shd w:val="clear" w:color="auto" w:fill="FFFFFF"/>
        </w:rPr>
        <w:t xml:space="preserve"> только с его согласия. </w:t>
      </w:r>
      <w:proofErr w:type="gramStart"/>
      <w:r w:rsidRPr="00E56691">
        <w:rPr>
          <w:shd w:val="clear" w:color="auto" w:fill="FFFFFF"/>
        </w:rPr>
        <w:t>Неиспользованная</w:t>
      </w:r>
      <w:proofErr w:type="gramEnd"/>
      <w:r w:rsidRPr="00E56691">
        <w:rPr>
          <w:shd w:val="clear" w:color="auto" w:fill="FFFFFF"/>
        </w:rPr>
        <w:t xml:space="preserve"> в связи с этим часть отпуска должна быть предоставлена по выбору работника в удобное для него время в течение текущего рабочего года или присоединена к отпуску за следующий рабочий год.</w:t>
      </w:r>
    </w:p>
    <w:p w:rsidR="00E56691" w:rsidRDefault="000D232C" w:rsidP="000D232C">
      <w:pPr>
        <w:pStyle w:val="af5"/>
        <w:ind w:firstLine="567"/>
        <w:jc w:val="both"/>
      </w:pPr>
      <w:r w:rsidRPr="000D232C">
        <w:t xml:space="preserve">5.10. На время прохождения медицинского осмотра и (или) обязательного психиатрического освидетельствования за работником сохраняется место работы (должность) и средний заработок. </w:t>
      </w:r>
    </w:p>
    <w:p w:rsidR="00E56691" w:rsidRDefault="00E56691" w:rsidP="00E56691">
      <w:pPr>
        <w:spacing w:line="0" w:lineRule="atLeast"/>
        <w:ind w:right="-1" w:firstLine="567"/>
        <w:rPr>
          <w:rFonts w:ascii="Times New Roman" w:eastAsia="Times New Roman" w:hAnsi="Times New Roman" w:cs="Times New Roman"/>
          <w:sz w:val="24"/>
          <w:szCs w:val="24"/>
        </w:rPr>
      </w:pPr>
      <w:r w:rsidRPr="00E56691">
        <w:rPr>
          <w:rFonts w:ascii="Times New Roman" w:eastAsia="Times New Roman" w:hAnsi="Times New Roman" w:cs="Times New Roman"/>
          <w:sz w:val="24"/>
          <w:szCs w:val="24"/>
        </w:rPr>
        <w:t>Работники, достигшие возраста сорока лет при прохождении диспансеризации в порядке, предусмотренном законодательством в сфере охраны здоровья, имеют право на освобождение от работы на один рабочий день один раз в год с сохранением за ними места работы (должности) и среднего заработка.</w:t>
      </w:r>
    </w:p>
    <w:p w:rsidR="000D232C" w:rsidRPr="00E56691" w:rsidRDefault="000D232C" w:rsidP="00E56691">
      <w:pPr>
        <w:spacing w:line="0" w:lineRule="atLeast"/>
        <w:ind w:right="-1" w:firstLine="567"/>
        <w:rPr>
          <w:rFonts w:ascii="Times New Roman" w:eastAsia="Times New Roman" w:hAnsi="Times New Roman" w:cs="Times New Roman"/>
          <w:sz w:val="24"/>
          <w:szCs w:val="24"/>
        </w:rPr>
      </w:pPr>
      <w:r w:rsidRPr="00E56691">
        <w:rPr>
          <w:rFonts w:ascii="Times New Roman" w:eastAsia="Times New Roman" w:hAnsi="Times New Roman" w:cs="Times New Roman"/>
          <w:sz w:val="24"/>
          <w:szCs w:val="24"/>
        </w:rPr>
        <w:t>Работники, не достигшие возраста</w:t>
      </w:r>
      <w:r w:rsidR="00EC47CB" w:rsidRPr="00E56691">
        <w:rPr>
          <w:rFonts w:ascii="Times New Roman" w:eastAsia="Times New Roman" w:hAnsi="Times New Roman" w:cs="Times New Roman"/>
          <w:sz w:val="24"/>
          <w:szCs w:val="24"/>
        </w:rPr>
        <w:t xml:space="preserve"> 40 лет</w:t>
      </w:r>
      <w:r w:rsidRPr="00E56691">
        <w:rPr>
          <w:rFonts w:ascii="Times New Roman" w:eastAsia="Times New Roman" w:hAnsi="Times New Roman" w:cs="Times New Roman"/>
          <w:sz w:val="24"/>
          <w:szCs w:val="24"/>
        </w:rPr>
        <w:t xml:space="preserve">, дающего право на назначение пенсии по старости, в том числе досрочно, в течение пяти лет до наступления такого возраста и работники, являющиеся получателями пенсии по старости или пенсии за выслугу лет, при прохождении диспансеризации имеют право на освобождение от работы на два рабочих дня один раз в год с сохранением за ними работы (должности) и среднего заработка. </w:t>
      </w:r>
    </w:p>
    <w:p w:rsidR="000D232C" w:rsidRPr="000D232C" w:rsidRDefault="000D232C" w:rsidP="000D232C">
      <w:pPr>
        <w:pStyle w:val="af5"/>
        <w:ind w:firstLine="567"/>
        <w:jc w:val="both"/>
      </w:pPr>
      <w:r w:rsidRPr="000D232C">
        <w:t xml:space="preserve">Работник освобождается от работы для прохождения диспансеризации на основании письменного </w:t>
      </w:r>
      <w:proofErr w:type="gramStart"/>
      <w:r w:rsidRPr="000D232C">
        <w:t>заявления,  при</w:t>
      </w:r>
      <w:proofErr w:type="gramEnd"/>
      <w:r w:rsidRPr="000D232C">
        <w:t xml:space="preserve"> этом дни освобождения от работы согласовываются с администрацией школы. </w:t>
      </w:r>
    </w:p>
    <w:p w:rsidR="000D232C" w:rsidRPr="000D232C" w:rsidRDefault="000D232C" w:rsidP="000D232C">
      <w:pPr>
        <w:pStyle w:val="af5"/>
        <w:ind w:firstLine="567"/>
        <w:jc w:val="both"/>
      </w:pPr>
      <w:r w:rsidRPr="000D232C">
        <w:t>5.11.  Педагогическим работникам запрещается:</w:t>
      </w:r>
    </w:p>
    <w:p w:rsidR="000D232C" w:rsidRPr="000D232C" w:rsidRDefault="000D232C" w:rsidP="000D232C">
      <w:pPr>
        <w:pStyle w:val="af5"/>
        <w:ind w:firstLine="567"/>
        <w:jc w:val="both"/>
      </w:pPr>
      <w:r w:rsidRPr="000D232C">
        <w:t>-изменять по своему усмотрению расписание уроков (занятий) и график работы;</w:t>
      </w:r>
    </w:p>
    <w:p w:rsidR="000D232C" w:rsidRPr="000D232C" w:rsidRDefault="000D232C" w:rsidP="000D232C">
      <w:pPr>
        <w:pStyle w:val="af5"/>
        <w:ind w:firstLine="567"/>
        <w:jc w:val="both"/>
      </w:pPr>
      <w:r w:rsidRPr="000D232C">
        <w:t>- отменять, изменять продолжительность уроков (занятий) и перерывов (перемен) между ними;</w:t>
      </w:r>
    </w:p>
    <w:p w:rsidR="000D232C" w:rsidRPr="000D232C" w:rsidRDefault="000D232C" w:rsidP="000D232C">
      <w:pPr>
        <w:pStyle w:val="af5"/>
        <w:ind w:firstLine="567"/>
        <w:jc w:val="both"/>
      </w:pPr>
      <w:r>
        <w:t>-</w:t>
      </w:r>
      <w:r w:rsidRPr="000D232C">
        <w:t>-удалять учащихся с уроков (занятий);</w:t>
      </w:r>
    </w:p>
    <w:p w:rsidR="000D232C" w:rsidRPr="000D232C" w:rsidRDefault="000D232C" w:rsidP="000D232C">
      <w:pPr>
        <w:pStyle w:val="af5"/>
        <w:ind w:firstLine="567"/>
        <w:jc w:val="both"/>
      </w:pPr>
      <w:r w:rsidRPr="000D232C">
        <w:t>-</w:t>
      </w:r>
      <w:r w:rsidR="009A5007">
        <w:t xml:space="preserve"> </w:t>
      </w:r>
      <w:r w:rsidRPr="000D232C">
        <w:t>курить на территории образовательного учреждения.</w:t>
      </w:r>
    </w:p>
    <w:p w:rsidR="000D232C" w:rsidRPr="000D232C" w:rsidRDefault="000D232C" w:rsidP="000D232C">
      <w:pPr>
        <w:pStyle w:val="af5"/>
        <w:ind w:firstLine="567"/>
        <w:jc w:val="both"/>
      </w:pPr>
      <w:r w:rsidRPr="000D232C">
        <w:t>5.12.  Запрещается:</w:t>
      </w:r>
    </w:p>
    <w:p w:rsidR="000D232C" w:rsidRPr="000D232C" w:rsidRDefault="000D232C" w:rsidP="000D232C">
      <w:pPr>
        <w:pStyle w:val="af5"/>
        <w:ind w:firstLine="567"/>
        <w:jc w:val="both"/>
      </w:pPr>
      <w:r w:rsidRPr="000D232C">
        <w:t xml:space="preserve">- отвлекать педагогических работников в учебное время от их непосредственной работы для выполнения разного рода мероприятий и поручений, не связанных с производственной деятельностью; </w:t>
      </w:r>
    </w:p>
    <w:p w:rsidR="000D232C" w:rsidRPr="000D232C" w:rsidRDefault="000D232C" w:rsidP="000D232C">
      <w:pPr>
        <w:pStyle w:val="af5"/>
        <w:ind w:firstLine="567"/>
        <w:jc w:val="both"/>
      </w:pPr>
      <w:r w:rsidRPr="000D232C">
        <w:t>- созывать в рабочее время собрания, заседания и всякого рода совещания по</w:t>
      </w:r>
      <w:bookmarkStart w:id="9" w:name="page10"/>
      <w:bookmarkEnd w:id="9"/>
      <w:r w:rsidRPr="000D232C">
        <w:t xml:space="preserve"> общественным делам;</w:t>
      </w:r>
    </w:p>
    <w:p w:rsidR="000D232C" w:rsidRPr="000D232C" w:rsidRDefault="009A5007" w:rsidP="000D232C">
      <w:pPr>
        <w:pStyle w:val="af5"/>
        <w:ind w:firstLine="567"/>
        <w:jc w:val="both"/>
      </w:pPr>
      <w:r>
        <w:t xml:space="preserve">- </w:t>
      </w:r>
      <w:r w:rsidR="000D232C" w:rsidRPr="000D232C">
        <w:t>присутствие на уроках (занятиях) посторонних лиц без разрешения администрации образовательного учреждения;</w:t>
      </w:r>
    </w:p>
    <w:p w:rsidR="000D232C" w:rsidRPr="000D232C" w:rsidRDefault="009A5007" w:rsidP="000D232C">
      <w:pPr>
        <w:pStyle w:val="af5"/>
        <w:ind w:firstLine="567"/>
        <w:jc w:val="both"/>
      </w:pPr>
      <w:r>
        <w:t xml:space="preserve">- </w:t>
      </w:r>
      <w:r w:rsidR="000D232C" w:rsidRPr="000D232C">
        <w:t>входить в класс (группу) после начала урока (занятия). Таким правом в исключительных случаях пользуется только руководитель образовательного учреждения и его заместители;</w:t>
      </w:r>
    </w:p>
    <w:p w:rsidR="000D232C" w:rsidRPr="000D232C" w:rsidRDefault="009A5007" w:rsidP="000D232C">
      <w:pPr>
        <w:pStyle w:val="af5"/>
        <w:ind w:firstLine="567"/>
        <w:jc w:val="both"/>
      </w:pPr>
      <w:r>
        <w:t xml:space="preserve">- </w:t>
      </w:r>
      <w:r w:rsidR="000D232C" w:rsidRPr="000D232C">
        <w:t>делать педагогическим работникам замечания по поводу их работы во время проведения уроков (занятий) и в присутствии учащихся.</w:t>
      </w:r>
    </w:p>
    <w:p w:rsidR="000D232C" w:rsidRPr="000D232C" w:rsidRDefault="000D232C" w:rsidP="000D232C">
      <w:pPr>
        <w:pStyle w:val="af5"/>
        <w:ind w:firstLine="567"/>
        <w:jc w:val="both"/>
      </w:pPr>
      <w:r w:rsidRPr="000D232C">
        <w:t>5.13. Профилактический медосмотр учащихся проводится по графику детской поликлиники.</w:t>
      </w:r>
    </w:p>
    <w:p w:rsidR="000D232C" w:rsidRPr="000D232C" w:rsidRDefault="000D232C" w:rsidP="000D232C">
      <w:pPr>
        <w:pStyle w:val="af5"/>
        <w:ind w:firstLine="567"/>
        <w:jc w:val="both"/>
      </w:pPr>
      <w:r w:rsidRPr="000D232C">
        <w:t>5.14.  Начало занятий в 8.30.</w:t>
      </w:r>
    </w:p>
    <w:p w:rsidR="000D232C" w:rsidRPr="000D232C" w:rsidRDefault="000D232C" w:rsidP="000D232C">
      <w:pPr>
        <w:pStyle w:val="af5"/>
        <w:ind w:firstLine="567"/>
        <w:jc w:val="both"/>
      </w:pPr>
      <w:r w:rsidRPr="000D232C">
        <w:t>5.15.  Предупредительный звонок дается за 5 минут до начала урока.</w:t>
      </w:r>
    </w:p>
    <w:p w:rsidR="000D232C" w:rsidRPr="000D232C" w:rsidRDefault="000D232C" w:rsidP="000D232C">
      <w:pPr>
        <w:pStyle w:val="af5"/>
        <w:ind w:firstLine="567"/>
        <w:jc w:val="both"/>
      </w:pPr>
      <w:r w:rsidRPr="000D232C">
        <w:lastRenderedPageBreak/>
        <w:t>5.16. Вход в школу разрешается при предъявлении документа, удостоверяющего личность или пропуска работника школы.</w:t>
      </w:r>
    </w:p>
    <w:p w:rsidR="000D232C" w:rsidRPr="000D232C" w:rsidRDefault="000D232C" w:rsidP="000D232C">
      <w:pPr>
        <w:pStyle w:val="af5"/>
        <w:ind w:firstLine="567"/>
        <w:jc w:val="both"/>
      </w:pPr>
    </w:p>
    <w:p w:rsidR="000D232C" w:rsidRPr="000D232C" w:rsidRDefault="000D232C" w:rsidP="000D232C">
      <w:pPr>
        <w:pStyle w:val="af5"/>
        <w:ind w:firstLine="567"/>
        <w:jc w:val="both"/>
      </w:pPr>
      <w:r w:rsidRPr="000D232C">
        <w:t>5.17. Работа спортивных секций, кружков, кабинета информатики, учебных мастерских допускается только по расписанию, утвержденному директором школы.</w:t>
      </w:r>
    </w:p>
    <w:p w:rsidR="000D232C" w:rsidRPr="000D232C" w:rsidRDefault="000D232C" w:rsidP="000D232C">
      <w:pPr>
        <w:pStyle w:val="af5"/>
        <w:ind w:firstLine="567"/>
        <w:jc w:val="both"/>
      </w:pPr>
      <w:r w:rsidRPr="000D232C">
        <w:t>5.18 Учитель, ведущий последний урок в классе, выводит детей из кабинета в раздевалку, присутствует там до ухода детей из здания школы, контролирует соблюдение учащимися правил внутреннего распорядка учащихся и напоминает им правила поведения по дороге домой.</w:t>
      </w:r>
    </w:p>
    <w:p w:rsidR="000D232C" w:rsidRPr="000D232C" w:rsidRDefault="000D232C" w:rsidP="000D232C">
      <w:pPr>
        <w:pStyle w:val="af5"/>
        <w:ind w:firstLine="567"/>
        <w:jc w:val="both"/>
      </w:pPr>
      <w:proofErr w:type="gramStart"/>
      <w:r w:rsidRPr="000D232C">
        <w:t>5.19 .</w:t>
      </w:r>
      <w:proofErr w:type="gramEnd"/>
      <w:r w:rsidRPr="000D232C">
        <w:t xml:space="preserve"> Работник школы обязан явиться на работу не позднее, чем за 15 минут до начала рабочего дня (учитель, педагог дополнительного образования - не позднее, чем за 15 минут до начала занятия).</w:t>
      </w:r>
    </w:p>
    <w:p w:rsidR="000D232C" w:rsidRPr="000D232C" w:rsidRDefault="000D232C" w:rsidP="000D232C">
      <w:pPr>
        <w:pStyle w:val="af5"/>
        <w:ind w:firstLine="567"/>
        <w:jc w:val="both"/>
      </w:pPr>
      <w:r w:rsidRPr="000D232C">
        <w:t>5.20. Учителя обеспечивают прием и сдачу кабинетов между уроками в течение всего учебного года. За сохранность учебного кабинета и имеющегося в нем имущества несет полную ответственность учитель, работающий в этом помещении.</w:t>
      </w:r>
    </w:p>
    <w:p w:rsidR="000D232C" w:rsidRPr="000D232C" w:rsidRDefault="000D232C" w:rsidP="000D232C">
      <w:pPr>
        <w:pStyle w:val="af5"/>
        <w:ind w:firstLine="567"/>
        <w:jc w:val="both"/>
      </w:pPr>
      <w:r w:rsidRPr="000D232C">
        <w:t>5.21. Классные руководители 5-11 классов закрепляют за учащимися рабочее место с целью обеспечения сохранности школьного имущества.</w:t>
      </w:r>
    </w:p>
    <w:p w:rsidR="000D232C" w:rsidRPr="000D232C" w:rsidRDefault="000D232C" w:rsidP="000D232C">
      <w:pPr>
        <w:pStyle w:val="af5"/>
        <w:ind w:firstLine="567"/>
        <w:jc w:val="both"/>
      </w:pPr>
      <w:r w:rsidRPr="000D232C">
        <w:t xml:space="preserve">5.22. Категорически запрещается отпускать детей с уроков без письменного разрешения родителей или администратора, справки медицинского работника. Ответственность за жизнь и здоровье учащегося несет учитель, отпустивший его. </w:t>
      </w:r>
    </w:p>
    <w:p w:rsidR="000D232C" w:rsidRPr="000D232C" w:rsidRDefault="000D232C" w:rsidP="000D232C">
      <w:pPr>
        <w:pStyle w:val="af5"/>
        <w:ind w:firstLine="567"/>
        <w:jc w:val="both"/>
      </w:pPr>
      <w:r w:rsidRPr="000D232C">
        <w:t xml:space="preserve">Ответственность за жизнь и здоровье учащихся на переменах несут дежурные учителя (за исключением случаев сопровождения, учащихся в столовую классным руководителем). В случае возникновения чрезвычайных ситуаций (в том числе несчастных случаев) с учащимся во время образовательной деятельности и за пределами школы классный руководитель обязан незамедлительно сообщить администрации школы информацию о случившемся (Ф.И.О. учащегося, класс, Ф.И.О. родителей, домашний адрес, телефон, краткая информация о случившемся). </w:t>
      </w:r>
    </w:p>
    <w:p w:rsidR="000D232C" w:rsidRPr="000D232C" w:rsidRDefault="000D232C" w:rsidP="000D232C">
      <w:pPr>
        <w:pStyle w:val="af5"/>
        <w:ind w:firstLine="567"/>
        <w:jc w:val="both"/>
      </w:pPr>
      <w:r w:rsidRPr="000D232C">
        <w:t>При несчастных случаях с учащимися, произошедших в пределах школы, работник школы, явившийся свидетелем несчастного случая, насилия, нарушения прав учащегося, обязан немедленно вмешаться, прекратить нарушение прав учащегося, в случае необходимости оказать первую доврачебную помощь, пригласить медицинского работника или вызвать «скорую помощь».</w:t>
      </w:r>
    </w:p>
    <w:p w:rsidR="000D232C" w:rsidRPr="000D232C" w:rsidRDefault="000D232C" w:rsidP="000D232C">
      <w:pPr>
        <w:pStyle w:val="af5"/>
        <w:ind w:firstLine="567"/>
        <w:jc w:val="both"/>
      </w:pPr>
      <w:r w:rsidRPr="000D232C">
        <w:t>5.23. Курение и распитие спиртных напитков на территории и в здании школы категорически запрещается.</w:t>
      </w:r>
    </w:p>
    <w:p w:rsidR="000D232C" w:rsidRPr="000D232C" w:rsidRDefault="000D232C" w:rsidP="000D232C">
      <w:pPr>
        <w:pStyle w:val="af5"/>
        <w:ind w:firstLine="567"/>
        <w:jc w:val="both"/>
      </w:pPr>
      <w:r w:rsidRPr="000D232C">
        <w:t>5.24. Питание детей в столовой проводится по утвержденному графику. Все классные руководители, сопровождают детей в столовую, присутствуют при приеме пищи детьми и обеспечивают порядок.</w:t>
      </w:r>
    </w:p>
    <w:p w:rsidR="000D232C" w:rsidRPr="000D232C" w:rsidRDefault="000D232C" w:rsidP="000D232C">
      <w:pPr>
        <w:pStyle w:val="af5"/>
        <w:ind w:firstLine="567"/>
        <w:jc w:val="both"/>
      </w:pPr>
      <w:r w:rsidRPr="000D232C">
        <w:t>5.25. На урок не допускаются посторонние лица без разрешения директора или его заместителя.</w:t>
      </w:r>
    </w:p>
    <w:p w:rsidR="000D232C" w:rsidRPr="000D232C" w:rsidRDefault="000D232C" w:rsidP="000D232C">
      <w:pPr>
        <w:pStyle w:val="af5"/>
        <w:ind w:firstLine="567"/>
        <w:jc w:val="both"/>
      </w:pPr>
      <w:r w:rsidRPr="000D232C">
        <w:t>5.26. Разрешается выход учителя на работу после болезни только по предъявлению директору больничного листа, обязанность учителей своевременно извещать</w:t>
      </w:r>
      <w:bookmarkStart w:id="10" w:name="page11"/>
      <w:bookmarkEnd w:id="10"/>
      <w:r w:rsidRPr="000D232C">
        <w:t xml:space="preserve"> администрацию о болезни.</w:t>
      </w:r>
    </w:p>
    <w:p w:rsidR="000D232C" w:rsidRPr="000D232C" w:rsidRDefault="000D232C" w:rsidP="000D232C">
      <w:pPr>
        <w:pStyle w:val="af5"/>
        <w:ind w:firstLine="567"/>
        <w:jc w:val="both"/>
      </w:pPr>
      <w:r w:rsidRPr="000D232C">
        <w:t>5.27. Проведение экскурсий, походов, выходов с детьми в кино, театры, посещение выставок разрешается только после издания директором школы приказа. Ответственность за жизнь и здоровье детей при проведении подобных мероприятий несет тот учитель или другой сотрудник школы, который назначен приказом директора.</w:t>
      </w:r>
    </w:p>
    <w:p w:rsidR="000D232C" w:rsidRPr="000D232C" w:rsidRDefault="000D232C" w:rsidP="000D232C">
      <w:pPr>
        <w:pStyle w:val="af5"/>
        <w:ind w:firstLine="567"/>
        <w:jc w:val="both"/>
        <w:rPr>
          <w:b/>
          <w:color w:val="333333"/>
          <w:shd w:val="clear" w:color="auto" w:fill="FFFFFF"/>
        </w:rPr>
      </w:pPr>
      <w:r w:rsidRPr="000D232C">
        <w:rPr>
          <w:color w:val="333333"/>
          <w:shd w:val="clear" w:color="auto" w:fill="FFFFFF"/>
        </w:rPr>
        <w:tab/>
      </w:r>
      <w:r w:rsidRPr="000D232C">
        <w:rPr>
          <w:b/>
          <w:color w:val="333333"/>
          <w:shd w:val="clear" w:color="auto" w:fill="FFFFFF"/>
        </w:rPr>
        <w:t>6.Обеспечение трудовых прав работников, призванных на военную службу по мобилизации или поступивших на военную службу по контракту либо заключивших контракт о добровольном содействии в выполнении задач, возложенных на Вооруженные Силы Российской Федерации.</w:t>
      </w:r>
    </w:p>
    <w:p w:rsidR="000D232C" w:rsidRPr="000D232C" w:rsidRDefault="000D232C" w:rsidP="000D232C">
      <w:pPr>
        <w:pStyle w:val="af5"/>
        <w:ind w:firstLine="567"/>
        <w:jc w:val="both"/>
        <w:rPr>
          <w:color w:val="000000"/>
        </w:rPr>
      </w:pPr>
      <w:r w:rsidRPr="000D232C">
        <w:rPr>
          <w:color w:val="333333"/>
          <w:shd w:val="clear" w:color="auto" w:fill="FFFFFF"/>
        </w:rPr>
        <w:tab/>
        <w:t>6.1.</w:t>
      </w:r>
      <w:r w:rsidRPr="000D232C">
        <w:rPr>
          <w:color w:val="000000"/>
        </w:rPr>
        <w:t xml:space="preserve"> В случае призыва работника на военную службу по мобилизации или заключения им </w:t>
      </w:r>
      <w:r w:rsidRPr="000D232C">
        <w:t>контракта о прохождении военной службы</w:t>
      </w:r>
      <w:r w:rsidRPr="000D232C">
        <w:rPr>
          <w:color w:val="000000"/>
        </w:rPr>
        <w:t xml:space="preserve">, контракта о добровольном содействии в </w:t>
      </w:r>
      <w:r w:rsidRPr="000D232C">
        <w:rPr>
          <w:color w:val="000000"/>
        </w:rPr>
        <w:lastRenderedPageBreak/>
        <w:t>выполнении задач, возложенных на Вооруженные Силы Российской Федерации, действие трудового договора, заключенного между работником и работодателем, приостанавливается на период прохождения работником военной службы или оказания им добровольного содействия в выполнении задач, возложенных на Вооруженные Силы Российской Федерации.</w:t>
      </w:r>
    </w:p>
    <w:p w:rsidR="000D232C" w:rsidRPr="000D232C" w:rsidRDefault="000D232C" w:rsidP="000D232C">
      <w:pPr>
        <w:pStyle w:val="af5"/>
        <w:ind w:firstLine="567"/>
        <w:jc w:val="both"/>
      </w:pPr>
      <w:r w:rsidRPr="000D232C">
        <w:t xml:space="preserve">6.2. Работодатель на основании заявления работника издает приказ о приостановлении действия трудового договора. К заявлению работника прилагается копия повестки о призыве на военную службу по мобилизации или уведомление федерального органа исполнительной власти о заключении с работником контракта о прохождении военной </w:t>
      </w:r>
      <w:proofErr w:type="gramStart"/>
      <w:r w:rsidRPr="000D232C">
        <w:t>службы,  либо</w:t>
      </w:r>
      <w:proofErr w:type="gramEnd"/>
      <w:r w:rsidRPr="000D232C">
        <w:t xml:space="preserve"> контракта о добровольном содействии в выполнении задач, возложенных на Вооруженные Силы Российской Федерации. </w:t>
      </w:r>
    </w:p>
    <w:p w:rsidR="000D232C" w:rsidRPr="000D232C" w:rsidRDefault="000D232C" w:rsidP="000D232C">
      <w:pPr>
        <w:pStyle w:val="af5"/>
        <w:ind w:firstLine="567"/>
        <w:jc w:val="both"/>
      </w:pPr>
      <w:r w:rsidRPr="000D232C">
        <w:t>6.3. В период приостановления действия трудового договора стороны трудового договора приостанавливают осуществление прав и обязанностей, установленных трудовым законодательством и иными нормативными правовыми актами, содержащими нормы трудового права, локальными нормативными актами, а также прав и обязанностей, вытекающих из условий коллективного договора, соглашений, трудового договора, за исключением прав и обязанностей, установленных настоящей статьей.</w:t>
      </w:r>
    </w:p>
    <w:p w:rsidR="000D232C" w:rsidRPr="000D232C" w:rsidRDefault="000D232C" w:rsidP="000D232C">
      <w:pPr>
        <w:pStyle w:val="af5"/>
        <w:ind w:firstLine="567"/>
        <w:jc w:val="both"/>
      </w:pPr>
      <w:r w:rsidRPr="000D232C">
        <w:t>6.4. В период приостановления действия трудового договора за работником сохраняется место работы (должность). В этот период работодатель вправе заключить с другим работником срочный трудовой договор на время исполнения обязанностей отсутствующего работника по указанному месту работы (должности).</w:t>
      </w:r>
    </w:p>
    <w:p w:rsidR="000D232C" w:rsidRPr="000D232C" w:rsidRDefault="000D232C" w:rsidP="000D232C">
      <w:pPr>
        <w:pStyle w:val="af5"/>
        <w:ind w:firstLine="567"/>
        <w:jc w:val="both"/>
      </w:pPr>
      <w:r w:rsidRPr="000D232C">
        <w:t>6.5. Работодатель не позднее дня приостановления действия трудового договора обязан выплатить работнику заработную плату и причитающиеся ему выплаты в полном объеме за период работы, предшествующий приостановлению действия трудового договора.</w:t>
      </w:r>
    </w:p>
    <w:p w:rsidR="000D232C" w:rsidRPr="000D232C" w:rsidRDefault="000D232C" w:rsidP="000D232C">
      <w:pPr>
        <w:pStyle w:val="af5"/>
        <w:ind w:firstLine="567"/>
        <w:jc w:val="both"/>
        <w:rPr>
          <w:color w:val="000000"/>
        </w:rPr>
      </w:pPr>
      <w:r w:rsidRPr="000D232C">
        <w:rPr>
          <w:color w:val="000000"/>
        </w:rPr>
        <w:t>6.6. На период приостановления действия трудового договора в отношении работника сохраняются социально-трудовые гарантии, право на предоставление которых он получил до начала указанного периода (дополнительное страхование работника, негосударственное пенсионное обеспечение работника, улучшение социально-бытовых условий работника и членов его семьи).</w:t>
      </w:r>
    </w:p>
    <w:p w:rsidR="000D232C" w:rsidRPr="000D232C" w:rsidRDefault="000D232C" w:rsidP="000D232C">
      <w:pPr>
        <w:pStyle w:val="af5"/>
        <w:ind w:firstLine="567"/>
        <w:jc w:val="both"/>
        <w:rPr>
          <w:color w:val="000000"/>
        </w:rPr>
      </w:pPr>
      <w:r w:rsidRPr="000D232C">
        <w:rPr>
          <w:color w:val="000000"/>
        </w:rPr>
        <w:t>6.7. Период приостановления действия трудового договора засчитывается в трудовой стаж работника, а также в стаж работы по специальности (за исключением случаев досрочного назначения страховой пенсии по старости).</w:t>
      </w:r>
    </w:p>
    <w:p w:rsidR="000D232C" w:rsidRPr="000D232C" w:rsidRDefault="000D232C" w:rsidP="000D232C">
      <w:pPr>
        <w:pStyle w:val="af5"/>
        <w:ind w:firstLine="567"/>
        <w:jc w:val="both"/>
      </w:pPr>
      <w:r w:rsidRPr="000D232C">
        <w:t>6.8. Действие трудового договора возобновляется в день выхода работника на работу. Работник обязан предупредить работодателя о своем выходе на работу не позднее, чем за три рабочих дня.</w:t>
      </w:r>
    </w:p>
    <w:p w:rsidR="000D232C" w:rsidRPr="000D232C" w:rsidRDefault="000D232C" w:rsidP="000D232C">
      <w:pPr>
        <w:pStyle w:val="af5"/>
        <w:ind w:firstLine="567"/>
        <w:jc w:val="both"/>
      </w:pPr>
      <w:r w:rsidRPr="000D232C">
        <w:t>6.9. Работник в течение шести месяцев после возобновления действия трудового договора имеет право на предоставление ему ежегодного оплачиваемого отпуска в удобное для него время независимо от стажа работы у работодателя.</w:t>
      </w:r>
    </w:p>
    <w:p w:rsidR="000D232C" w:rsidRPr="000D232C" w:rsidRDefault="000D232C" w:rsidP="000D232C">
      <w:pPr>
        <w:pStyle w:val="af5"/>
        <w:ind w:firstLine="567"/>
        <w:jc w:val="both"/>
      </w:pPr>
      <w:r w:rsidRPr="000D232C">
        <w:t>6.10. Расторжение по инициативе работодателя трудового договора с работником в период приостановления действия трудового договора не допускается, за исключением случаев ликвидации организации либо прекращения деятельности индивидуальным предпринимателем, а также истечения в указанный период срока действия трудового договора, если он был заключен на определенный срок.</w:t>
      </w:r>
    </w:p>
    <w:p w:rsidR="000D232C" w:rsidRPr="000D232C" w:rsidRDefault="000D232C" w:rsidP="000D232C">
      <w:pPr>
        <w:pStyle w:val="af5"/>
        <w:ind w:firstLine="567"/>
        <w:jc w:val="both"/>
      </w:pPr>
      <w:r w:rsidRPr="000D232C">
        <w:t>6.11. В случае, если работник не вышел на работу по истечении трех месяцев после окончания прохождения им военной службы по мобилизации или военной службы по контракту, либо после окончания действия заключенного им контракта о добровольном содействии в выполнении задач, возложенных на Вооруженные Силы Российской Федерации, расторжение трудового договора с работником осуществляется по инициативе работодателя.</w:t>
      </w:r>
    </w:p>
    <w:p w:rsidR="000D232C" w:rsidRPr="000D232C" w:rsidRDefault="000D232C" w:rsidP="000D232C">
      <w:pPr>
        <w:pStyle w:val="af5"/>
        <w:ind w:firstLine="567"/>
        <w:jc w:val="both"/>
      </w:pPr>
      <w:r w:rsidRPr="000D232C">
        <w:rPr>
          <w:b/>
        </w:rPr>
        <w:t>7.Поощрения за успехи в работе</w:t>
      </w:r>
    </w:p>
    <w:p w:rsidR="000D232C" w:rsidRPr="000D232C" w:rsidRDefault="000D232C" w:rsidP="000D232C">
      <w:pPr>
        <w:pStyle w:val="af5"/>
        <w:ind w:firstLine="567"/>
        <w:jc w:val="both"/>
      </w:pPr>
      <w:r w:rsidRPr="000D232C">
        <w:lastRenderedPageBreak/>
        <w:t>7.1. За добросовестный труд, образцовое выполнение трудовых обязанностей, успехи в обучении и воспитании учащихся, новаторство в труде и другие достижения в работе применяются следующие формы поощрения работника:</w:t>
      </w:r>
    </w:p>
    <w:p w:rsidR="000D232C" w:rsidRPr="000D232C" w:rsidRDefault="009A5007" w:rsidP="000D232C">
      <w:pPr>
        <w:pStyle w:val="af5"/>
        <w:ind w:firstLine="567"/>
        <w:jc w:val="both"/>
      </w:pPr>
      <w:r>
        <w:t xml:space="preserve">- </w:t>
      </w:r>
      <w:r w:rsidR="000D232C" w:rsidRPr="000D232C">
        <w:t>объявление благодарности;</w:t>
      </w:r>
    </w:p>
    <w:p w:rsidR="000D232C" w:rsidRPr="000D232C" w:rsidRDefault="009A5007" w:rsidP="000D232C">
      <w:pPr>
        <w:pStyle w:val="af5"/>
        <w:ind w:firstLine="567"/>
        <w:jc w:val="both"/>
      </w:pPr>
      <w:r>
        <w:t xml:space="preserve">- </w:t>
      </w:r>
      <w:r w:rsidR="000D232C" w:rsidRPr="000D232C">
        <w:t>выдача премии;</w:t>
      </w:r>
    </w:p>
    <w:p w:rsidR="000D232C" w:rsidRPr="000D232C" w:rsidRDefault="009A5007" w:rsidP="000D232C">
      <w:pPr>
        <w:pStyle w:val="af5"/>
        <w:ind w:firstLine="567"/>
        <w:jc w:val="both"/>
      </w:pPr>
      <w:r>
        <w:t xml:space="preserve">- </w:t>
      </w:r>
      <w:r w:rsidR="000D232C" w:rsidRPr="000D232C">
        <w:t>награждение ценным подарком;</w:t>
      </w:r>
    </w:p>
    <w:p w:rsidR="000D232C" w:rsidRPr="000D232C" w:rsidRDefault="009A5007" w:rsidP="000D232C">
      <w:pPr>
        <w:pStyle w:val="af5"/>
        <w:ind w:firstLine="567"/>
        <w:jc w:val="both"/>
      </w:pPr>
      <w:r>
        <w:t xml:space="preserve">- </w:t>
      </w:r>
      <w:r w:rsidR="000D232C" w:rsidRPr="000D232C">
        <w:t>награждение почетной грамотой;</w:t>
      </w:r>
    </w:p>
    <w:p w:rsidR="000D232C" w:rsidRPr="000D232C" w:rsidRDefault="009A5007" w:rsidP="000D232C">
      <w:pPr>
        <w:pStyle w:val="af5"/>
        <w:ind w:firstLine="567"/>
        <w:jc w:val="both"/>
      </w:pPr>
      <w:r>
        <w:t xml:space="preserve">- </w:t>
      </w:r>
      <w:r w:rsidR="000D232C" w:rsidRPr="000D232C">
        <w:t>занесение на Доску почета.</w:t>
      </w:r>
    </w:p>
    <w:p w:rsidR="000D232C" w:rsidRPr="000D232C" w:rsidRDefault="000D232C" w:rsidP="000D232C">
      <w:pPr>
        <w:pStyle w:val="af5"/>
        <w:ind w:firstLine="567"/>
        <w:jc w:val="both"/>
      </w:pPr>
      <w:r w:rsidRPr="000D232C">
        <w:t xml:space="preserve">7.2. Поощрения применяются </w:t>
      </w:r>
      <w:proofErr w:type="gramStart"/>
      <w:r w:rsidRPr="000D232C">
        <w:t>руководством  совместно</w:t>
      </w:r>
      <w:proofErr w:type="gramEnd"/>
      <w:r w:rsidRPr="000D232C">
        <w:t xml:space="preserve"> или по согласованию с выборным профсоюзным органом образовательной организации.</w:t>
      </w:r>
    </w:p>
    <w:p w:rsidR="000D232C" w:rsidRPr="000D232C" w:rsidRDefault="000D232C" w:rsidP="000D232C">
      <w:pPr>
        <w:pStyle w:val="af5"/>
        <w:ind w:firstLine="567"/>
        <w:jc w:val="both"/>
      </w:pPr>
      <w:r w:rsidRPr="000D232C">
        <w:t xml:space="preserve">7.3. Поощрения объявляются в приказе по образовательной организации, доводятся до </w:t>
      </w:r>
      <w:proofErr w:type="gramStart"/>
      <w:r w:rsidRPr="000D232C">
        <w:t>сведения  коллектива</w:t>
      </w:r>
      <w:proofErr w:type="gramEnd"/>
      <w:r w:rsidRPr="000D232C">
        <w:t xml:space="preserve"> и заносятся в трудовую книжку и/или сведения о трудовой деятельности работника.</w:t>
      </w:r>
    </w:p>
    <w:p w:rsidR="000D232C" w:rsidRPr="000D232C" w:rsidRDefault="000D232C" w:rsidP="000D232C">
      <w:pPr>
        <w:pStyle w:val="af5"/>
        <w:ind w:firstLine="567"/>
        <w:jc w:val="both"/>
      </w:pPr>
      <w:r w:rsidRPr="000D232C">
        <w:t>7.4. Работникам, успешно и добросовестно выполняющим свои трудовые обязанности, предоставляются в первую очередь преимущества и льготы в области социально-культурного и жилищно-бытового обслуживания. Таким работникам предоставляется также преимущество при продвижении по работе.</w:t>
      </w:r>
    </w:p>
    <w:p w:rsidR="000D232C" w:rsidRPr="000D232C" w:rsidRDefault="000D232C" w:rsidP="000D232C">
      <w:pPr>
        <w:pStyle w:val="af5"/>
        <w:ind w:firstLine="567"/>
        <w:jc w:val="both"/>
      </w:pPr>
      <w:r w:rsidRPr="000D232C">
        <w:t xml:space="preserve">7.5. За особые трудовые заслуги работники представляются в вышестоящие органы к поощрению, к награждению орденами, медалями, почетными грамотами, нагрудными значками и к присвоению почетных званий и др. </w:t>
      </w:r>
    </w:p>
    <w:p w:rsidR="000D232C" w:rsidRPr="000D232C" w:rsidRDefault="000D232C" w:rsidP="000D232C">
      <w:pPr>
        <w:pStyle w:val="af5"/>
        <w:ind w:firstLine="567"/>
        <w:jc w:val="both"/>
      </w:pPr>
      <w:r w:rsidRPr="000D232C">
        <w:rPr>
          <w:b/>
        </w:rPr>
        <w:tab/>
        <w:t>8. Трудовая дисциплина.</w:t>
      </w:r>
    </w:p>
    <w:p w:rsidR="000D232C" w:rsidRPr="000D232C" w:rsidRDefault="000D232C" w:rsidP="000D232C">
      <w:pPr>
        <w:pStyle w:val="af5"/>
        <w:ind w:firstLine="567"/>
        <w:jc w:val="both"/>
      </w:pPr>
      <w:r w:rsidRPr="000D232C">
        <w:t>8.1. Работники образовательной организации обязаны выполнять требования руководства образовательной организации, связанные с трудовой деятельностью, а также приказы и предписания, доводимые с помощью служебных инструкций или объявлений.</w:t>
      </w:r>
    </w:p>
    <w:p w:rsidR="000D232C" w:rsidRPr="000D232C" w:rsidRDefault="000D232C" w:rsidP="000D232C">
      <w:pPr>
        <w:pStyle w:val="af5"/>
        <w:ind w:firstLine="567"/>
        <w:jc w:val="both"/>
      </w:pPr>
      <w:r w:rsidRPr="000D232C">
        <w:t>8.2. Работники, независимо от должностного положения, обязаны проявлять взаимную вежливость, уважение, терпимость, соблюдать служебную дисциплину, профессиональную этику.</w:t>
      </w:r>
    </w:p>
    <w:p w:rsidR="000D232C" w:rsidRPr="000D232C" w:rsidRDefault="000D232C" w:rsidP="000D232C">
      <w:pPr>
        <w:pStyle w:val="af5"/>
        <w:ind w:firstLine="567"/>
        <w:jc w:val="both"/>
      </w:pPr>
      <w:r w:rsidRPr="000D232C">
        <w:t>8.3. За нарушение трудовой дисциплины, т.е. неисполнение или надлежащее исполнение по вине работника возложенных на него трудовых обязанностей (документы, устанавливающие трудовые обязанности работников образовательных учреждений, перечислены выше), руководство образовательной организации вправе применить следующие дисциплинарные взыскания: а) замечание, б) выговор, г) увольнение по соответствующим основаниям.</w:t>
      </w:r>
    </w:p>
    <w:p w:rsidR="000D232C" w:rsidRPr="000D232C" w:rsidRDefault="000D232C" w:rsidP="000D232C">
      <w:pPr>
        <w:pStyle w:val="af5"/>
        <w:ind w:firstLine="567"/>
        <w:jc w:val="both"/>
      </w:pPr>
      <w:r w:rsidRPr="000D232C">
        <w:t xml:space="preserve">8.4. Согласно ТК РФ основанием прекращения трудового договора (контракта) по инициативе </w:t>
      </w:r>
      <w:proofErr w:type="gramStart"/>
      <w:r w:rsidRPr="000D232C">
        <w:t>руководства  и</w:t>
      </w:r>
      <w:proofErr w:type="gramEnd"/>
      <w:r w:rsidRPr="000D232C">
        <w:t xml:space="preserve"> основаниями для увольнения педагогического работника образовательной организации до истечения срока действия трудового договора (контракта) являются:</w:t>
      </w:r>
    </w:p>
    <w:p w:rsidR="000D232C" w:rsidRPr="000D232C" w:rsidRDefault="009A5007" w:rsidP="000D232C">
      <w:pPr>
        <w:pStyle w:val="af5"/>
        <w:ind w:firstLine="567"/>
        <w:jc w:val="both"/>
      </w:pPr>
      <w:r>
        <w:t xml:space="preserve">- </w:t>
      </w:r>
      <w:r w:rsidR="000D232C" w:rsidRPr="000D232C">
        <w:t>повторное в течение года грубое нарушение Устава образовательной организации;</w:t>
      </w:r>
    </w:p>
    <w:p w:rsidR="000D232C" w:rsidRPr="000D232C" w:rsidRDefault="009A5007" w:rsidP="000D232C">
      <w:pPr>
        <w:pStyle w:val="af5"/>
        <w:ind w:firstLine="567"/>
        <w:jc w:val="both"/>
      </w:pPr>
      <w:r>
        <w:t xml:space="preserve">- </w:t>
      </w:r>
      <w:proofErr w:type="gramStart"/>
      <w:r w:rsidR="000D232C" w:rsidRPr="000D232C">
        <w:t>применение,  в</w:t>
      </w:r>
      <w:proofErr w:type="gramEnd"/>
      <w:r w:rsidR="000D232C" w:rsidRPr="000D232C">
        <w:t xml:space="preserve">  том  числе  однократное,  методов  воспитания,  связанных  с</w:t>
      </w:r>
      <w:bookmarkStart w:id="11" w:name="page12"/>
      <w:bookmarkEnd w:id="11"/>
      <w:r w:rsidR="000D232C" w:rsidRPr="000D232C">
        <w:t xml:space="preserve"> физическим и (или) психическим насилием над личностью учащегося, воспитанника;</w:t>
      </w:r>
    </w:p>
    <w:p w:rsidR="000D232C" w:rsidRPr="000D232C" w:rsidRDefault="009A5007" w:rsidP="000D232C">
      <w:pPr>
        <w:pStyle w:val="af5"/>
        <w:ind w:firstLine="567"/>
        <w:jc w:val="both"/>
      </w:pPr>
      <w:r>
        <w:t xml:space="preserve">- </w:t>
      </w:r>
      <w:r w:rsidR="000D232C" w:rsidRPr="000D232C">
        <w:t>появление на работе в состоянии алкогольного, наркотического или токсического опьянения.</w:t>
      </w:r>
    </w:p>
    <w:p w:rsidR="000D232C" w:rsidRPr="000D232C" w:rsidRDefault="000D232C" w:rsidP="000D232C">
      <w:pPr>
        <w:pStyle w:val="af5"/>
        <w:ind w:firstLine="567"/>
        <w:jc w:val="both"/>
      </w:pPr>
      <w:r w:rsidRPr="000D232C">
        <w:t>Увольнение по настоящим основаниям может осуществляться администрацией без согласия профсоюза.</w:t>
      </w:r>
    </w:p>
    <w:p w:rsidR="000D232C" w:rsidRPr="000D232C" w:rsidRDefault="000D232C" w:rsidP="000D232C">
      <w:pPr>
        <w:pStyle w:val="af5"/>
        <w:ind w:firstLine="567"/>
        <w:jc w:val="both"/>
      </w:pPr>
      <w:r w:rsidRPr="000D232C">
        <w:t>8.5. За один дисциплинарный поступок может быть примерно только одно дисциплинарное взыскание.</w:t>
      </w:r>
    </w:p>
    <w:p w:rsidR="000D232C" w:rsidRPr="000D232C" w:rsidRDefault="000D232C" w:rsidP="000D232C">
      <w:pPr>
        <w:pStyle w:val="af5"/>
        <w:ind w:firstLine="567"/>
        <w:jc w:val="both"/>
      </w:pPr>
      <w:r w:rsidRPr="000D232C">
        <w:t>8.6. Применение мер дисциплинарного взыскания, не предусмотренных законом, запрещается.</w:t>
      </w:r>
    </w:p>
    <w:p w:rsidR="000D232C" w:rsidRPr="000D232C" w:rsidRDefault="000D232C" w:rsidP="000D232C">
      <w:pPr>
        <w:pStyle w:val="af5"/>
        <w:ind w:firstLine="567"/>
        <w:jc w:val="both"/>
      </w:pPr>
      <w:r w:rsidRPr="000D232C">
        <w:t>8.7. Взыскание должно быть наложено руководством образовательной организации в соответствии с его Уставом.</w:t>
      </w:r>
    </w:p>
    <w:p w:rsidR="000D232C" w:rsidRPr="000D232C" w:rsidRDefault="000D232C" w:rsidP="000D232C">
      <w:pPr>
        <w:pStyle w:val="af5"/>
        <w:ind w:firstLine="567"/>
        <w:jc w:val="both"/>
      </w:pPr>
      <w:r w:rsidRPr="000D232C">
        <w:t xml:space="preserve">8.8. Работники, избранные в состав профсоюзных органов и не освобожденные от производственной работы, не могут быть подвергнуты дисциплинарному взысканию без </w:t>
      </w:r>
      <w:r w:rsidRPr="000D232C">
        <w:lastRenderedPageBreak/>
        <w:t>предварительного согласия профсоюзного органа, членами которого они являются, а руководители выборных профсоюзных органов в учреждении, профорганизаторы - органа соответствующего объединения профессиональных союзов.</w:t>
      </w:r>
    </w:p>
    <w:p w:rsidR="000D232C" w:rsidRPr="000D232C" w:rsidRDefault="000D232C" w:rsidP="000D232C">
      <w:pPr>
        <w:pStyle w:val="af5"/>
        <w:ind w:firstLine="567"/>
        <w:jc w:val="both"/>
      </w:pPr>
    </w:p>
    <w:p w:rsidR="000D232C" w:rsidRPr="000D232C" w:rsidRDefault="000D232C" w:rsidP="000D232C">
      <w:pPr>
        <w:pStyle w:val="af5"/>
        <w:ind w:firstLine="567"/>
        <w:jc w:val="both"/>
      </w:pPr>
      <w:r w:rsidRPr="000D232C">
        <w:t>8.8.1. Представители профсоюзов, их объединений, органов общественной самостоятельности, участвующие в коллективных переговорах, в период их ведения не могут быть без предварительного согласия, уполномочившего их на представительство органа подвергнуты дисциплинарному взысканию.</w:t>
      </w:r>
    </w:p>
    <w:p w:rsidR="000D232C" w:rsidRPr="000D232C" w:rsidRDefault="000D232C" w:rsidP="000D232C">
      <w:pPr>
        <w:pStyle w:val="af5"/>
        <w:ind w:firstLine="567"/>
        <w:jc w:val="both"/>
        <w:rPr>
          <w:color w:val="000000"/>
        </w:rPr>
      </w:pPr>
      <w:r w:rsidRPr="000D232C">
        <w:t>8.9. Дисциплинарное взыскание должно быть наложено в пределах сроков, установленных законом.</w:t>
      </w:r>
      <w:r w:rsidRPr="000D232C">
        <w:rPr>
          <w:color w:val="000000"/>
        </w:rPr>
        <w:t xml:space="preserve"> </w:t>
      </w:r>
    </w:p>
    <w:p w:rsidR="000D232C" w:rsidRPr="000D232C" w:rsidRDefault="000D232C" w:rsidP="000D232C">
      <w:pPr>
        <w:pStyle w:val="af5"/>
        <w:ind w:firstLine="567"/>
        <w:jc w:val="both"/>
      </w:pPr>
      <w:r w:rsidRPr="000D232C">
        <w:rPr>
          <w:color w:val="000000"/>
        </w:rPr>
        <w:t>8.9.1. До применения дисциплинарного взыскания работник предоставляет письменное объяснение. Если по истечении двух рабочих дней указанное объяснение работником не предоставлено, то составляется соответствующий акт.</w:t>
      </w:r>
      <w:r w:rsidRPr="000D232C">
        <w:t xml:space="preserve"> Непредоставление работником объяснения не является препятствием для применения дисциплинарного взыскания.</w:t>
      </w:r>
    </w:p>
    <w:p w:rsidR="000D232C" w:rsidRPr="000D232C" w:rsidRDefault="000D232C" w:rsidP="000D232C">
      <w:pPr>
        <w:pStyle w:val="af5"/>
        <w:ind w:firstLine="567"/>
        <w:jc w:val="both"/>
      </w:pPr>
      <w:r w:rsidRPr="000D232C">
        <w:t>8.9.2. Дисциплинарное расследование нарушений педагогическим работником образовательного учреждения может быть проведено только по поступившей на него жалобе, поданной в письменной форме, копия которой должна быть передана данному педагогическому работнику.</w:t>
      </w:r>
    </w:p>
    <w:p w:rsidR="000D232C" w:rsidRPr="000D232C" w:rsidRDefault="000D232C" w:rsidP="000D232C">
      <w:pPr>
        <w:pStyle w:val="af5"/>
        <w:ind w:firstLine="567"/>
        <w:jc w:val="both"/>
      </w:pPr>
      <w:r w:rsidRPr="000D232C">
        <w:t>Ход дисциплинарного расследования и принятые по его результатам решения могут быть преданы гласности только с согласия этого педагогического работника, за исключением случаев, ведущих к запрещению заниматься педагогической деятельностью, или при необходимости защиты интересов учащихся, воспитанников.</w:t>
      </w:r>
    </w:p>
    <w:p w:rsidR="000D232C" w:rsidRPr="000D232C" w:rsidRDefault="000D232C" w:rsidP="000D232C">
      <w:pPr>
        <w:pStyle w:val="af5"/>
        <w:ind w:firstLine="567"/>
        <w:jc w:val="both"/>
      </w:pPr>
      <w:r w:rsidRPr="000D232C">
        <w:t xml:space="preserve">8.9.3. Дисциплинарное взыскание применяется непосредственно за обнаружением проступка, но не позднее одного месяца со дня его обнаружения, не считая времени болезни работника или пребывания его в отпуске. </w:t>
      </w:r>
    </w:p>
    <w:p w:rsidR="000D232C" w:rsidRPr="000D232C" w:rsidRDefault="000D232C" w:rsidP="000D232C">
      <w:pPr>
        <w:pStyle w:val="af5"/>
        <w:ind w:firstLine="567"/>
        <w:jc w:val="both"/>
      </w:pPr>
      <w:r w:rsidRPr="000D232C">
        <w:t xml:space="preserve">8.9.4. Взыскание не может быть применено позднее шести месяцев со дня совершения проступка. В указанные сроки не включается время производства по уголовному делу.  </w:t>
      </w:r>
    </w:p>
    <w:p w:rsidR="000D232C" w:rsidRPr="000D232C" w:rsidRDefault="000D232C" w:rsidP="000D232C">
      <w:pPr>
        <w:pStyle w:val="af5"/>
        <w:ind w:firstLine="567"/>
        <w:jc w:val="both"/>
      </w:pPr>
      <w:r w:rsidRPr="000D232C">
        <w:t>Дисциплинарное взыскание применяется не позднее одного месяца со </w:t>
      </w:r>
      <w:hyperlink r:id="rId12" w:anchor="dst100311" w:history="1">
        <w:r w:rsidRPr="000D232C">
          <w:t>дня обнаружения</w:t>
        </w:r>
      </w:hyperlink>
      <w:r w:rsidRPr="000D232C">
        <w:t xml:space="preserve">  проступка, не считая времени болезни работника, пребывания его в отпуске, а также времени, необходимого на учет мнения представительного органа работников.</w:t>
      </w:r>
    </w:p>
    <w:p w:rsidR="000D232C" w:rsidRPr="000D232C" w:rsidRDefault="000D232C" w:rsidP="000D232C">
      <w:pPr>
        <w:pStyle w:val="af5"/>
        <w:ind w:firstLine="567"/>
        <w:jc w:val="both"/>
      </w:pPr>
      <w:r w:rsidRPr="000D232C">
        <w:t xml:space="preserve">Дисциплинарное взыскание, за исключением дисциплинарного взыскания за несоблюдение ограничений и запретов, неисполнение обязанностей, установленных  </w:t>
      </w:r>
      <w:hyperlink r:id="rId13" w:history="1">
        <w:r w:rsidRPr="000D232C">
          <w:t>законодательством</w:t>
        </w:r>
      </w:hyperlink>
      <w:r w:rsidRPr="000D232C">
        <w:t xml:space="preserve">  Российской Федерации о противодействии коррупции, не может быть применено позднее шести месяцев со дня совершения проступка, а по результатам ревизии, проверки финансово-хозяйственной деятельности или аудиторской проверки - позднее двух лет со дня его совершения. </w:t>
      </w:r>
    </w:p>
    <w:p w:rsidR="000D232C" w:rsidRPr="000D232C" w:rsidRDefault="000D232C" w:rsidP="000D232C">
      <w:pPr>
        <w:pStyle w:val="af5"/>
        <w:ind w:firstLine="567"/>
        <w:jc w:val="both"/>
      </w:pPr>
      <w:r w:rsidRPr="000D232C">
        <w:t>Дисциплинарное взыскание за несоблюдение ограничений и запретов, неисполнение обязанностей, установленных законодательством Российской Федерации о противодействии коррупции, не может быть применено позднее трех лет со дня совершения проступка. В указанные сроки не включается время производства по уголовному делу.</w:t>
      </w:r>
    </w:p>
    <w:p w:rsidR="000D232C" w:rsidRPr="000D232C" w:rsidRDefault="000D232C" w:rsidP="000D232C">
      <w:pPr>
        <w:pStyle w:val="af5"/>
        <w:ind w:firstLine="567"/>
        <w:jc w:val="both"/>
      </w:pPr>
      <w:r w:rsidRPr="000D232C">
        <w:t>8.9.5.</w:t>
      </w:r>
      <w:r w:rsidRPr="000D232C">
        <w:rPr>
          <w:color w:val="828282"/>
        </w:rPr>
        <w:t xml:space="preserve"> </w:t>
      </w:r>
      <w:r w:rsidRPr="000D232C">
        <w:t>За каждый дисциплинарный проступок может быть применено только одно дисциплинарное взыскание.</w:t>
      </w:r>
    </w:p>
    <w:p w:rsidR="000D232C" w:rsidRPr="000D232C" w:rsidRDefault="000D232C" w:rsidP="000D232C">
      <w:pPr>
        <w:pStyle w:val="af5"/>
        <w:ind w:firstLine="567"/>
        <w:jc w:val="both"/>
      </w:pPr>
      <w:r w:rsidRPr="000D232C">
        <w:t>8.9.6. Приказ (распоряжение) руководства образовательной организации о применении дисциплинарного взыскания объявляется работнику под роспись в течение трех рабочих дней со дня его издания, не считая времени отсутствия работника на работе. Если работник отказывается ознакомиться с указанным приказом (распоряжением) под роспись, то составляется соответствующий акт.</w:t>
      </w:r>
    </w:p>
    <w:p w:rsidR="000D232C" w:rsidRPr="000D232C" w:rsidRDefault="000D232C" w:rsidP="000D232C">
      <w:pPr>
        <w:pStyle w:val="af5"/>
        <w:ind w:firstLine="567"/>
        <w:jc w:val="both"/>
      </w:pPr>
      <w:r w:rsidRPr="000D232C">
        <w:t xml:space="preserve"> 8.10. Мера дисциплинарного взыскания определяется с учетом тяжести совершенного проступка, обстоятельств, при которых он совершен, предшествующей работы и поведения работника.</w:t>
      </w:r>
    </w:p>
    <w:p w:rsidR="000D232C" w:rsidRPr="000D232C" w:rsidRDefault="000D232C" w:rsidP="000D232C">
      <w:pPr>
        <w:pStyle w:val="af5"/>
        <w:ind w:firstLine="567"/>
        <w:jc w:val="both"/>
      </w:pPr>
      <w:r w:rsidRPr="000D232C">
        <w:lastRenderedPageBreak/>
        <w:t>8.11. Приказ о применении дисциплинарного взыскания с указанием мотивов его применения объявляется (сообщается) работнику, подвергнутому взысканию, под расписку в течение 3-х рабочих дней со дня его издания.</w:t>
      </w:r>
    </w:p>
    <w:p w:rsidR="000D232C" w:rsidRPr="000D232C" w:rsidRDefault="000D232C" w:rsidP="000D232C">
      <w:pPr>
        <w:pStyle w:val="af5"/>
        <w:ind w:firstLine="567"/>
        <w:jc w:val="both"/>
      </w:pPr>
    </w:p>
    <w:p w:rsidR="000D232C" w:rsidRPr="000D232C" w:rsidRDefault="000D232C" w:rsidP="000D232C">
      <w:pPr>
        <w:pStyle w:val="af5"/>
        <w:ind w:firstLine="567"/>
        <w:jc w:val="both"/>
      </w:pPr>
      <w:r w:rsidRPr="000D232C">
        <w:t>8.11.</w:t>
      </w:r>
      <w:proofErr w:type="gramStart"/>
      <w:r w:rsidRPr="000D232C">
        <w:t>1.Запись</w:t>
      </w:r>
      <w:proofErr w:type="gramEnd"/>
      <w:r w:rsidRPr="000D232C">
        <w:t xml:space="preserve"> о дисциплинарном взыскании в трудовой книжке работника не производится, информация в сведения о трудовой деятельности не вносится за исключением случаев увольнения за нарушение трудовой дисциплины.</w:t>
      </w:r>
    </w:p>
    <w:p w:rsidR="000D232C" w:rsidRPr="000D232C" w:rsidRDefault="000D232C" w:rsidP="000D232C">
      <w:pPr>
        <w:pStyle w:val="af5"/>
        <w:ind w:firstLine="567"/>
        <w:jc w:val="both"/>
      </w:pPr>
      <w:r w:rsidRPr="000D232C">
        <w:t>8.12. Дисциплинарное взыскание может быть обжаловано работником в государственную инспекцию труда и (или) органы по рассмотрению индивидуальных трудовых споров.</w:t>
      </w:r>
    </w:p>
    <w:p w:rsidR="000D232C" w:rsidRPr="000D232C" w:rsidRDefault="000D232C" w:rsidP="000D232C">
      <w:pPr>
        <w:pStyle w:val="af5"/>
        <w:ind w:firstLine="567"/>
        <w:jc w:val="both"/>
      </w:pPr>
      <w:bookmarkStart w:id="12" w:name="page13"/>
      <w:bookmarkEnd w:id="12"/>
      <w:r w:rsidRPr="000D232C">
        <w:t>8.13. Если в течение года со дня наложения дисциплинарного взыскания работник не будет подвергнут новому дисциплинарному взысканию, то он считается не подвергавшимся дисциплинарному взысканию.</w:t>
      </w:r>
    </w:p>
    <w:p w:rsidR="000D232C" w:rsidRPr="000D232C" w:rsidRDefault="000D232C" w:rsidP="000D232C">
      <w:pPr>
        <w:pStyle w:val="af5"/>
        <w:ind w:firstLine="567"/>
        <w:jc w:val="both"/>
      </w:pPr>
      <w:r w:rsidRPr="000D232C">
        <w:t>8.14. Педагогический работник учреждения, осуществляющего образовательную деятельность, не вправе оказывать платные образовательные услуги обучающимся в данном учреждении, если это приводит к конфликту интересов педагогического работника.</w:t>
      </w:r>
    </w:p>
    <w:p w:rsidR="000D232C" w:rsidRPr="000D232C" w:rsidRDefault="000D232C" w:rsidP="000D232C">
      <w:pPr>
        <w:pStyle w:val="af5"/>
        <w:ind w:firstLine="567"/>
        <w:jc w:val="both"/>
      </w:pPr>
      <w:r w:rsidRPr="000D232C">
        <w:rPr>
          <w:b/>
        </w:rPr>
        <w:t>9. Техника безопасности и производственная санитария.</w:t>
      </w:r>
    </w:p>
    <w:p w:rsidR="000D232C" w:rsidRPr="000D232C" w:rsidRDefault="000D232C" w:rsidP="000D232C">
      <w:pPr>
        <w:pStyle w:val="af5"/>
        <w:ind w:firstLine="567"/>
        <w:jc w:val="both"/>
      </w:pPr>
      <w:r w:rsidRPr="000D232C">
        <w:t>9.1. Каждый работник обязан соблюдать требования по технике безопасности и производственной санитарии, предусмотренные действующими законами и иными нормативными актами, а также выполнять указания органов Федеральной инспекции труда при Министерстве труда и социального развития РФ (</w:t>
      </w:r>
      <w:proofErr w:type="spellStart"/>
      <w:r w:rsidRPr="000D232C">
        <w:t>Рострудинспекции</w:t>
      </w:r>
      <w:proofErr w:type="spellEnd"/>
      <w:r w:rsidRPr="000D232C">
        <w:t>), предписания органов трудовой инспекции профсоюзов и представителей совместных комиссий по охране труда.</w:t>
      </w:r>
    </w:p>
    <w:p w:rsidR="000D232C" w:rsidRPr="000D232C" w:rsidRDefault="000D232C" w:rsidP="000D232C">
      <w:pPr>
        <w:pStyle w:val="af5"/>
        <w:ind w:firstLine="567"/>
        <w:jc w:val="both"/>
      </w:pPr>
      <w:r w:rsidRPr="000D232C">
        <w:t>9.2. Все работники образовательной организации обязаны проходить обучение, инструктаж, проверку знаний правил, норм и инструкций по охране труда и технике безопасности в порядке и в сроки, которые установлены для определенных видов работ и профессий.</w:t>
      </w:r>
    </w:p>
    <w:p w:rsidR="000D232C" w:rsidRPr="000D232C" w:rsidRDefault="000D232C" w:rsidP="000D232C">
      <w:pPr>
        <w:pStyle w:val="af5"/>
        <w:ind w:firstLine="567"/>
        <w:jc w:val="both"/>
      </w:pPr>
      <w:r w:rsidRPr="000D232C">
        <w:t>9.3. В целях предупреждения несчастных случаев и профессиональных заболеваний должны строго выполняться общие и специальные предписания по технике безопасности, охране жизни и здоровья детей, действующие для данной образовательной организации; их нарушение влечет за собой применение дисциплинарных мер взыскания, предусмотренных в главе 8 настоящих Правил.</w:t>
      </w:r>
    </w:p>
    <w:p w:rsidR="000D232C" w:rsidRPr="000D232C" w:rsidRDefault="000D232C" w:rsidP="000D232C">
      <w:pPr>
        <w:pStyle w:val="af5"/>
        <w:ind w:firstLine="567"/>
        <w:jc w:val="both"/>
      </w:pPr>
      <w:r w:rsidRPr="000D232C">
        <w:t>9.4. Служебные инструкции должны содержать предписания всякий раз, когда необходимо дополнить указанные выше общие предписания, применяемые во всех случаях.</w:t>
      </w:r>
    </w:p>
    <w:p w:rsidR="000D232C" w:rsidRPr="000D232C" w:rsidRDefault="000D232C" w:rsidP="000D232C">
      <w:pPr>
        <w:pStyle w:val="af5"/>
        <w:ind w:firstLine="567"/>
        <w:jc w:val="both"/>
      </w:pPr>
      <w:r w:rsidRPr="000D232C">
        <w:t>9.5. Директор школы, специалисты, на которых возложена ответственность за организацию работы по охране труда, обязаны выполнять предписания по технике безопасности.</w:t>
      </w:r>
    </w:p>
    <w:p w:rsidR="000D232C" w:rsidRPr="000D232C" w:rsidRDefault="000D232C" w:rsidP="000D232C">
      <w:pPr>
        <w:pStyle w:val="af5"/>
        <w:ind w:firstLine="567"/>
        <w:jc w:val="both"/>
      </w:pPr>
    </w:p>
    <w:p w:rsidR="000D232C" w:rsidRPr="000D232C" w:rsidRDefault="000D232C" w:rsidP="000D232C">
      <w:pPr>
        <w:pStyle w:val="af5"/>
        <w:ind w:firstLine="567"/>
        <w:jc w:val="both"/>
        <w:rPr>
          <w:b/>
        </w:rPr>
      </w:pPr>
      <w:r w:rsidRPr="000D232C">
        <w:rPr>
          <w:b/>
        </w:rPr>
        <w:t>10. Заключительные положения</w:t>
      </w:r>
    </w:p>
    <w:p w:rsidR="000D232C" w:rsidRPr="000D232C" w:rsidRDefault="000D232C" w:rsidP="000D232C">
      <w:pPr>
        <w:ind w:firstLine="567"/>
        <w:jc w:val="both"/>
        <w:rPr>
          <w:rFonts w:ascii="Times New Roman" w:hAnsi="Times New Roman" w:cs="Times New Roman"/>
          <w:sz w:val="24"/>
          <w:szCs w:val="24"/>
        </w:rPr>
      </w:pPr>
      <w:r w:rsidRPr="000D232C">
        <w:rPr>
          <w:rFonts w:ascii="Times New Roman" w:hAnsi="Times New Roman" w:cs="Times New Roman"/>
          <w:sz w:val="24"/>
          <w:szCs w:val="24"/>
        </w:rPr>
        <w:t>10.1. Правила внутреннего трудового распорядка</w:t>
      </w:r>
      <w:r w:rsidRPr="000D232C">
        <w:rPr>
          <w:rFonts w:ascii="Times New Roman" w:hAnsi="Times New Roman" w:cs="Times New Roman"/>
          <w:b/>
          <w:sz w:val="24"/>
          <w:szCs w:val="24"/>
        </w:rPr>
        <w:t xml:space="preserve"> </w:t>
      </w:r>
      <w:r w:rsidRPr="000D232C">
        <w:rPr>
          <w:rFonts w:ascii="Times New Roman" w:hAnsi="Times New Roman" w:cs="Times New Roman"/>
          <w:sz w:val="24"/>
          <w:szCs w:val="24"/>
        </w:rPr>
        <w:t xml:space="preserve">муниципального бюджетного общеобразовательного учреждения «Средняя общеобразовательная школа № 28 с углубленным изучением отдельных предметов имени </w:t>
      </w:r>
      <w:proofErr w:type="spellStart"/>
      <w:r w:rsidRPr="000D232C">
        <w:rPr>
          <w:rFonts w:ascii="Times New Roman" w:hAnsi="Times New Roman" w:cs="Times New Roman"/>
          <w:sz w:val="24"/>
          <w:szCs w:val="24"/>
        </w:rPr>
        <w:t>А.А.Угарова</w:t>
      </w:r>
      <w:proofErr w:type="spellEnd"/>
      <w:proofErr w:type="gramStart"/>
      <w:r w:rsidRPr="000D232C">
        <w:rPr>
          <w:rFonts w:ascii="Times New Roman" w:hAnsi="Times New Roman" w:cs="Times New Roman"/>
          <w:sz w:val="24"/>
          <w:szCs w:val="24"/>
        </w:rPr>
        <w:t>»  доводятся</w:t>
      </w:r>
      <w:proofErr w:type="gramEnd"/>
      <w:r w:rsidRPr="000D232C">
        <w:rPr>
          <w:rFonts w:ascii="Times New Roman" w:hAnsi="Times New Roman" w:cs="Times New Roman"/>
          <w:sz w:val="24"/>
          <w:szCs w:val="24"/>
        </w:rPr>
        <w:t xml:space="preserve"> до сведения каждого работника под роспись. Обо всех изменениях в Правилах трудового распорядка сообщается всем работникам.</w:t>
      </w:r>
    </w:p>
    <w:p w:rsidR="000D232C" w:rsidRDefault="000D232C" w:rsidP="000D232C">
      <w:pPr>
        <w:spacing w:line="278" w:lineRule="exact"/>
        <w:ind w:right="-1" w:firstLine="567"/>
        <w:rPr>
          <w:rFonts w:cs="Times New Roman"/>
          <w:sz w:val="24"/>
          <w:szCs w:val="24"/>
        </w:rPr>
      </w:pPr>
    </w:p>
    <w:p w:rsidR="000D232C" w:rsidRDefault="000D232C" w:rsidP="000D232C">
      <w:pPr>
        <w:spacing w:line="278" w:lineRule="exact"/>
        <w:ind w:right="-1" w:firstLine="567"/>
        <w:rPr>
          <w:rFonts w:cs="Times New Roman"/>
          <w:sz w:val="24"/>
          <w:szCs w:val="24"/>
        </w:rPr>
      </w:pPr>
    </w:p>
    <w:p w:rsidR="000D232C" w:rsidRDefault="000D232C" w:rsidP="000D232C">
      <w:pPr>
        <w:spacing w:line="278" w:lineRule="exact"/>
        <w:ind w:right="-1" w:firstLine="567"/>
        <w:rPr>
          <w:rFonts w:cs="Times New Roman"/>
          <w:sz w:val="24"/>
          <w:szCs w:val="24"/>
        </w:rPr>
      </w:pPr>
    </w:p>
    <w:p w:rsidR="000D232C" w:rsidRDefault="000D232C" w:rsidP="000D232C">
      <w:pPr>
        <w:spacing w:line="278" w:lineRule="exact"/>
        <w:ind w:right="-1" w:firstLine="567"/>
        <w:rPr>
          <w:rFonts w:cs="Times New Roman"/>
          <w:sz w:val="24"/>
          <w:szCs w:val="24"/>
        </w:rPr>
      </w:pPr>
    </w:p>
    <w:p w:rsidR="000D232C" w:rsidRDefault="000D232C" w:rsidP="000D232C">
      <w:pPr>
        <w:spacing w:line="278" w:lineRule="exact"/>
        <w:ind w:right="-1" w:firstLine="567"/>
        <w:rPr>
          <w:rFonts w:cs="Times New Roman"/>
          <w:sz w:val="24"/>
          <w:szCs w:val="24"/>
        </w:rPr>
      </w:pPr>
    </w:p>
    <w:p w:rsidR="000D232C" w:rsidRDefault="000D232C" w:rsidP="000D232C">
      <w:pPr>
        <w:spacing w:line="278" w:lineRule="exact"/>
        <w:ind w:right="-1" w:firstLine="567"/>
        <w:rPr>
          <w:rFonts w:cs="Times New Roman"/>
          <w:sz w:val="24"/>
          <w:szCs w:val="24"/>
        </w:rPr>
      </w:pPr>
    </w:p>
    <w:p w:rsidR="00C427FF" w:rsidRPr="00C65779" w:rsidRDefault="00C427FF" w:rsidP="00A037CD">
      <w:pPr>
        <w:spacing w:after="0"/>
        <w:jc w:val="right"/>
        <w:rPr>
          <w:rFonts w:ascii="Times New Roman" w:eastAsia="Times New Roman" w:hAnsi="Times New Roman" w:cs="Times New Roman"/>
          <w:b/>
          <w:sz w:val="24"/>
          <w:szCs w:val="24"/>
          <w:u w:val="single"/>
        </w:rPr>
      </w:pPr>
      <w:r w:rsidRPr="00C65779">
        <w:rPr>
          <w:rFonts w:ascii="Times New Roman" w:eastAsia="Times New Roman" w:hAnsi="Times New Roman" w:cs="Times New Roman"/>
          <w:b/>
          <w:sz w:val="24"/>
          <w:szCs w:val="24"/>
          <w:u w:val="single"/>
        </w:rPr>
        <w:t>Приложение №2</w:t>
      </w:r>
    </w:p>
    <w:p w:rsidR="009A5007" w:rsidRDefault="009A5007" w:rsidP="00A037CD">
      <w:pPr>
        <w:spacing w:after="0"/>
        <w:jc w:val="right"/>
        <w:rPr>
          <w:rFonts w:ascii="Times New Roman" w:eastAsia="Times New Roman" w:hAnsi="Times New Roman" w:cs="Times New Roman"/>
          <w:b/>
          <w:sz w:val="24"/>
          <w:szCs w:val="24"/>
        </w:rPr>
        <w:sectPr w:rsidR="009A5007" w:rsidSect="000D232C">
          <w:footerReference w:type="default" r:id="rId14"/>
          <w:pgSz w:w="11906" w:h="16838"/>
          <w:pgMar w:top="1134" w:right="568" w:bottom="1134" w:left="1701" w:header="708" w:footer="708" w:gutter="0"/>
          <w:cols w:space="708"/>
          <w:docGrid w:linePitch="360"/>
        </w:sectPr>
      </w:pPr>
    </w:p>
    <w:p w:rsidR="00A741DF" w:rsidRPr="00C65779" w:rsidRDefault="00A741DF" w:rsidP="00A037CD">
      <w:pPr>
        <w:spacing w:after="0"/>
        <w:jc w:val="right"/>
        <w:rPr>
          <w:rFonts w:ascii="Times New Roman" w:eastAsia="Times New Roman" w:hAnsi="Times New Roman" w:cs="Times New Roman"/>
          <w:b/>
          <w:sz w:val="24"/>
          <w:szCs w:val="24"/>
        </w:rPr>
      </w:pPr>
      <w:r w:rsidRPr="00C65779">
        <w:rPr>
          <w:rFonts w:ascii="Times New Roman" w:eastAsia="Times New Roman" w:hAnsi="Times New Roman" w:cs="Times New Roman"/>
          <w:b/>
          <w:sz w:val="24"/>
          <w:szCs w:val="24"/>
        </w:rPr>
        <w:lastRenderedPageBreak/>
        <w:t>к Коллективному договору</w:t>
      </w:r>
    </w:p>
    <w:p w:rsidR="00966358" w:rsidRPr="00C65779" w:rsidRDefault="00966358" w:rsidP="00A037CD">
      <w:pPr>
        <w:spacing w:after="0"/>
        <w:jc w:val="right"/>
        <w:rPr>
          <w:rFonts w:ascii="Times New Roman" w:eastAsia="Times New Roman" w:hAnsi="Times New Roman" w:cs="Times New Roman"/>
          <w:b/>
          <w:sz w:val="24"/>
          <w:szCs w:val="24"/>
        </w:rPr>
      </w:pPr>
      <w:r w:rsidRPr="00C65779">
        <w:rPr>
          <w:rFonts w:ascii="Times New Roman" w:eastAsia="Times New Roman" w:hAnsi="Times New Roman" w:cs="Times New Roman"/>
          <w:b/>
          <w:sz w:val="24"/>
          <w:szCs w:val="24"/>
        </w:rPr>
        <w:t>МБОУ «Средняя общеобразовательная школа №</w:t>
      </w:r>
      <w:r w:rsidR="00C427FF" w:rsidRPr="00C65779">
        <w:rPr>
          <w:rFonts w:ascii="Times New Roman" w:eastAsia="Times New Roman" w:hAnsi="Times New Roman" w:cs="Times New Roman"/>
          <w:b/>
          <w:sz w:val="24"/>
          <w:szCs w:val="24"/>
        </w:rPr>
        <w:t>28</w:t>
      </w:r>
      <w:r w:rsidRPr="00C65779">
        <w:rPr>
          <w:rFonts w:ascii="Times New Roman" w:eastAsia="Times New Roman" w:hAnsi="Times New Roman" w:cs="Times New Roman"/>
          <w:b/>
          <w:sz w:val="24"/>
          <w:szCs w:val="24"/>
        </w:rPr>
        <w:t xml:space="preserve"> </w:t>
      </w:r>
    </w:p>
    <w:p w:rsidR="00A741DF" w:rsidRPr="00C65779" w:rsidRDefault="00966358" w:rsidP="00A037CD">
      <w:pPr>
        <w:spacing w:after="0"/>
        <w:jc w:val="right"/>
        <w:rPr>
          <w:rFonts w:ascii="Times New Roman" w:eastAsia="Times New Roman" w:hAnsi="Times New Roman" w:cs="Times New Roman"/>
          <w:b/>
          <w:sz w:val="24"/>
          <w:szCs w:val="24"/>
        </w:rPr>
      </w:pPr>
      <w:r w:rsidRPr="00C65779">
        <w:rPr>
          <w:rFonts w:ascii="Times New Roman" w:eastAsia="Times New Roman" w:hAnsi="Times New Roman" w:cs="Times New Roman"/>
          <w:b/>
          <w:sz w:val="24"/>
          <w:szCs w:val="24"/>
        </w:rPr>
        <w:t>с углубленным изучением отдельных предметов</w:t>
      </w:r>
      <w:r w:rsidR="00C427FF" w:rsidRPr="00C65779">
        <w:rPr>
          <w:rFonts w:ascii="Times New Roman" w:eastAsia="Times New Roman" w:hAnsi="Times New Roman" w:cs="Times New Roman"/>
          <w:b/>
          <w:sz w:val="24"/>
          <w:szCs w:val="24"/>
        </w:rPr>
        <w:t xml:space="preserve"> имени </w:t>
      </w:r>
      <w:proofErr w:type="spellStart"/>
      <w:r w:rsidR="00C427FF" w:rsidRPr="00C65779">
        <w:rPr>
          <w:rFonts w:ascii="Times New Roman" w:eastAsia="Times New Roman" w:hAnsi="Times New Roman" w:cs="Times New Roman"/>
          <w:b/>
          <w:sz w:val="24"/>
          <w:szCs w:val="24"/>
        </w:rPr>
        <w:t>А.А.Угарова</w:t>
      </w:r>
      <w:proofErr w:type="spellEnd"/>
      <w:r w:rsidR="00A741DF" w:rsidRPr="00C65779">
        <w:rPr>
          <w:rFonts w:ascii="Times New Roman" w:eastAsia="Times New Roman" w:hAnsi="Times New Roman" w:cs="Times New Roman"/>
          <w:b/>
          <w:sz w:val="24"/>
          <w:szCs w:val="24"/>
        </w:rPr>
        <w:t xml:space="preserve">» </w:t>
      </w:r>
    </w:p>
    <w:p w:rsidR="00A741DF" w:rsidRPr="00C65779" w:rsidRDefault="00243321" w:rsidP="00A037CD">
      <w:pPr>
        <w:spacing w:after="0"/>
        <w:jc w:val="right"/>
        <w:rPr>
          <w:rFonts w:ascii="Times New Roman" w:eastAsia="Times New Roman" w:hAnsi="Times New Roman" w:cs="Times New Roman"/>
          <w:b/>
          <w:sz w:val="24"/>
          <w:szCs w:val="24"/>
        </w:rPr>
      </w:pPr>
      <w:r w:rsidRPr="00C65779">
        <w:rPr>
          <w:rFonts w:ascii="Times New Roman" w:eastAsia="Times New Roman" w:hAnsi="Times New Roman" w:cs="Times New Roman"/>
          <w:b/>
          <w:sz w:val="24"/>
          <w:szCs w:val="24"/>
        </w:rPr>
        <w:t xml:space="preserve">от </w:t>
      </w:r>
      <w:r w:rsidR="003479E2" w:rsidRPr="00C65779">
        <w:rPr>
          <w:rFonts w:ascii="Times New Roman" w:eastAsia="Times New Roman" w:hAnsi="Times New Roman" w:cs="Times New Roman"/>
          <w:b/>
          <w:sz w:val="24"/>
          <w:szCs w:val="24"/>
        </w:rPr>
        <w:t>«3</w:t>
      </w:r>
      <w:r w:rsidR="00802E2C" w:rsidRPr="00C65779">
        <w:rPr>
          <w:rFonts w:ascii="Times New Roman" w:eastAsia="Times New Roman" w:hAnsi="Times New Roman" w:cs="Times New Roman"/>
          <w:b/>
          <w:sz w:val="24"/>
          <w:szCs w:val="24"/>
        </w:rPr>
        <w:t>» декабря 2024</w:t>
      </w:r>
      <w:r w:rsidR="00A741DF" w:rsidRPr="00C65779">
        <w:rPr>
          <w:rFonts w:ascii="Times New Roman" w:eastAsia="Times New Roman" w:hAnsi="Times New Roman" w:cs="Times New Roman"/>
          <w:b/>
          <w:sz w:val="24"/>
          <w:szCs w:val="24"/>
        </w:rPr>
        <w:t xml:space="preserve"> года</w:t>
      </w:r>
    </w:p>
    <w:p w:rsidR="00A741DF" w:rsidRPr="00C65779" w:rsidRDefault="00A741DF" w:rsidP="00A037CD">
      <w:pPr>
        <w:spacing w:after="0"/>
        <w:jc w:val="center"/>
        <w:rPr>
          <w:rFonts w:ascii="Times New Roman" w:eastAsia="Times New Roman" w:hAnsi="Times New Roman" w:cs="Times New Roman"/>
          <w:b/>
          <w:sz w:val="24"/>
          <w:szCs w:val="24"/>
        </w:rPr>
      </w:pPr>
    </w:p>
    <w:p w:rsidR="006A6DA1" w:rsidRPr="00C65779" w:rsidRDefault="006A6DA1" w:rsidP="00A037CD">
      <w:pPr>
        <w:spacing w:after="0"/>
        <w:jc w:val="center"/>
        <w:rPr>
          <w:rFonts w:ascii="Times New Roman" w:eastAsia="Times New Roman" w:hAnsi="Times New Roman" w:cs="Times New Roman"/>
          <w:b/>
          <w:sz w:val="24"/>
          <w:szCs w:val="24"/>
        </w:rPr>
      </w:pPr>
    </w:p>
    <w:p w:rsidR="00A741DF" w:rsidRPr="009A5007" w:rsidRDefault="00A741DF" w:rsidP="00A037CD">
      <w:pPr>
        <w:spacing w:after="0"/>
        <w:jc w:val="center"/>
        <w:rPr>
          <w:rFonts w:ascii="Times New Roman" w:eastAsia="Times New Roman" w:hAnsi="Times New Roman" w:cs="Times New Roman"/>
          <w:b/>
          <w:sz w:val="24"/>
          <w:szCs w:val="24"/>
          <w:highlight w:val="yellow"/>
        </w:rPr>
      </w:pPr>
      <w:r w:rsidRPr="009A5007">
        <w:rPr>
          <w:rFonts w:ascii="Times New Roman" w:eastAsia="Times New Roman" w:hAnsi="Times New Roman" w:cs="Times New Roman"/>
          <w:b/>
          <w:sz w:val="24"/>
          <w:szCs w:val="24"/>
          <w:highlight w:val="yellow"/>
        </w:rPr>
        <w:t>СОГЛАШЕНИЕ ПО ОХРАНЕ ТРУДА</w:t>
      </w:r>
    </w:p>
    <w:p w:rsidR="00A741DF" w:rsidRPr="009A5007" w:rsidRDefault="006A6DA1" w:rsidP="00A037CD">
      <w:pPr>
        <w:spacing w:after="0"/>
        <w:jc w:val="center"/>
        <w:rPr>
          <w:rFonts w:ascii="Times New Roman" w:eastAsia="Times New Roman" w:hAnsi="Times New Roman" w:cs="Times New Roman"/>
          <w:b/>
          <w:sz w:val="24"/>
          <w:szCs w:val="24"/>
          <w:highlight w:val="yellow"/>
        </w:rPr>
      </w:pPr>
      <w:r w:rsidRPr="009A5007">
        <w:rPr>
          <w:rFonts w:ascii="Times New Roman" w:eastAsia="Times New Roman" w:hAnsi="Times New Roman" w:cs="Times New Roman"/>
          <w:b/>
          <w:sz w:val="24"/>
          <w:szCs w:val="24"/>
          <w:highlight w:val="yellow"/>
        </w:rPr>
        <w:t xml:space="preserve">Администрация и комитет </w:t>
      </w:r>
      <w:r w:rsidR="00A741DF" w:rsidRPr="009A5007">
        <w:rPr>
          <w:rFonts w:ascii="Times New Roman" w:eastAsia="Times New Roman" w:hAnsi="Times New Roman" w:cs="Times New Roman"/>
          <w:b/>
          <w:sz w:val="24"/>
          <w:szCs w:val="24"/>
          <w:highlight w:val="yellow"/>
        </w:rPr>
        <w:t>профсоюза заключили настоящее согл</w:t>
      </w:r>
      <w:r w:rsidR="001F4292" w:rsidRPr="009A5007">
        <w:rPr>
          <w:rFonts w:ascii="Times New Roman" w:eastAsia="Times New Roman" w:hAnsi="Times New Roman" w:cs="Times New Roman"/>
          <w:b/>
          <w:sz w:val="24"/>
          <w:szCs w:val="24"/>
          <w:highlight w:val="yellow"/>
        </w:rPr>
        <w:t>ашение в том, что в пер</w:t>
      </w:r>
      <w:r w:rsidR="007C369D" w:rsidRPr="009A5007">
        <w:rPr>
          <w:rFonts w:ascii="Times New Roman" w:eastAsia="Times New Roman" w:hAnsi="Times New Roman" w:cs="Times New Roman"/>
          <w:b/>
          <w:sz w:val="24"/>
          <w:szCs w:val="24"/>
          <w:highlight w:val="yellow"/>
        </w:rPr>
        <w:t xml:space="preserve">иод с </w:t>
      </w:r>
      <w:r w:rsidR="00C427FF" w:rsidRPr="009A5007">
        <w:rPr>
          <w:rFonts w:ascii="Times New Roman" w:eastAsia="Times New Roman" w:hAnsi="Times New Roman" w:cs="Times New Roman"/>
          <w:b/>
          <w:sz w:val="24"/>
          <w:szCs w:val="24"/>
          <w:highlight w:val="yellow"/>
        </w:rPr>
        <w:t>03</w:t>
      </w:r>
      <w:r w:rsidR="007C369D" w:rsidRPr="009A5007">
        <w:rPr>
          <w:rFonts w:ascii="Times New Roman" w:eastAsia="Times New Roman" w:hAnsi="Times New Roman" w:cs="Times New Roman"/>
          <w:b/>
          <w:sz w:val="24"/>
          <w:szCs w:val="24"/>
          <w:highlight w:val="yellow"/>
        </w:rPr>
        <w:t xml:space="preserve"> декабря 202</w:t>
      </w:r>
      <w:r w:rsidR="00C427FF" w:rsidRPr="009A5007">
        <w:rPr>
          <w:rFonts w:ascii="Times New Roman" w:eastAsia="Times New Roman" w:hAnsi="Times New Roman" w:cs="Times New Roman"/>
          <w:b/>
          <w:sz w:val="24"/>
          <w:szCs w:val="24"/>
          <w:highlight w:val="yellow"/>
        </w:rPr>
        <w:t>4</w:t>
      </w:r>
      <w:r w:rsidR="007C369D" w:rsidRPr="009A5007">
        <w:rPr>
          <w:rFonts w:ascii="Times New Roman" w:eastAsia="Times New Roman" w:hAnsi="Times New Roman" w:cs="Times New Roman"/>
          <w:b/>
          <w:sz w:val="24"/>
          <w:szCs w:val="24"/>
          <w:highlight w:val="yellow"/>
        </w:rPr>
        <w:t xml:space="preserve"> года по </w:t>
      </w:r>
      <w:r w:rsidR="00C427FF" w:rsidRPr="009A5007">
        <w:rPr>
          <w:rFonts w:ascii="Times New Roman" w:eastAsia="Times New Roman" w:hAnsi="Times New Roman" w:cs="Times New Roman"/>
          <w:b/>
          <w:sz w:val="24"/>
          <w:szCs w:val="24"/>
          <w:highlight w:val="yellow"/>
        </w:rPr>
        <w:t>0</w:t>
      </w:r>
      <w:r w:rsidR="00EC1534" w:rsidRPr="009A5007">
        <w:rPr>
          <w:rFonts w:ascii="Times New Roman" w:eastAsia="Times New Roman" w:hAnsi="Times New Roman" w:cs="Times New Roman"/>
          <w:b/>
          <w:sz w:val="24"/>
          <w:szCs w:val="24"/>
          <w:highlight w:val="yellow"/>
        </w:rPr>
        <w:t>2</w:t>
      </w:r>
      <w:r w:rsidR="001F4292" w:rsidRPr="009A5007">
        <w:rPr>
          <w:rFonts w:ascii="Times New Roman" w:eastAsia="Times New Roman" w:hAnsi="Times New Roman" w:cs="Times New Roman"/>
          <w:b/>
          <w:sz w:val="24"/>
          <w:szCs w:val="24"/>
          <w:highlight w:val="yellow"/>
        </w:rPr>
        <w:t xml:space="preserve"> декабря 202</w:t>
      </w:r>
      <w:r w:rsidR="00EC1534" w:rsidRPr="009A5007">
        <w:rPr>
          <w:rFonts w:ascii="Times New Roman" w:eastAsia="Times New Roman" w:hAnsi="Times New Roman" w:cs="Times New Roman"/>
          <w:b/>
          <w:sz w:val="24"/>
          <w:szCs w:val="24"/>
          <w:highlight w:val="yellow"/>
        </w:rPr>
        <w:t>7</w:t>
      </w:r>
      <w:r w:rsidR="001F4292" w:rsidRPr="009A5007">
        <w:rPr>
          <w:rFonts w:ascii="Times New Roman" w:eastAsia="Times New Roman" w:hAnsi="Times New Roman" w:cs="Times New Roman"/>
          <w:b/>
          <w:sz w:val="24"/>
          <w:szCs w:val="24"/>
          <w:highlight w:val="yellow"/>
        </w:rPr>
        <w:t xml:space="preserve"> года </w:t>
      </w:r>
      <w:r w:rsidR="00A741DF" w:rsidRPr="009A5007">
        <w:rPr>
          <w:rFonts w:ascii="Times New Roman" w:eastAsia="Times New Roman" w:hAnsi="Times New Roman" w:cs="Times New Roman"/>
          <w:b/>
          <w:sz w:val="24"/>
          <w:szCs w:val="24"/>
          <w:highlight w:val="yellow"/>
        </w:rPr>
        <w:t>руководство МБОУ «</w:t>
      </w:r>
      <w:proofErr w:type="gramStart"/>
      <w:r w:rsidR="00A741DF" w:rsidRPr="009A5007">
        <w:rPr>
          <w:rFonts w:ascii="Times New Roman" w:eastAsia="Times New Roman" w:hAnsi="Times New Roman" w:cs="Times New Roman"/>
          <w:b/>
          <w:sz w:val="24"/>
          <w:szCs w:val="24"/>
          <w:highlight w:val="yellow"/>
        </w:rPr>
        <w:t>Средняя  общеобразовательная</w:t>
      </w:r>
      <w:proofErr w:type="gramEnd"/>
      <w:r w:rsidR="00A741DF" w:rsidRPr="009A5007">
        <w:rPr>
          <w:rFonts w:ascii="Times New Roman" w:eastAsia="Times New Roman" w:hAnsi="Times New Roman" w:cs="Times New Roman"/>
          <w:b/>
          <w:sz w:val="24"/>
          <w:szCs w:val="24"/>
          <w:highlight w:val="yellow"/>
        </w:rPr>
        <w:t xml:space="preserve"> школа №</w:t>
      </w:r>
      <w:r w:rsidR="00EC1534" w:rsidRPr="009A5007">
        <w:rPr>
          <w:rFonts w:ascii="Times New Roman" w:eastAsia="Times New Roman" w:hAnsi="Times New Roman" w:cs="Times New Roman"/>
          <w:b/>
          <w:sz w:val="24"/>
          <w:szCs w:val="24"/>
          <w:highlight w:val="yellow"/>
        </w:rPr>
        <w:t>28</w:t>
      </w:r>
      <w:r w:rsidR="00A741DF" w:rsidRPr="009A5007">
        <w:rPr>
          <w:rFonts w:ascii="Times New Roman" w:eastAsia="Times New Roman" w:hAnsi="Times New Roman" w:cs="Times New Roman"/>
          <w:b/>
          <w:sz w:val="24"/>
          <w:szCs w:val="24"/>
          <w:highlight w:val="yellow"/>
        </w:rPr>
        <w:t xml:space="preserve"> с углубленным изучением отдельных предметов</w:t>
      </w:r>
      <w:r w:rsidR="00EC1534" w:rsidRPr="009A5007">
        <w:rPr>
          <w:rFonts w:ascii="Times New Roman" w:eastAsia="Times New Roman" w:hAnsi="Times New Roman" w:cs="Times New Roman"/>
          <w:b/>
          <w:sz w:val="24"/>
          <w:szCs w:val="24"/>
          <w:highlight w:val="yellow"/>
        </w:rPr>
        <w:t xml:space="preserve"> имени А.А.  Угарова</w:t>
      </w:r>
      <w:r w:rsidR="00A741DF" w:rsidRPr="009A5007">
        <w:rPr>
          <w:rFonts w:ascii="Times New Roman" w:eastAsia="Times New Roman" w:hAnsi="Times New Roman" w:cs="Times New Roman"/>
          <w:b/>
          <w:sz w:val="24"/>
          <w:szCs w:val="24"/>
          <w:highlight w:val="yellow"/>
        </w:rPr>
        <w:t>» обязуется выполнить следующие мероприятия по охране труда</w:t>
      </w:r>
      <w:r w:rsidR="00A01A81" w:rsidRPr="009A5007">
        <w:rPr>
          <w:rFonts w:ascii="Times New Roman" w:eastAsia="Times New Roman" w:hAnsi="Times New Roman" w:cs="Times New Roman"/>
          <w:b/>
          <w:sz w:val="24"/>
          <w:szCs w:val="24"/>
          <w:highlight w:val="yellow"/>
        </w:rPr>
        <w:t>:</w:t>
      </w:r>
    </w:p>
    <w:tbl>
      <w:tblPr>
        <w:tblW w:w="14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07"/>
        <w:gridCol w:w="4435"/>
        <w:gridCol w:w="616"/>
        <w:gridCol w:w="616"/>
        <w:gridCol w:w="638"/>
        <w:gridCol w:w="1209"/>
        <w:gridCol w:w="2310"/>
        <w:gridCol w:w="923"/>
        <w:gridCol w:w="924"/>
        <w:gridCol w:w="875"/>
        <w:gridCol w:w="1279"/>
      </w:tblGrid>
      <w:tr w:rsidR="00A741DF" w:rsidRPr="009A5007" w:rsidTr="006A6DA1">
        <w:trPr>
          <w:cantSplit/>
          <w:trHeight w:val="871"/>
        </w:trPr>
        <w:tc>
          <w:tcPr>
            <w:tcW w:w="607" w:type="dxa"/>
            <w:vMerge w:val="restart"/>
            <w:tcBorders>
              <w:top w:val="single" w:sz="4" w:space="0" w:color="000000"/>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b/>
                <w:sz w:val="24"/>
                <w:szCs w:val="24"/>
                <w:highlight w:val="yellow"/>
              </w:rPr>
            </w:pPr>
            <w:r w:rsidRPr="009A5007">
              <w:rPr>
                <w:rFonts w:ascii="Times New Roman" w:eastAsia="Times New Roman" w:hAnsi="Times New Roman" w:cs="Times New Roman"/>
                <w:b/>
                <w:sz w:val="24"/>
                <w:szCs w:val="24"/>
                <w:highlight w:val="yellow"/>
              </w:rPr>
              <w:t>№ п\п</w:t>
            </w:r>
          </w:p>
        </w:tc>
        <w:tc>
          <w:tcPr>
            <w:tcW w:w="4435" w:type="dxa"/>
            <w:vMerge w:val="restart"/>
            <w:tcBorders>
              <w:top w:val="single" w:sz="4" w:space="0" w:color="000000"/>
              <w:left w:val="single" w:sz="4" w:space="0" w:color="000000"/>
              <w:bottom w:val="single" w:sz="4" w:space="0" w:color="000000"/>
              <w:right w:val="single" w:sz="4" w:space="0" w:color="000000"/>
            </w:tcBorders>
            <w:textDirection w:val="btLr"/>
            <w:hideMark/>
          </w:tcPr>
          <w:p w:rsidR="00A741DF" w:rsidRPr="009A5007" w:rsidRDefault="00A741DF" w:rsidP="00A037CD">
            <w:pPr>
              <w:spacing w:after="0"/>
              <w:ind w:left="113" w:right="113"/>
              <w:jc w:val="center"/>
              <w:rPr>
                <w:rFonts w:ascii="Times New Roman" w:eastAsia="Times New Roman" w:hAnsi="Times New Roman" w:cs="Times New Roman"/>
                <w:b/>
                <w:sz w:val="24"/>
                <w:szCs w:val="24"/>
                <w:highlight w:val="yellow"/>
              </w:rPr>
            </w:pPr>
            <w:r w:rsidRPr="009A5007">
              <w:rPr>
                <w:rFonts w:ascii="Times New Roman" w:eastAsia="Times New Roman" w:hAnsi="Times New Roman" w:cs="Times New Roman"/>
                <w:b/>
                <w:sz w:val="24"/>
                <w:szCs w:val="24"/>
                <w:highlight w:val="yellow"/>
              </w:rPr>
              <w:t>Содержание мероприятий работ</w:t>
            </w:r>
          </w:p>
        </w:tc>
        <w:tc>
          <w:tcPr>
            <w:tcW w:w="616" w:type="dxa"/>
            <w:vMerge w:val="restart"/>
            <w:tcBorders>
              <w:top w:val="single" w:sz="4" w:space="0" w:color="000000"/>
              <w:left w:val="single" w:sz="4" w:space="0" w:color="000000"/>
              <w:bottom w:val="single" w:sz="4" w:space="0" w:color="000000"/>
              <w:right w:val="single" w:sz="4" w:space="0" w:color="000000"/>
            </w:tcBorders>
            <w:textDirection w:val="btLr"/>
            <w:hideMark/>
          </w:tcPr>
          <w:p w:rsidR="00A741DF" w:rsidRPr="009A5007" w:rsidRDefault="00A741DF" w:rsidP="00A037CD">
            <w:pPr>
              <w:spacing w:after="0"/>
              <w:ind w:left="113" w:right="113"/>
              <w:rPr>
                <w:rFonts w:ascii="Times New Roman" w:eastAsia="Times New Roman" w:hAnsi="Times New Roman" w:cs="Times New Roman"/>
                <w:b/>
                <w:sz w:val="24"/>
                <w:szCs w:val="24"/>
                <w:highlight w:val="yellow"/>
              </w:rPr>
            </w:pPr>
            <w:r w:rsidRPr="009A5007">
              <w:rPr>
                <w:rFonts w:ascii="Times New Roman" w:eastAsia="Times New Roman" w:hAnsi="Times New Roman" w:cs="Times New Roman"/>
                <w:b/>
                <w:sz w:val="24"/>
                <w:szCs w:val="24"/>
                <w:highlight w:val="yellow"/>
              </w:rPr>
              <w:t>Единица учёта</w:t>
            </w:r>
          </w:p>
        </w:tc>
        <w:tc>
          <w:tcPr>
            <w:tcW w:w="616" w:type="dxa"/>
            <w:vMerge w:val="restart"/>
            <w:tcBorders>
              <w:top w:val="single" w:sz="4" w:space="0" w:color="000000"/>
              <w:left w:val="single" w:sz="4" w:space="0" w:color="000000"/>
              <w:bottom w:val="single" w:sz="4" w:space="0" w:color="000000"/>
              <w:right w:val="single" w:sz="4" w:space="0" w:color="000000"/>
            </w:tcBorders>
            <w:textDirection w:val="btLr"/>
            <w:hideMark/>
          </w:tcPr>
          <w:p w:rsidR="00A741DF" w:rsidRPr="009A5007" w:rsidRDefault="00A741DF" w:rsidP="00A037CD">
            <w:pPr>
              <w:spacing w:after="0"/>
              <w:ind w:left="113" w:right="113"/>
              <w:rPr>
                <w:rFonts w:ascii="Times New Roman" w:eastAsia="Times New Roman" w:hAnsi="Times New Roman" w:cs="Times New Roman"/>
                <w:b/>
                <w:sz w:val="24"/>
                <w:szCs w:val="24"/>
                <w:highlight w:val="yellow"/>
              </w:rPr>
            </w:pPr>
            <w:r w:rsidRPr="009A5007">
              <w:rPr>
                <w:rFonts w:ascii="Times New Roman" w:eastAsia="Times New Roman" w:hAnsi="Times New Roman" w:cs="Times New Roman"/>
                <w:b/>
                <w:sz w:val="24"/>
                <w:szCs w:val="24"/>
                <w:highlight w:val="yellow"/>
              </w:rPr>
              <w:t>количество</w:t>
            </w:r>
          </w:p>
        </w:tc>
        <w:tc>
          <w:tcPr>
            <w:tcW w:w="638" w:type="dxa"/>
            <w:vMerge w:val="restart"/>
            <w:tcBorders>
              <w:top w:val="single" w:sz="4" w:space="0" w:color="000000"/>
              <w:left w:val="single" w:sz="4" w:space="0" w:color="000000"/>
              <w:bottom w:val="single" w:sz="4" w:space="0" w:color="000000"/>
              <w:right w:val="single" w:sz="4" w:space="0" w:color="000000"/>
            </w:tcBorders>
            <w:textDirection w:val="btLr"/>
            <w:hideMark/>
          </w:tcPr>
          <w:p w:rsidR="00A741DF" w:rsidRPr="009A5007" w:rsidRDefault="00A741DF" w:rsidP="00A037CD">
            <w:pPr>
              <w:spacing w:after="0"/>
              <w:ind w:left="113" w:right="113"/>
              <w:rPr>
                <w:rFonts w:ascii="Times New Roman" w:eastAsia="Times New Roman" w:hAnsi="Times New Roman" w:cs="Times New Roman"/>
                <w:b/>
                <w:sz w:val="24"/>
                <w:szCs w:val="24"/>
                <w:highlight w:val="yellow"/>
              </w:rPr>
            </w:pPr>
            <w:r w:rsidRPr="009A5007">
              <w:rPr>
                <w:rFonts w:ascii="Times New Roman" w:eastAsia="Times New Roman" w:hAnsi="Times New Roman" w:cs="Times New Roman"/>
                <w:b/>
                <w:sz w:val="24"/>
                <w:szCs w:val="24"/>
                <w:highlight w:val="yellow"/>
              </w:rPr>
              <w:t>стоимость</w:t>
            </w:r>
          </w:p>
        </w:tc>
        <w:tc>
          <w:tcPr>
            <w:tcW w:w="1209" w:type="dxa"/>
            <w:vMerge w:val="restart"/>
            <w:tcBorders>
              <w:top w:val="single" w:sz="4" w:space="0" w:color="000000"/>
              <w:left w:val="single" w:sz="4" w:space="0" w:color="000000"/>
              <w:bottom w:val="single" w:sz="4" w:space="0" w:color="000000"/>
              <w:right w:val="single" w:sz="4" w:space="0" w:color="000000"/>
            </w:tcBorders>
            <w:textDirection w:val="btLr"/>
            <w:hideMark/>
          </w:tcPr>
          <w:p w:rsidR="00A741DF" w:rsidRPr="009A5007" w:rsidRDefault="00A741DF" w:rsidP="00A037CD">
            <w:pPr>
              <w:spacing w:after="0"/>
              <w:ind w:left="113" w:right="113"/>
              <w:rPr>
                <w:rFonts w:ascii="Times New Roman" w:eastAsia="Times New Roman" w:hAnsi="Times New Roman" w:cs="Times New Roman"/>
                <w:b/>
                <w:sz w:val="24"/>
                <w:szCs w:val="24"/>
                <w:highlight w:val="yellow"/>
              </w:rPr>
            </w:pPr>
            <w:r w:rsidRPr="009A5007">
              <w:rPr>
                <w:rFonts w:ascii="Times New Roman" w:eastAsia="Times New Roman" w:hAnsi="Times New Roman" w:cs="Times New Roman"/>
                <w:b/>
                <w:sz w:val="24"/>
                <w:szCs w:val="24"/>
                <w:highlight w:val="yellow"/>
              </w:rPr>
              <w:t>Срок выполнения</w:t>
            </w:r>
          </w:p>
        </w:tc>
        <w:tc>
          <w:tcPr>
            <w:tcW w:w="2310" w:type="dxa"/>
            <w:vMerge w:val="restart"/>
            <w:tcBorders>
              <w:top w:val="single" w:sz="4" w:space="0" w:color="000000"/>
              <w:left w:val="single" w:sz="4" w:space="0" w:color="000000"/>
              <w:bottom w:val="single" w:sz="4" w:space="0" w:color="000000"/>
              <w:right w:val="single" w:sz="4" w:space="0" w:color="000000"/>
            </w:tcBorders>
            <w:textDirection w:val="btLr"/>
            <w:hideMark/>
          </w:tcPr>
          <w:p w:rsidR="00A741DF" w:rsidRPr="009A5007" w:rsidRDefault="00A741DF" w:rsidP="00A037CD">
            <w:pPr>
              <w:spacing w:after="0"/>
              <w:ind w:left="113" w:right="113"/>
              <w:rPr>
                <w:rFonts w:ascii="Times New Roman" w:eastAsia="Times New Roman" w:hAnsi="Times New Roman" w:cs="Times New Roman"/>
                <w:b/>
                <w:sz w:val="24"/>
                <w:szCs w:val="24"/>
                <w:highlight w:val="yellow"/>
              </w:rPr>
            </w:pPr>
            <w:r w:rsidRPr="009A5007">
              <w:rPr>
                <w:rFonts w:ascii="Times New Roman" w:eastAsia="Times New Roman" w:hAnsi="Times New Roman" w:cs="Times New Roman"/>
                <w:b/>
                <w:sz w:val="24"/>
                <w:szCs w:val="24"/>
                <w:highlight w:val="yellow"/>
              </w:rPr>
              <w:t>ответственный</w:t>
            </w:r>
          </w:p>
        </w:tc>
        <w:tc>
          <w:tcPr>
            <w:tcW w:w="4001" w:type="dxa"/>
            <w:gridSpan w:val="4"/>
            <w:tcBorders>
              <w:top w:val="single" w:sz="4" w:space="0" w:color="000000"/>
              <w:left w:val="single" w:sz="4" w:space="0" w:color="000000"/>
              <w:bottom w:val="single" w:sz="4" w:space="0" w:color="auto"/>
              <w:right w:val="single" w:sz="4" w:space="0" w:color="000000"/>
            </w:tcBorders>
            <w:hideMark/>
          </w:tcPr>
          <w:p w:rsidR="00A741DF" w:rsidRPr="009A5007" w:rsidRDefault="00A741DF" w:rsidP="00A037CD">
            <w:pPr>
              <w:spacing w:after="0"/>
              <w:jc w:val="center"/>
              <w:rPr>
                <w:rFonts w:ascii="Times New Roman" w:eastAsia="Times New Roman" w:hAnsi="Times New Roman" w:cs="Times New Roman"/>
                <w:b/>
                <w:sz w:val="24"/>
                <w:szCs w:val="24"/>
                <w:highlight w:val="yellow"/>
              </w:rPr>
            </w:pPr>
            <w:r w:rsidRPr="009A5007">
              <w:rPr>
                <w:rFonts w:ascii="Times New Roman" w:eastAsia="Times New Roman" w:hAnsi="Times New Roman" w:cs="Times New Roman"/>
                <w:b/>
                <w:sz w:val="24"/>
                <w:szCs w:val="24"/>
                <w:highlight w:val="yellow"/>
              </w:rPr>
              <w:t>Ожидаемая социальная эффективность</w:t>
            </w:r>
          </w:p>
        </w:tc>
      </w:tr>
      <w:tr w:rsidR="00A741DF" w:rsidRPr="009A5007" w:rsidTr="006A6DA1">
        <w:trPr>
          <w:cantSplit/>
          <w:trHeight w:val="942"/>
        </w:trPr>
        <w:tc>
          <w:tcPr>
            <w:tcW w:w="607" w:type="dxa"/>
            <w:vMerge/>
            <w:tcBorders>
              <w:top w:val="single" w:sz="4" w:space="0" w:color="000000"/>
              <w:left w:val="single" w:sz="4" w:space="0" w:color="000000"/>
              <w:bottom w:val="single" w:sz="4" w:space="0" w:color="000000"/>
              <w:right w:val="single" w:sz="4" w:space="0" w:color="000000"/>
            </w:tcBorders>
            <w:vAlign w:val="center"/>
            <w:hideMark/>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4435" w:type="dxa"/>
            <w:vMerge/>
            <w:tcBorders>
              <w:top w:val="single" w:sz="4" w:space="0" w:color="000000"/>
              <w:left w:val="single" w:sz="4" w:space="0" w:color="000000"/>
              <w:bottom w:val="single" w:sz="4" w:space="0" w:color="000000"/>
              <w:right w:val="single" w:sz="4" w:space="0" w:color="000000"/>
            </w:tcBorders>
            <w:vAlign w:val="center"/>
            <w:hideMark/>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616" w:type="dxa"/>
            <w:vMerge/>
            <w:tcBorders>
              <w:top w:val="single" w:sz="4" w:space="0" w:color="000000"/>
              <w:left w:val="single" w:sz="4" w:space="0" w:color="000000"/>
              <w:bottom w:val="single" w:sz="4" w:space="0" w:color="000000"/>
              <w:right w:val="single" w:sz="4" w:space="0" w:color="000000"/>
            </w:tcBorders>
            <w:vAlign w:val="center"/>
            <w:hideMark/>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616" w:type="dxa"/>
            <w:vMerge/>
            <w:tcBorders>
              <w:top w:val="single" w:sz="4" w:space="0" w:color="000000"/>
              <w:left w:val="single" w:sz="4" w:space="0" w:color="000000"/>
              <w:bottom w:val="single" w:sz="4" w:space="0" w:color="000000"/>
              <w:right w:val="single" w:sz="4" w:space="0" w:color="000000"/>
            </w:tcBorders>
            <w:vAlign w:val="center"/>
            <w:hideMark/>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638" w:type="dxa"/>
            <w:vMerge/>
            <w:tcBorders>
              <w:top w:val="single" w:sz="4" w:space="0" w:color="000000"/>
              <w:left w:val="single" w:sz="4" w:space="0" w:color="000000"/>
              <w:bottom w:val="single" w:sz="4" w:space="0" w:color="000000"/>
              <w:right w:val="single" w:sz="4" w:space="0" w:color="000000"/>
            </w:tcBorders>
            <w:vAlign w:val="center"/>
            <w:hideMark/>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1209" w:type="dxa"/>
            <w:vMerge/>
            <w:tcBorders>
              <w:top w:val="single" w:sz="4" w:space="0" w:color="000000"/>
              <w:left w:val="single" w:sz="4" w:space="0" w:color="000000"/>
              <w:bottom w:val="single" w:sz="4" w:space="0" w:color="000000"/>
              <w:right w:val="single" w:sz="4" w:space="0" w:color="000000"/>
            </w:tcBorders>
            <w:vAlign w:val="center"/>
            <w:hideMark/>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2310" w:type="dxa"/>
            <w:vMerge/>
            <w:tcBorders>
              <w:top w:val="single" w:sz="4" w:space="0" w:color="000000"/>
              <w:left w:val="single" w:sz="4" w:space="0" w:color="000000"/>
              <w:bottom w:val="single" w:sz="4" w:space="0" w:color="000000"/>
              <w:right w:val="single" w:sz="4" w:space="0" w:color="000000"/>
            </w:tcBorders>
            <w:vAlign w:val="center"/>
            <w:hideMark/>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1847" w:type="dxa"/>
            <w:gridSpan w:val="2"/>
            <w:tcBorders>
              <w:top w:val="single" w:sz="4" w:space="0" w:color="auto"/>
              <w:left w:val="single" w:sz="4" w:space="0" w:color="000000"/>
              <w:bottom w:val="single" w:sz="4" w:space="0" w:color="000000"/>
              <w:right w:val="single" w:sz="4" w:space="0" w:color="auto"/>
            </w:tcBorders>
            <w:hideMark/>
          </w:tcPr>
          <w:p w:rsidR="00A741DF" w:rsidRPr="009A5007" w:rsidRDefault="00A741DF" w:rsidP="00A037CD">
            <w:pPr>
              <w:spacing w:after="0"/>
              <w:rPr>
                <w:rFonts w:ascii="Times New Roman" w:eastAsia="Times New Roman" w:hAnsi="Times New Roman" w:cs="Times New Roman"/>
                <w:b/>
                <w:sz w:val="24"/>
                <w:szCs w:val="24"/>
                <w:highlight w:val="yellow"/>
              </w:rPr>
            </w:pPr>
            <w:r w:rsidRPr="009A5007">
              <w:rPr>
                <w:rFonts w:ascii="Times New Roman" w:eastAsia="Times New Roman" w:hAnsi="Times New Roman" w:cs="Times New Roman"/>
                <w:b/>
                <w:sz w:val="24"/>
                <w:szCs w:val="24"/>
                <w:highlight w:val="yellow"/>
              </w:rPr>
              <w:t>Количество работающих, которым улучшены условия труда</w:t>
            </w:r>
          </w:p>
        </w:tc>
        <w:tc>
          <w:tcPr>
            <w:tcW w:w="2154" w:type="dxa"/>
            <w:gridSpan w:val="2"/>
            <w:tcBorders>
              <w:top w:val="single" w:sz="4" w:space="0" w:color="auto"/>
              <w:left w:val="single" w:sz="4" w:space="0" w:color="auto"/>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b/>
                <w:sz w:val="24"/>
                <w:szCs w:val="24"/>
                <w:highlight w:val="yellow"/>
              </w:rPr>
            </w:pPr>
            <w:proofErr w:type="gramStart"/>
            <w:r w:rsidRPr="009A5007">
              <w:rPr>
                <w:rFonts w:ascii="Times New Roman" w:eastAsia="Times New Roman" w:hAnsi="Times New Roman" w:cs="Times New Roman"/>
                <w:b/>
                <w:sz w:val="24"/>
                <w:szCs w:val="24"/>
                <w:highlight w:val="yellow"/>
              </w:rPr>
              <w:t>Количество работ</w:t>
            </w:r>
            <w:proofErr w:type="gramEnd"/>
            <w:r w:rsidRPr="009A5007">
              <w:rPr>
                <w:rFonts w:ascii="Times New Roman" w:eastAsia="Times New Roman" w:hAnsi="Times New Roman" w:cs="Times New Roman"/>
                <w:b/>
                <w:sz w:val="24"/>
                <w:szCs w:val="24"/>
                <w:highlight w:val="yellow"/>
              </w:rPr>
              <w:t xml:space="preserve"> высвобожденных от тяжёлых физических работ</w:t>
            </w:r>
          </w:p>
        </w:tc>
      </w:tr>
      <w:tr w:rsidR="00A741DF" w:rsidRPr="009A5007" w:rsidTr="006A6DA1">
        <w:trPr>
          <w:trHeight w:val="552"/>
        </w:trPr>
        <w:tc>
          <w:tcPr>
            <w:tcW w:w="607" w:type="dxa"/>
            <w:tcBorders>
              <w:top w:val="single" w:sz="4" w:space="0" w:color="000000"/>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4435" w:type="dxa"/>
            <w:tcBorders>
              <w:top w:val="single" w:sz="4" w:space="0" w:color="000000"/>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616" w:type="dxa"/>
            <w:tcBorders>
              <w:top w:val="single" w:sz="4" w:space="0" w:color="000000"/>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616" w:type="dxa"/>
            <w:tcBorders>
              <w:top w:val="single" w:sz="4" w:space="0" w:color="000000"/>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638" w:type="dxa"/>
            <w:tcBorders>
              <w:top w:val="single" w:sz="4" w:space="0" w:color="000000"/>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1209" w:type="dxa"/>
            <w:tcBorders>
              <w:top w:val="single" w:sz="4" w:space="0" w:color="000000"/>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2310" w:type="dxa"/>
            <w:tcBorders>
              <w:top w:val="single" w:sz="4" w:space="0" w:color="000000"/>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923" w:type="dxa"/>
            <w:tcBorders>
              <w:top w:val="single" w:sz="4" w:space="0" w:color="000000"/>
              <w:left w:val="single" w:sz="4" w:space="0" w:color="000000"/>
              <w:bottom w:val="single" w:sz="4" w:space="0" w:color="000000"/>
              <w:right w:val="single" w:sz="4" w:space="0" w:color="auto"/>
            </w:tcBorders>
            <w:hideMark/>
          </w:tcPr>
          <w:p w:rsidR="00A741DF" w:rsidRPr="009A5007" w:rsidRDefault="00A741DF" w:rsidP="00A037CD">
            <w:pPr>
              <w:spacing w:after="0"/>
              <w:rPr>
                <w:rFonts w:ascii="Times New Roman" w:eastAsia="Times New Roman" w:hAnsi="Times New Roman" w:cs="Times New Roman"/>
                <w:b/>
                <w:sz w:val="24"/>
                <w:szCs w:val="24"/>
                <w:highlight w:val="yellow"/>
              </w:rPr>
            </w:pPr>
            <w:r w:rsidRPr="009A5007">
              <w:rPr>
                <w:rFonts w:ascii="Times New Roman" w:eastAsia="Times New Roman" w:hAnsi="Times New Roman" w:cs="Times New Roman"/>
                <w:b/>
                <w:sz w:val="24"/>
                <w:szCs w:val="24"/>
                <w:highlight w:val="yellow"/>
              </w:rPr>
              <w:t xml:space="preserve">Всего </w:t>
            </w:r>
          </w:p>
        </w:tc>
        <w:tc>
          <w:tcPr>
            <w:tcW w:w="924" w:type="dxa"/>
            <w:tcBorders>
              <w:top w:val="single" w:sz="4" w:space="0" w:color="000000"/>
              <w:left w:val="single" w:sz="4" w:space="0" w:color="000000"/>
              <w:bottom w:val="single" w:sz="4" w:space="0" w:color="000000"/>
              <w:right w:val="single" w:sz="4" w:space="0" w:color="auto"/>
            </w:tcBorders>
            <w:hideMark/>
          </w:tcPr>
          <w:p w:rsidR="00A741DF" w:rsidRPr="009A5007" w:rsidRDefault="00A741DF" w:rsidP="00A037CD">
            <w:pPr>
              <w:spacing w:after="0"/>
              <w:rPr>
                <w:rFonts w:ascii="Times New Roman" w:eastAsia="Times New Roman" w:hAnsi="Times New Roman" w:cs="Times New Roman"/>
                <w:b/>
                <w:sz w:val="24"/>
                <w:szCs w:val="24"/>
                <w:highlight w:val="yellow"/>
              </w:rPr>
            </w:pPr>
            <w:r w:rsidRPr="009A5007">
              <w:rPr>
                <w:rFonts w:ascii="Times New Roman" w:eastAsia="Times New Roman" w:hAnsi="Times New Roman" w:cs="Times New Roman"/>
                <w:b/>
                <w:sz w:val="24"/>
                <w:szCs w:val="24"/>
                <w:highlight w:val="yellow"/>
              </w:rPr>
              <w:t>женщин</w:t>
            </w:r>
          </w:p>
        </w:tc>
        <w:tc>
          <w:tcPr>
            <w:tcW w:w="875" w:type="dxa"/>
            <w:tcBorders>
              <w:top w:val="single" w:sz="4" w:space="0" w:color="000000"/>
              <w:left w:val="single" w:sz="4" w:space="0" w:color="auto"/>
              <w:bottom w:val="single" w:sz="4" w:space="0" w:color="000000"/>
              <w:right w:val="single" w:sz="4" w:space="0" w:color="auto"/>
            </w:tcBorders>
            <w:hideMark/>
          </w:tcPr>
          <w:p w:rsidR="00A741DF" w:rsidRPr="009A5007" w:rsidRDefault="00A741DF" w:rsidP="00A037CD">
            <w:pPr>
              <w:spacing w:after="0"/>
              <w:rPr>
                <w:rFonts w:ascii="Times New Roman" w:eastAsia="Times New Roman" w:hAnsi="Times New Roman" w:cs="Times New Roman"/>
                <w:b/>
                <w:sz w:val="24"/>
                <w:szCs w:val="24"/>
                <w:highlight w:val="yellow"/>
              </w:rPr>
            </w:pPr>
            <w:r w:rsidRPr="009A5007">
              <w:rPr>
                <w:rFonts w:ascii="Times New Roman" w:eastAsia="Times New Roman" w:hAnsi="Times New Roman" w:cs="Times New Roman"/>
                <w:b/>
                <w:sz w:val="24"/>
                <w:szCs w:val="24"/>
                <w:highlight w:val="yellow"/>
              </w:rPr>
              <w:t>Всего</w:t>
            </w:r>
          </w:p>
        </w:tc>
        <w:tc>
          <w:tcPr>
            <w:tcW w:w="1279" w:type="dxa"/>
            <w:tcBorders>
              <w:top w:val="single" w:sz="4" w:space="0" w:color="000000"/>
              <w:left w:val="single" w:sz="4" w:space="0" w:color="auto"/>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b/>
                <w:sz w:val="24"/>
                <w:szCs w:val="24"/>
                <w:highlight w:val="yellow"/>
              </w:rPr>
            </w:pPr>
            <w:r w:rsidRPr="009A5007">
              <w:rPr>
                <w:rFonts w:ascii="Times New Roman" w:eastAsia="Times New Roman" w:hAnsi="Times New Roman" w:cs="Times New Roman"/>
                <w:b/>
                <w:sz w:val="24"/>
                <w:szCs w:val="24"/>
                <w:highlight w:val="yellow"/>
              </w:rPr>
              <w:t>Женщин</w:t>
            </w:r>
          </w:p>
        </w:tc>
      </w:tr>
      <w:tr w:rsidR="00A741DF" w:rsidRPr="009A5007" w:rsidTr="006A6DA1">
        <w:trPr>
          <w:trHeight w:val="269"/>
        </w:trPr>
        <w:tc>
          <w:tcPr>
            <w:tcW w:w="607" w:type="dxa"/>
            <w:tcBorders>
              <w:top w:val="single" w:sz="4" w:space="0" w:color="000000"/>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b/>
                <w:sz w:val="24"/>
                <w:szCs w:val="24"/>
                <w:highlight w:val="yellow"/>
              </w:rPr>
            </w:pPr>
            <w:r w:rsidRPr="009A5007">
              <w:rPr>
                <w:rFonts w:ascii="Times New Roman" w:eastAsia="Times New Roman" w:hAnsi="Times New Roman" w:cs="Times New Roman"/>
                <w:b/>
                <w:sz w:val="24"/>
                <w:szCs w:val="24"/>
                <w:highlight w:val="yellow"/>
              </w:rPr>
              <w:t>1</w:t>
            </w:r>
          </w:p>
        </w:tc>
        <w:tc>
          <w:tcPr>
            <w:tcW w:w="4435" w:type="dxa"/>
            <w:tcBorders>
              <w:top w:val="single" w:sz="4" w:space="0" w:color="000000"/>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b/>
                <w:sz w:val="24"/>
                <w:szCs w:val="24"/>
                <w:highlight w:val="yellow"/>
              </w:rPr>
            </w:pPr>
            <w:r w:rsidRPr="009A5007">
              <w:rPr>
                <w:rFonts w:ascii="Times New Roman" w:eastAsia="Times New Roman" w:hAnsi="Times New Roman" w:cs="Times New Roman"/>
                <w:b/>
                <w:sz w:val="24"/>
                <w:szCs w:val="24"/>
                <w:highlight w:val="yellow"/>
              </w:rPr>
              <w:t>2</w:t>
            </w:r>
          </w:p>
        </w:tc>
        <w:tc>
          <w:tcPr>
            <w:tcW w:w="616" w:type="dxa"/>
            <w:tcBorders>
              <w:top w:val="single" w:sz="4" w:space="0" w:color="000000"/>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b/>
                <w:sz w:val="24"/>
                <w:szCs w:val="24"/>
                <w:highlight w:val="yellow"/>
              </w:rPr>
            </w:pPr>
            <w:r w:rsidRPr="009A5007">
              <w:rPr>
                <w:rFonts w:ascii="Times New Roman" w:eastAsia="Times New Roman" w:hAnsi="Times New Roman" w:cs="Times New Roman"/>
                <w:b/>
                <w:sz w:val="24"/>
                <w:szCs w:val="24"/>
                <w:highlight w:val="yellow"/>
              </w:rPr>
              <w:t>3</w:t>
            </w:r>
          </w:p>
        </w:tc>
        <w:tc>
          <w:tcPr>
            <w:tcW w:w="616" w:type="dxa"/>
            <w:tcBorders>
              <w:top w:val="single" w:sz="4" w:space="0" w:color="000000"/>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b/>
                <w:sz w:val="24"/>
                <w:szCs w:val="24"/>
                <w:highlight w:val="yellow"/>
              </w:rPr>
            </w:pPr>
            <w:r w:rsidRPr="009A5007">
              <w:rPr>
                <w:rFonts w:ascii="Times New Roman" w:eastAsia="Times New Roman" w:hAnsi="Times New Roman" w:cs="Times New Roman"/>
                <w:b/>
                <w:sz w:val="24"/>
                <w:szCs w:val="24"/>
                <w:highlight w:val="yellow"/>
              </w:rPr>
              <w:t>4</w:t>
            </w:r>
          </w:p>
        </w:tc>
        <w:tc>
          <w:tcPr>
            <w:tcW w:w="638" w:type="dxa"/>
            <w:tcBorders>
              <w:top w:val="single" w:sz="4" w:space="0" w:color="000000"/>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b/>
                <w:sz w:val="24"/>
                <w:szCs w:val="24"/>
                <w:highlight w:val="yellow"/>
              </w:rPr>
            </w:pPr>
            <w:r w:rsidRPr="009A5007">
              <w:rPr>
                <w:rFonts w:ascii="Times New Roman" w:eastAsia="Times New Roman" w:hAnsi="Times New Roman" w:cs="Times New Roman"/>
                <w:b/>
                <w:sz w:val="24"/>
                <w:szCs w:val="24"/>
                <w:highlight w:val="yellow"/>
              </w:rPr>
              <w:t>5</w:t>
            </w:r>
          </w:p>
        </w:tc>
        <w:tc>
          <w:tcPr>
            <w:tcW w:w="1209" w:type="dxa"/>
            <w:tcBorders>
              <w:top w:val="single" w:sz="4" w:space="0" w:color="000000"/>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b/>
                <w:sz w:val="24"/>
                <w:szCs w:val="24"/>
                <w:highlight w:val="yellow"/>
              </w:rPr>
            </w:pPr>
            <w:r w:rsidRPr="009A5007">
              <w:rPr>
                <w:rFonts w:ascii="Times New Roman" w:eastAsia="Times New Roman" w:hAnsi="Times New Roman" w:cs="Times New Roman"/>
                <w:b/>
                <w:sz w:val="24"/>
                <w:szCs w:val="24"/>
                <w:highlight w:val="yellow"/>
              </w:rPr>
              <w:t>6</w:t>
            </w:r>
          </w:p>
        </w:tc>
        <w:tc>
          <w:tcPr>
            <w:tcW w:w="2310" w:type="dxa"/>
            <w:tcBorders>
              <w:top w:val="single" w:sz="4" w:space="0" w:color="000000"/>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b/>
                <w:sz w:val="24"/>
                <w:szCs w:val="24"/>
                <w:highlight w:val="yellow"/>
              </w:rPr>
            </w:pPr>
            <w:r w:rsidRPr="009A5007">
              <w:rPr>
                <w:rFonts w:ascii="Times New Roman" w:eastAsia="Times New Roman" w:hAnsi="Times New Roman" w:cs="Times New Roman"/>
                <w:b/>
                <w:sz w:val="24"/>
                <w:szCs w:val="24"/>
                <w:highlight w:val="yellow"/>
              </w:rPr>
              <w:t>7</w:t>
            </w:r>
          </w:p>
        </w:tc>
        <w:tc>
          <w:tcPr>
            <w:tcW w:w="923" w:type="dxa"/>
            <w:tcBorders>
              <w:top w:val="single" w:sz="4" w:space="0" w:color="000000"/>
              <w:left w:val="single" w:sz="4" w:space="0" w:color="000000"/>
              <w:bottom w:val="single" w:sz="4" w:space="0" w:color="000000"/>
              <w:right w:val="single" w:sz="4" w:space="0" w:color="auto"/>
            </w:tcBorders>
            <w:hideMark/>
          </w:tcPr>
          <w:p w:rsidR="00A741DF" w:rsidRPr="009A5007" w:rsidRDefault="00A741DF" w:rsidP="00A037CD">
            <w:pPr>
              <w:spacing w:after="0"/>
              <w:rPr>
                <w:rFonts w:ascii="Times New Roman" w:eastAsia="Times New Roman" w:hAnsi="Times New Roman" w:cs="Times New Roman"/>
                <w:b/>
                <w:sz w:val="24"/>
                <w:szCs w:val="24"/>
                <w:highlight w:val="yellow"/>
              </w:rPr>
            </w:pPr>
            <w:r w:rsidRPr="009A5007">
              <w:rPr>
                <w:rFonts w:ascii="Times New Roman" w:eastAsia="Times New Roman" w:hAnsi="Times New Roman" w:cs="Times New Roman"/>
                <w:b/>
                <w:sz w:val="24"/>
                <w:szCs w:val="24"/>
                <w:highlight w:val="yellow"/>
              </w:rPr>
              <w:t>8</w:t>
            </w:r>
          </w:p>
        </w:tc>
        <w:tc>
          <w:tcPr>
            <w:tcW w:w="924" w:type="dxa"/>
            <w:tcBorders>
              <w:top w:val="single" w:sz="4" w:space="0" w:color="000000"/>
              <w:left w:val="single" w:sz="4" w:space="0" w:color="000000"/>
              <w:bottom w:val="single" w:sz="4" w:space="0" w:color="000000"/>
              <w:right w:val="single" w:sz="4" w:space="0" w:color="auto"/>
            </w:tcBorders>
            <w:hideMark/>
          </w:tcPr>
          <w:p w:rsidR="00A741DF" w:rsidRPr="009A5007" w:rsidRDefault="00A741DF" w:rsidP="00A037CD">
            <w:pPr>
              <w:spacing w:after="0"/>
              <w:rPr>
                <w:rFonts w:ascii="Times New Roman" w:eastAsia="Times New Roman" w:hAnsi="Times New Roman" w:cs="Times New Roman"/>
                <w:b/>
                <w:sz w:val="24"/>
                <w:szCs w:val="24"/>
                <w:highlight w:val="yellow"/>
              </w:rPr>
            </w:pPr>
            <w:r w:rsidRPr="009A5007">
              <w:rPr>
                <w:rFonts w:ascii="Times New Roman" w:eastAsia="Times New Roman" w:hAnsi="Times New Roman" w:cs="Times New Roman"/>
                <w:b/>
                <w:sz w:val="24"/>
                <w:szCs w:val="24"/>
                <w:highlight w:val="yellow"/>
              </w:rPr>
              <w:t>9</w:t>
            </w:r>
          </w:p>
        </w:tc>
        <w:tc>
          <w:tcPr>
            <w:tcW w:w="875" w:type="dxa"/>
            <w:tcBorders>
              <w:top w:val="single" w:sz="4" w:space="0" w:color="000000"/>
              <w:left w:val="single" w:sz="4" w:space="0" w:color="auto"/>
              <w:bottom w:val="single" w:sz="4" w:space="0" w:color="000000"/>
              <w:right w:val="single" w:sz="4" w:space="0" w:color="auto"/>
            </w:tcBorders>
            <w:hideMark/>
          </w:tcPr>
          <w:p w:rsidR="00A741DF" w:rsidRPr="009A5007" w:rsidRDefault="00A741DF" w:rsidP="00A037CD">
            <w:pPr>
              <w:spacing w:after="0"/>
              <w:rPr>
                <w:rFonts w:ascii="Times New Roman" w:eastAsia="Times New Roman" w:hAnsi="Times New Roman" w:cs="Times New Roman"/>
                <w:b/>
                <w:sz w:val="24"/>
                <w:szCs w:val="24"/>
                <w:highlight w:val="yellow"/>
              </w:rPr>
            </w:pPr>
            <w:r w:rsidRPr="009A5007">
              <w:rPr>
                <w:rFonts w:ascii="Times New Roman" w:eastAsia="Times New Roman" w:hAnsi="Times New Roman" w:cs="Times New Roman"/>
                <w:b/>
                <w:sz w:val="24"/>
                <w:szCs w:val="24"/>
                <w:highlight w:val="yellow"/>
              </w:rPr>
              <w:t>10</w:t>
            </w:r>
          </w:p>
        </w:tc>
        <w:tc>
          <w:tcPr>
            <w:tcW w:w="1279" w:type="dxa"/>
            <w:tcBorders>
              <w:top w:val="single" w:sz="4" w:space="0" w:color="000000"/>
              <w:left w:val="single" w:sz="4" w:space="0" w:color="auto"/>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b/>
                <w:sz w:val="24"/>
                <w:szCs w:val="24"/>
                <w:highlight w:val="yellow"/>
              </w:rPr>
            </w:pPr>
            <w:r w:rsidRPr="009A5007">
              <w:rPr>
                <w:rFonts w:ascii="Times New Roman" w:eastAsia="Times New Roman" w:hAnsi="Times New Roman" w:cs="Times New Roman"/>
                <w:b/>
                <w:sz w:val="24"/>
                <w:szCs w:val="24"/>
                <w:highlight w:val="yellow"/>
              </w:rPr>
              <w:t>11</w:t>
            </w:r>
          </w:p>
        </w:tc>
      </w:tr>
      <w:tr w:rsidR="00A741DF" w:rsidRPr="009A5007" w:rsidTr="006A6DA1">
        <w:trPr>
          <w:trHeight w:val="538"/>
        </w:trPr>
        <w:tc>
          <w:tcPr>
            <w:tcW w:w="607" w:type="dxa"/>
            <w:tcBorders>
              <w:top w:val="single" w:sz="4" w:space="0" w:color="000000"/>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b/>
                <w:sz w:val="24"/>
                <w:szCs w:val="24"/>
                <w:highlight w:val="yellow"/>
                <w:lang w:val="en-US"/>
              </w:rPr>
            </w:pPr>
            <w:r w:rsidRPr="009A5007">
              <w:rPr>
                <w:rFonts w:ascii="Times New Roman" w:eastAsia="Times New Roman" w:hAnsi="Times New Roman" w:cs="Times New Roman"/>
                <w:b/>
                <w:sz w:val="24"/>
                <w:szCs w:val="24"/>
                <w:highlight w:val="yellow"/>
                <w:lang w:val="en-US"/>
              </w:rPr>
              <w:t>I</w:t>
            </w:r>
          </w:p>
        </w:tc>
        <w:tc>
          <w:tcPr>
            <w:tcW w:w="4435" w:type="dxa"/>
            <w:tcBorders>
              <w:top w:val="single" w:sz="4" w:space="0" w:color="000000"/>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r w:rsidRPr="009A5007">
              <w:rPr>
                <w:rFonts w:ascii="Times New Roman" w:eastAsia="Times New Roman" w:hAnsi="Times New Roman" w:cs="Times New Roman"/>
                <w:b/>
                <w:sz w:val="24"/>
                <w:szCs w:val="24"/>
                <w:highlight w:val="yellow"/>
              </w:rPr>
              <w:t>Организационные мероприятия</w:t>
            </w:r>
          </w:p>
          <w:p w:rsidR="00A741DF" w:rsidRPr="009A5007" w:rsidRDefault="00A741DF" w:rsidP="00A037CD">
            <w:pPr>
              <w:spacing w:after="0"/>
              <w:rPr>
                <w:rFonts w:ascii="Times New Roman" w:eastAsia="Times New Roman" w:hAnsi="Times New Roman" w:cs="Times New Roman"/>
                <w:b/>
                <w:sz w:val="24"/>
                <w:szCs w:val="24"/>
                <w:highlight w:val="yellow"/>
              </w:rPr>
            </w:pPr>
          </w:p>
        </w:tc>
        <w:tc>
          <w:tcPr>
            <w:tcW w:w="616" w:type="dxa"/>
            <w:tcBorders>
              <w:top w:val="single" w:sz="4" w:space="0" w:color="000000"/>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616" w:type="dxa"/>
            <w:tcBorders>
              <w:top w:val="single" w:sz="4" w:space="0" w:color="000000"/>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638" w:type="dxa"/>
            <w:tcBorders>
              <w:top w:val="single" w:sz="4" w:space="0" w:color="000000"/>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1209" w:type="dxa"/>
            <w:tcBorders>
              <w:top w:val="single" w:sz="4" w:space="0" w:color="000000"/>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2310" w:type="dxa"/>
            <w:tcBorders>
              <w:top w:val="single" w:sz="4" w:space="0" w:color="000000"/>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923" w:type="dxa"/>
            <w:tcBorders>
              <w:top w:val="single" w:sz="4" w:space="0" w:color="000000"/>
              <w:left w:val="single" w:sz="4" w:space="0" w:color="000000"/>
              <w:bottom w:val="single" w:sz="4" w:space="0" w:color="000000"/>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924" w:type="dxa"/>
            <w:tcBorders>
              <w:top w:val="single" w:sz="4" w:space="0" w:color="000000"/>
              <w:left w:val="single" w:sz="4" w:space="0" w:color="000000"/>
              <w:bottom w:val="single" w:sz="4" w:space="0" w:color="000000"/>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875" w:type="dxa"/>
            <w:tcBorders>
              <w:top w:val="single" w:sz="4" w:space="0" w:color="000000"/>
              <w:left w:val="single" w:sz="4" w:space="0" w:color="auto"/>
              <w:bottom w:val="single" w:sz="4" w:space="0" w:color="000000"/>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1279" w:type="dxa"/>
            <w:tcBorders>
              <w:top w:val="single" w:sz="4" w:space="0" w:color="000000"/>
              <w:left w:val="single" w:sz="4" w:space="0" w:color="auto"/>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r>
      <w:tr w:rsidR="00A741DF" w:rsidRPr="009A5007" w:rsidTr="006A6DA1">
        <w:trPr>
          <w:trHeight w:val="1090"/>
        </w:trPr>
        <w:tc>
          <w:tcPr>
            <w:tcW w:w="607" w:type="dxa"/>
            <w:tcBorders>
              <w:top w:val="single" w:sz="4" w:space="0" w:color="000000"/>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b/>
                <w:sz w:val="24"/>
                <w:szCs w:val="24"/>
                <w:highlight w:val="yellow"/>
              </w:rPr>
            </w:pPr>
            <w:r w:rsidRPr="009A5007">
              <w:rPr>
                <w:rFonts w:ascii="Times New Roman" w:eastAsia="Times New Roman" w:hAnsi="Times New Roman" w:cs="Times New Roman"/>
                <w:b/>
                <w:sz w:val="24"/>
                <w:szCs w:val="24"/>
                <w:highlight w:val="yellow"/>
              </w:rPr>
              <w:t>1</w:t>
            </w:r>
          </w:p>
        </w:tc>
        <w:tc>
          <w:tcPr>
            <w:tcW w:w="4435" w:type="dxa"/>
            <w:tcBorders>
              <w:top w:val="single" w:sz="4" w:space="0" w:color="000000"/>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sz w:val="24"/>
                <w:szCs w:val="24"/>
                <w:highlight w:val="yellow"/>
              </w:rPr>
            </w:pPr>
            <w:r w:rsidRPr="009A5007">
              <w:rPr>
                <w:rFonts w:ascii="Times New Roman" w:eastAsia="Times New Roman" w:hAnsi="Times New Roman" w:cs="Times New Roman"/>
                <w:sz w:val="24"/>
                <w:szCs w:val="24"/>
                <w:highlight w:val="yellow"/>
              </w:rPr>
              <w:t>Обучение и проверка знаний по охране труда работников и школы</w:t>
            </w:r>
          </w:p>
        </w:tc>
        <w:tc>
          <w:tcPr>
            <w:tcW w:w="616" w:type="dxa"/>
            <w:tcBorders>
              <w:top w:val="single" w:sz="4" w:space="0" w:color="000000"/>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616" w:type="dxa"/>
            <w:tcBorders>
              <w:top w:val="single" w:sz="4" w:space="0" w:color="000000"/>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638" w:type="dxa"/>
            <w:tcBorders>
              <w:top w:val="single" w:sz="4" w:space="0" w:color="000000"/>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1209" w:type="dxa"/>
            <w:tcBorders>
              <w:top w:val="single" w:sz="4" w:space="0" w:color="000000"/>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sz w:val="24"/>
                <w:szCs w:val="24"/>
                <w:highlight w:val="yellow"/>
              </w:rPr>
            </w:pPr>
            <w:r w:rsidRPr="009A5007">
              <w:rPr>
                <w:rFonts w:ascii="Times New Roman" w:eastAsia="Times New Roman" w:hAnsi="Times New Roman" w:cs="Times New Roman"/>
                <w:sz w:val="24"/>
                <w:szCs w:val="24"/>
                <w:highlight w:val="yellow"/>
              </w:rPr>
              <w:t>1 раз в 12 месяцев</w:t>
            </w:r>
          </w:p>
        </w:tc>
        <w:tc>
          <w:tcPr>
            <w:tcW w:w="2310" w:type="dxa"/>
            <w:tcBorders>
              <w:top w:val="single" w:sz="4" w:space="0" w:color="000000"/>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sz w:val="24"/>
                <w:szCs w:val="24"/>
                <w:highlight w:val="yellow"/>
              </w:rPr>
            </w:pPr>
            <w:r w:rsidRPr="009A5007">
              <w:rPr>
                <w:rFonts w:ascii="Times New Roman" w:eastAsia="Times New Roman" w:hAnsi="Times New Roman" w:cs="Times New Roman"/>
                <w:sz w:val="24"/>
                <w:szCs w:val="24"/>
                <w:highlight w:val="yellow"/>
              </w:rPr>
              <w:t>Ответственный по ОТ, председатель профсоюзного комитета</w:t>
            </w:r>
          </w:p>
        </w:tc>
        <w:tc>
          <w:tcPr>
            <w:tcW w:w="923" w:type="dxa"/>
            <w:tcBorders>
              <w:top w:val="single" w:sz="4" w:space="0" w:color="000000"/>
              <w:left w:val="single" w:sz="4" w:space="0" w:color="000000"/>
              <w:bottom w:val="single" w:sz="4" w:space="0" w:color="000000"/>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924" w:type="dxa"/>
            <w:tcBorders>
              <w:top w:val="single" w:sz="4" w:space="0" w:color="000000"/>
              <w:left w:val="single" w:sz="4" w:space="0" w:color="000000"/>
              <w:bottom w:val="single" w:sz="4" w:space="0" w:color="000000"/>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875" w:type="dxa"/>
            <w:tcBorders>
              <w:top w:val="single" w:sz="4" w:space="0" w:color="000000"/>
              <w:left w:val="single" w:sz="4" w:space="0" w:color="auto"/>
              <w:bottom w:val="single" w:sz="4" w:space="0" w:color="000000"/>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1279" w:type="dxa"/>
            <w:tcBorders>
              <w:top w:val="single" w:sz="4" w:space="0" w:color="000000"/>
              <w:left w:val="single" w:sz="4" w:space="0" w:color="auto"/>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r>
      <w:tr w:rsidR="00A741DF" w:rsidRPr="009A5007" w:rsidTr="006A6DA1">
        <w:trPr>
          <w:trHeight w:val="821"/>
        </w:trPr>
        <w:tc>
          <w:tcPr>
            <w:tcW w:w="607" w:type="dxa"/>
            <w:tcBorders>
              <w:top w:val="single" w:sz="4" w:space="0" w:color="000000"/>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b/>
                <w:sz w:val="24"/>
                <w:szCs w:val="24"/>
                <w:highlight w:val="yellow"/>
              </w:rPr>
            </w:pPr>
            <w:r w:rsidRPr="009A5007">
              <w:rPr>
                <w:rFonts w:ascii="Times New Roman" w:eastAsia="Times New Roman" w:hAnsi="Times New Roman" w:cs="Times New Roman"/>
                <w:b/>
                <w:sz w:val="24"/>
                <w:szCs w:val="24"/>
                <w:highlight w:val="yellow"/>
              </w:rPr>
              <w:lastRenderedPageBreak/>
              <w:t>2</w:t>
            </w:r>
          </w:p>
        </w:tc>
        <w:tc>
          <w:tcPr>
            <w:tcW w:w="4435" w:type="dxa"/>
            <w:tcBorders>
              <w:top w:val="single" w:sz="4" w:space="0" w:color="000000"/>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sz w:val="24"/>
                <w:szCs w:val="24"/>
                <w:highlight w:val="yellow"/>
              </w:rPr>
            </w:pPr>
            <w:proofErr w:type="gramStart"/>
            <w:r w:rsidRPr="009A5007">
              <w:rPr>
                <w:rFonts w:ascii="Times New Roman" w:eastAsia="Times New Roman" w:hAnsi="Times New Roman" w:cs="Times New Roman"/>
                <w:sz w:val="24"/>
                <w:szCs w:val="24"/>
                <w:highlight w:val="yellow"/>
              </w:rPr>
              <w:t>Организация  уголков</w:t>
            </w:r>
            <w:proofErr w:type="gramEnd"/>
            <w:r w:rsidRPr="009A5007">
              <w:rPr>
                <w:rFonts w:ascii="Times New Roman" w:eastAsia="Times New Roman" w:hAnsi="Times New Roman" w:cs="Times New Roman"/>
                <w:sz w:val="24"/>
                <w:szCs w:val="24"/>
                <w:highlight w:val="yellow"/>
              </w:rPr>
              <w:t>, приобретение пособий по охране труда</w:t>
            </w:r>
          </w:p>
        </w:tc>
        <w:tc>
          <w:tcPr>
            <w:tcW w:w="616" w:type="dxa"/>
            <w:tcBorders>
              <w:top w:val="single" w:sz="4" w:space="0" w:color="000000"/>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616" w:type="dxa"/>
            <w:tcBorders>
              <w:top w:val="single" w:sz="4" w:space="0" w:color="000000"/>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638" w:type="dxa"/>
            <w:tcBorders>
              <w:top w:val="single" w:sz="4" w:space="0" w:color="000000"/>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1209" w:type="dxa"/>
            <w:tcBorders>
              <w:top w:val="single" w:sz="4" w:space="0" w:color="000000"/>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sz w:val="24"/>
                <w:szCs w:val="24"/>
                <w:highlight w:val="yellow"/>
              </w:rPr>
            </w:pPr>
            <w:r w:rsidRPr="009A5007">
              <w:rPr>
                <w:rFonts w:ascii="Times New Roman" w:eastAsia="Times New Roman" w:hAnsi="Times New Roman" w:cs="Times New Roman"/>
                <w:sz w:val="24"/>
                <w:szCs w:val="24"/>
                <w:highlight w:val="yellow"/>
              </w:rPr>
              <w:t>до 01 сентября</w:t>
            </w:r>
          </w:p>
        </w:tc>
        <w:tc>
          <w:tcPr>
            <w:tcW w:w="2310" w:type="dxa"/>
            <w:tcBorders>
              <w:top w:val="single" w:sz="4" w:space="0" w:color="000000"/>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sz w:val="24"/>
                <w:szCs w:val="24"/>
                <w:highlight w:val="yellow"/>
              </w:rPr>
            </w:pPr>
            <w:r w:rsidRPr="009A5007">
              <w:rPr>
                <w:rFonts w:ascii="Times New Roman" w:eastAsia="Times New Roman" w:hAnsi="Times New Roman" w:cs="Times New Roman"/>
                <w:sz w:val="24"/>
                <w:szCs w:val="24"/>
                <w:highlight w:val="yellow"/>
              </w:rPr>
              <w:t>Зав кабинетами</w:t>
            </w:r>
          </w:p>
        </w:tc>
        <w:tc>
          <w:tcPr>
            <w:tcW w:w="923" w:type="dxa"/>
            <w:tcBorders>
              <w:top w:val="single" w:sz="4" w:space="0" w:color="000000"/>
              <w:left w:val="single" w:sz="4" w:space="0" w:color="000000"/>
              <w:bottom w:val="single" w:sz="4" w:space="0" w:color="000000"/>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924" w:type="dxa"/>
            <w:tcBorders>
              <w:top w:val="single" w:sz="4" w:space="0" w:color="000000"/>
              <w:left w:val="single" w:sz="4" w:space="0" w:color="000000"/>
              <w:bottom w:val="single" w:sz="4" w:space="0" w:color="000000"/>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875" w:type="dxa"/>
            <w:tcBorders>
              <w:top w:val="single" w:sz="4" w:space="0" w:color="000000"/>
              <w:left w:val="single" w:sz="4" w:space="0" w:color="auto"/>
              <w:bottom w:val="single" w:sz="4" w:space="0" w:color="000000"/>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1279" w:type="dxa"/>
            <w:tcBorders>
              <w:top w:val="single" w:sz="4" w:space="0" w:color="000000"/>
              <w:left w:val="single" w:sz="4" w:space="0" w:color="auto"/>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r>
      <w:tr w:rsidR="00A741DF" w:rsidRPr="009A5007" w:rsidTr="006A6DA1">
        <w:trPr>
          <w:trHeight w:val="552"/>
        </w:trPr>
        <w:tc>
          <w:tcPr>
            <w:tcW w:w="607" w:type="dxa"/>
            <w:tcBorders>
              <w:top w:val="single" w:sz="4" w:space="0" w:color="000000"/>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b/>
                <w:sz w:val="24"/>
                <w:szCs w:val="24"/>
                <w:highlight w:val="yellow"/>
              </w:rPr>
            </w:pPr>
            <w:r w:rsidRPr="009A5007">
              <w:rPr>
                <w:rFonts w:ascii="Times New Roman" w:eastAsia="Times New Roman" w:hAnsi="Times New Roman" w:cs="Times New Roman"/>
                <w:b/>
                <w:sz w:val="24"/>
                <w:szCs w:val="24"/>
                <w:highlight w:val="yellow"/>
              </w:rPr>
              <w:t>3</w:t>
            </w:r>
          </w:p>
        </w:tc>
        <w:tc>
          <w:tcPr>
            <w:tcW w:w="4435" w:type="dxa"/>
            <w:tcBorders>
              <w:top w:val="single" w:sz="4" w:space="0" w:color="000000"/>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sz w:val="24"/>
                <w:szCs w:val="24"/>
                <w:highlight w:val="yellow"/>
              </w:rPr>
            </w:pPr>
            <w:r w:rsidRPr="009A5007">
              <w:rPr>
                <w:rFonts w:ascii="Times New Roman" w:eastAsia="Times New Roman" w:hAnsi="Times New Roman" w:cs="Times New Roman"/>
                <w:sz w:val="24"/>
                <w:szCs w:val="24"/>
                <w:highlight w:val="yellow"/>
              </w:rPr>
              <w:t xml:space="preserve">Обновление </w:t>
            </w:r>
            <w:proofErr w:type="gramStart"/>
            <w:r w:rsidRPr="009A5007">
              <w:rPr>
                <w:rFonts w:ascii="Times New Roman" w:eastAsia="Times New Roman" w:hAnsi="Times New Roman" w:cs="Times New Roman"/>
                <w:sz w:val="24"/>
                <w:szCs w:val="24"/>
                <w:highlight w:val="yellow"/>
              </w:rPr>
              <w:t>и  утверждение</w:t>
            </w:r>
            <w:proofErr w:type="gramEnd"/>
            <w:r w:rsidRPr="009A5007">
              <w:rPr>
                <w:rFonts w:ascii="Times New Roman" w:eastAsia="Times New Roman" w:hAnsi="Times New Roman" w:cs="Times New Roman"/>
                <w:sz w:val="24"/>
                <w:szCs w:val="24"/>
                <w:highlight w:val="yellow"/>
              </w:rPr>
              <w:t xml:space="preserve"> инструкций по охране труда</w:t>
            </w:r>
          </w:p>
        </w:tc>
        <w:tc>
          <w:tcPr>
            <w:tcW w:w="616" w:type="dxa"/>
            <w:tcBorders>
              <w:top w:val="single" w:sz="4" w:space="0" w:color="000000"/>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616" w:type="dxa"/>
            <w:tcBorders>
              <w:top w:val="single" w:sz="4" w:space="0" w:color="000000"/>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638" w:type="dxa"/>
            <w:tcBorders>
              <w:top w:val="single" w:sz="4" w:space="0" w:color="000000"/>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1209" w:type="dxa"/>
            <w:tcBorders>
              <w:top w:val="single" w:sz="4" w:space="0" w:color="000000"/>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sz w:val="24"/>
                <w:szCs w:val="24"/>
                <w:highlight w:val="yellow"/>
              </w:rPr>
            </w:pPr>
            <w:r w:rsidRPr="009A5007">
              <w:rPr>
                <w:rFonts w:ascii="Times New Roman" w:eastAsia="Times New Roman" w:hAnsi="Times New Roman" w:cs="Times New Roman"/>
                <w:sz w:val="24"/>
                <w:szCs w:val="24"/>
                <w:highlight w:val="yellow"/>
              </w:rPr>
              <w:t>до 01 сентября</w:t>
            </w:r>
          </w:p>
        </w:tc>
        <w:tc>
          <w:tcPr>
            <w:tcW w:w="2310" w:type="dxa"/>
            <w:tcBorders>
              <w:top w:val="single" w:sz="4" w:space="0" w:color="000000"/>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sz w:val="24"/>
                <w:szCs w:val="24"/>
                <w:highlight w:val="yellow"/>
              </w:rPr>
            </w:pPr>
            <w:r w:rsidRPr="009A5007">
              <w:rPr>
                <w:rFonts w:ascii="Times New Roman" w:eastAsia="Times New Roman" w:hAnsi="Times New Roman" w:cs="Times New Roman"/>
                <w:sz w:val="24"/>
                <w:szCs w:val="24"/>
                <w:highlight w:val="yellow"/>
              </w:rPr>
              <w:t>Директор школы, ответственный по ОТ</w:t>
            </w:r>
          </w:p>
        </w:tc>
        <w:tc>
          <w:tcPr>
            <w:tcW w:w="923" w:type="dxa"/>
            <w:tcBorders>
              <w:top w:val="single" w:sz="4" w:space="0" w:color="000000"/>
              <w:left w:val="single" w:sz="4" w:space="0" w:color="000000"/>
              <w:bottom w:val="single" w:sz="4" w:space="0" w:color="000000"/>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924" w:type="dxa"/>
            <w:tcBorders>
              <w:top w:val="single" w:sz="4" w:space="0" w:color="000000"/>
              <w:left w:val="single" w:sz="4" w:space="0" w:color="000000"/>
              <w:bottom w:val="single" w:sz="4" w:space="0" w:color="000000"/>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875" w:type="dxa"/>
            <w:tcBorders>
              <w:top w:val="single" w:sz="4" w:space="0" w:color="000000"/>
              <w:left w:val="single" w:sz="4" w:space="0" w:color="auto"/>
              <w:bottom w:val="single" w:sz="4" w:space="0" w:color="000000"/>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1279" w:type="dxa"/>
            <w:tcBorders>
              <w:top w:val="single" w:sz="4" w:space="0" w:color="000000"/>
              <w:left w:val="single" w:sz="4" w:space="0" w:color="auto"/>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r>
      <w:tr w:rsidR="00A741DF" w:rsidRPr="009A5007" w:rsidTr="006A6DA1">
        <w:trPr>
          <w:trHeight w:val="143"/>
        </w:trPr>
        <w:tc>
          <w:tcPr>
            <w:tcW w:w="607" w:type="dxa"/>
            <w:tcBorders>
              <w:top w:val="single" w:sz="4" w:space="0" w:color="000000"/>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b/>
                <w:sz w:val="24"/>
                <w:szCs w:val="24"/>
                <w:highlight w:val="yellow"/>
              </w:rPr>
            </w:pPr>
            <w:r w:rsidRPr="009A5007">
              <w:rPr>
                <w:rFonts w:ascii="Times New Roman" w:eastAsia="Times New Roman" w:hAnsi="Times New Roman" w:cs="Times New Roman"/>
                <w:b/>
                <w:sz w:val="24"/>
                <w:szCs w:val="24"/>
                <w:highlight w:val="yellow"/>
              </w:rPr>
              <w:t>4</w:t>
            </w:r>
          </w:p>
        </w:tc>
        <w:tc>
          <w:tcPr>
            <w:tcW w:w="4435" w:type="dxa"/>
            <w:tcBorders>
              <w:top w:val="single" w:sz="4" w:space="0" w:color="000000"/>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sz w:val="24"/>
                <w:szCs w:val="24"/>
                <w:highlight w:val="yellow"/>
              </w:rPr>
            </w:pPr>
            <w:proofErr w:type="gramStart"/>
            <w:r w:rsidRPr="009A5007">
              <w:rPr>
                <w:rFonts w:ascii="Times New Roman" w:eastAsia="Times New Roman" w:hAnsi="Times New Roman" w:cs="Times New Roman"/>
                <w:sz w:val="24"/>
                <w:szCs w:val="24"/>
                <w:highlight w:val="yellow"/>
              </w:rPr>
              <w:t>Обновление  и</w:t>
            </w:r>
            <w:proofErr w:type="gramEnd"/>
            <w:r w:rsidRPr="009A5007">
              <w:rPr>
                <w:rFonts w:ascii="Times New Roman" w:eastAsia="Times New Roman" w:hAnsi="Times New Roman" w:cs="Times New Roman"/>
                <w:sz w:val="24"/>
                <w:szCs w:val="24"/>
                <w:highlight w:val="yellow"/>
              </w:rPr>
              <w:t xml:space="preserve"> утверждение программы вводного инструктажа на рабочем месте</w:t>
            </w:r>
          </w:p>
        </w:tc>
        <w:tc>
          <w:tcPr>
            <w:tcW w:w="616" w:type="dxa"/>
            <w:tcBorders>
              <w:top w:val="single" w:sz="4" w:space="0" w:color="000000"/>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616" w:type="dxa"/>
            <w:tcBorders>
              <w:top w:val="single" w:sz="4" w:space="0" w:color="000000"/>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638" w:type="dxa"/>
            <w:tcBorders>
              <w:top w:val="single" w:sz="4" w:space="0" w:color="000000"/>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1209" w:type="dxa"/>
            <w:tcBorders>
              <w:top w:val="single" w:sz="4" w:space="0" w:color="000000"/>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sz w:val="24"/>
                <w:szCs w:val="24"/>
                <w:highlight w:val="yellow"/>
              </w:rPr>
            </w:pPr>
            <w:r w:rsidRPr="009A5007">
              <w:rPr>
                <w:rFonts w:ascii="Times New Roman" w:eastAsia="Times New Roman" w:hAnsi="Times New Roman" w:cs="Times New Roman"/>
                <w:sz w:val="24"/>
                <w:szCs w:val="24"/>
                <w:highlight w:val="yellow"/>
              </w:rPr>
              <w:t>до 01 сентября</w:t>
            </w:r>
          </w:p>
        </w:tc>
        <w:tc>
          <w:tcPr>
            <w:tcW w:w="2310" w:type="dxa"/>
            <w:tcBorders>
              <w:top w:val="single" w:sz="4" w:space="0" w:color="000000"/>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sz w:val="24"/>
                <w:szCs w:val="24"/>
                <w:highlight w:val="yellow"/>
              </w:rPr>
            </w:pPr>
            <w:r w:rsidRPr="009A5007">
              <w:rPr>
                <w:rFonts w:ascii="Times New Roman" w:eastAsia="Times New Roman" w:hAnsi="Times New Roman" w:cs="Times New Roman"/>
                <w:sz w:val="24"/>
                <w:szCs w:val="24"/>
                <w:highlight w:val="yellow"/>
              </w:rPr>
              <w:t>Ответственный по ОТ, председатель профсоюзного комитета</w:t>
            </w:r>
          </w:p>
        </w:tc>
        <w:tc>
          <w:tcPr>
            <w:tcW w:w="923" w:type="dxa"/>
            <w:tcBorders>
              <w:top w:val="single" w:sz="4" w:space="0" w:color="000000"/>
              <w:left w:val="single" w:sz="4" w:space="0" w:color="000000"/>
              <w:bottom w:val="single" w:sz="4" w:space="0" w:color="000000"/>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924" w:type="dxa"/>
            <w:tcBorders>
              <w:top w:val="single" w:sz="4" w:space="0" w:color="000000"/>
              <w:left w:val="single" w:sz="4" w:space="0" w:color="000000"/>
              <w:bottom w:val="single" w:sz="4" w:space="0" w:color="000000"/>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875" w:type="dxa"/>
            <w:tcBorders>
              <w:top w:val="single" w:sz="4" w:space="0" w:color="000000"/>
              <w:left w:val="single" w:sz="4" w:space="0" w:color="auto"/>
              <w:bottom w:val="single" w:sz="4" w:space="0" w:color="000000"/>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1279" w:type="dxa"/>
            <w:tcBorders>
              <w:top w:val="single" w:sz="4" w:space="0" w:color="000000"/>
              <w:left w:val="single" w:sz="4" w:space="0" w:color="auto"/>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r>
      <w:tr w:rsidR="00A741DF" w:rsidRPr="009A5007" w:rsidTr="006A6DA1">
        <w:trPr>
          <w:trHeight w:val="1048"/>
        </w:trPr>
        <w:tc>
          <w:tcPr>
            <w:tcW w:w="607" w:type="dxa"/>
            <w:tcBorders>
              <w:top w:val="single" w:sz="4" w:space="0" w:color="000000"/>
              <w:left w:val="single" w:sz="4" w:space="0" w:color="000000"/>
              <w:bottom w:val="single" w:sz="4" w:space="0" w:color="auto"/>
              <w:right w:val="single" w:sz="4" w:space="0" w:color="000000"/>
            </w:tcBorders>
            <w:hideMark/>
          </w:tcPr>
          <w:p w:rsidR="00A741DF" w:rsidRPr="009A5007" w:rsidRDefault="00A741DF" w:rsidP="00A037CD">
            <w:pPr>
              <w:spacing w:after="0"/>
              <w:rPr>
                <w:rFonts w:ascii="Times New Roman" w:eastAsia="Times New Roman" w:hAnsi="Times New Roman" w:cs="Times New Roman"/>
                <w:b/>
                <w:sz w:val="24"/>
                <w:szCs w:val="24"/>
                <w:highlight w:val="yellow"/>
              </w:rPr>
            </w:pPr>
            <w:r w:rsidRPr="009A5007">
              <w:rPr>
                <w:rFonts w:ascii="Times New Roman" w:eastAsia="Times New Roman" w:hAnsi="Times New Roman" w:cs="Times New Roman"/>
                <w:b/>
                <w:sz w:val="24"/>
                <w:szCs w:val="24"/>
                <w:highlight w:val="yellow"/>
              </w:rPr>
              <w:t>5</w:t>
            </w:r>
          </w:p>
        </w:tc>
        <w:tc>
          <w:tcPr>
            <w:tcW w:w="4435" w:type="dxa"/>
            <w:tcBorders>
              <w:top w:val="single" w:sz="4" w:space="0" w:color="000000"/>
              <w:left w:val="single" w:sz="4" w:space="0" w:color="000000"/>
              <w:bottom w:val="single" w:sz="4" w:space="0" w:color="auto"/>
              <w:right w:val="single" w:sz="4" w:space="0" w:color="000000"/>
            </w:tcBorders>
            <w:hideMark/>
          </w:tcPr>
          <w:p w:rsidR="00A741DF" w:rsidRPr="009A5007" w:rsidRDefault="00A741DF" w:rsidP="00A037CD">
            <w:pPr>
              <w:spacing w:after="0"/>
              <w:rPr>
                <w:rFonts w:ascii="Times New Roman" w:eastAsia="Times New Roman" w:hAnsi="Times New Roman" w:cs="Times New Roman"/>
                <w:sz w:val="24"/>
                <w:szCs w:val="24"/>
                <w:highlight w:val="yellow"/>
              </w:rPr>
            </w:pPr>
            <w:r w:rsidRPr="009A5007">
              <w:rPr>
                <w:rFonts w:ascii="Times New Roman" w:eastAsia="Times New Roman" w:hAnsi="Times New Roman" w:cs="Times New Roman"/>
                <w:sz w:val="24"/>
                <w:szCs w:val="24"/>
                <w:highlight w:val="yellow"/>
              </w:rPr>
              <w:t>Обеспечение журналами регистрации вводного инструктажа на рабочем месте</w:t>
            </w:r>
          </w:p>
        </w:tc>
        <w:tc>
          <w:tcPr>
            <w:tcW w:w="616" w:type="dxa"/>
            <w:tcBorders>
              <w:top w:val="single" w:sz="4" w:space="0" w:color="000000"/>
              <w:left w:val="single" w:sz="4" w:space="0" w:color="000000"/>
              <w:bottom w:val="single" w:sz="4" w:space="0" w:color="auto"/>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616" w:type="dxa"/>
            <w:tcBorders>
              <w:top w:val="single" w:sz="4" w:space="0" w:color="000000"/>
              <w:left w:val="single" w:sz="4" w:space="0" w:color="000000"/>
              <w:bottom w:val="single" w:sz="4" w:space="0" w:color="auto"/>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638" w:type="dxa"/>
            <w:tcBorders>
              <w:top w:val="single" w:sz="4" w:space="0" w:color="000000"/>
              <w:left w:val="single" w:sz="4" w:space="0" w:color="000000"/>
              <w:bottom w:val="single" w:sz="4" w:space="0" w:color="auto"/>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1209" w:type="dxa"/>
            <w:tcBorders>
              <w:top w:val="single" w:sz="4" w:space="0" w:color="000000"/>
              <w:left w:val="single" w:sz="4" w:space="0" w:color="000000"/>
              <w:bottom w:val="single" w:sz="4" w:space="0" w:color="auto"/>
              <w:right w:val="single" w:sz="4" w:space="0" w:color="000000"/>
            </w:tcBorders>
            <w:hideMark/>
          </w:tcPr>
          <w:p w:rsidR="00A741DF" w:rsidRPr="009A5007" w:rsidRDefault="00A741DF" w:rsidP="00A037CD">
            <w:pPr>
              <w:spacing w:after="0"/>
              <w:rPr>
                <w:rFonts w:ascii="Times New Roman" w:eastAsia="Times New Roman" w:hAnsi="Times New Roman" w:cs="Times New Roman"/>
                <w:sz w:val="24"/>
                <w:szCs w:val="24"/>
                <w:highlight w:val="yellow"/>
              </w:rPr>
            </w:pPr>
            <w:r w:rsidRPr="009A5007">
              <w:rPr>
                <w:rFonts w:ascii="Times New Roman" w:eastAsia="Times New Roman" w:hAnsi="Times New Roman" w:cs="Times New Roman"/>
                <w:sz w:val="24"/>
                <w:szCs w:val="24"/>
                <w:highlight w:val="yellow"/>
              </w:rPr>
              <w:t xml:space="preserve"> до 01 сентября</w:t>
            </w:r>
          </w:p>
        </w:tc>
        <w:tc>
          <w:tcPr>
            <w:tcW w:w="2310" w:type="dxa"/>
            <w:tcBorders>
              <w:top w:val="single" w:sz="4" w:space="0" w:color="000000"/>
              <w:left w:val="single" w:sz="4" w:space="0" w:color="000000"/>
              <w:bottom w:val="single" w:sz="4" w:space="0" w:color="auto"/>
              <w:right w:val="single" w:sz="4" w:space="0" w:color="000000"/>
            </w:tcBorders>
            <w:hideMark/>
          </w:tcPr>
          <w:p w:rsidR="00A741DF" w:rsidRPr="009A5007" w:rsidRDefault="00A741DF" w:rsidP="00A037CD">
            <w:pPr>
              <w:spacing w:after="0"/>
              <w:rPr>
                <w:rFonts w:ascii="Times New Roman" w:eastAsia="Times New Roman" w:hAnsi="Times New Roman" w:cs="Times New Roman"/>
                <w:b/>
                <w:sz w:val="24"/>
                <w:szCs w:val="24"/>
                <w:highlight w:val="yellow"/>
              </w:rPr>
            </w:pPr>
            <w:r w:rsidRPr="009A5007">
              <w:rPr>
                <w:rFonts w:ascii="Times New Roman" w:eastAsia="Times New Roman" w:hAnsi="Times New Roman" w:cs="Times New Roman"/>
                <w:sz w:val="24"/>
                <w:szCs w:val="24"/>
                <w:highlight w:val="yellow"/>
              </w:rPr>
              <w:t xml:space="preserve">Замдиректора </w:t>
            </w:r>
          </w:p>
        </w:tc>
        <w:tc>
          <w:tcPr>
            <w:tcW w:w="923" w:type="dxa"/>
            <w:tcBorders>
              <w:top w:val="single" w:sz="4" w:space="0" w:color="000000"/>
              <w:left w:val="single" w:sz="4" w:space="0" w:color="000000"/>
              <w:bottom w:val="single" w:sz="4" w:space="0" w:color="auto"/>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924" w:type="dxa"/>
            <w:tcBorders>
              <w:top w:val="single" w:sz="4" w:space="0" w:color="000000"/>
              <w:left w:val="single" w:sz="4" w:space="0" w:color="000000"/>
              <w:bottom w:val="single" w:sz="4" w:space="0" w:color="auto"/>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875" w:type="dxa"/>
            <w:tcBorders>
              <w:top w:val="single" w:sz="4" w:space="0" w:color="000000"/>
              <w:left w:val="single" w:sz="4" w:space="0" w:color="auto"/>
              <w:bottom w:val="single" w:sz="4" w:space="0" w:color="auto"/>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1279" w:type="dxa"/>
            <w:tcBorders>
              <w:top w:val="single" w:sz="4" w:space="0" w:color="000000"/>
              <w:left w:val="single" w:sz="4" w:space="0" w:color="auto"/>
              <w:bottom w:val="single" w:sz="4" w:space="0" w:color="auto"/>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r>
      <w:tr w:rsidR="00A741DF" w:rsidRPr="009A5007" w:rsidTr="006A6DA1">
        <w:trPr>
          <w:trHeight w:val="535"/>
        </w:trPr>
        <w:tc>
          <w:tcPr>
            <w:tcW w:w="607" w:type="dxa"/>
            <w:tcBorders>
              <w:top w:val="single" w:sz="4" w:space="0" w:color="auto"/>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b/>
                <w:sz w:val="24"/>
                <w:szCs w:val="24"/>
                <w:highlight w:val="yellow"/>
              </w:rPr>
            </w:pPr>
            <w:r w:rsidRPr="009A5007">
              <w:rPr>
                <w:rFonts w:ascii="Times New Roman" w:eastAsia="Times New Roman" w:hAnsi="Times New Roman" w:cs="Times New Roman"/>
                <w:b/>
                <w:sz w:val="24"/>
                <w:szCs w:val="24"/>
                <w:highlight w:val="yellow"/>
              </w:rPr>
              <w:t>6</w:t>
            </w:r>
          </w:p>
        </w:tc>
        <w:tc>
          <w:tcPr>
            <w:tcW w:w="4435" w:type="dxa"/>
            <w:tcBorders>
              <w:top w:val="single" w:sz="4" w:space="0" w:color="auto"/>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sz w:val="24"/>
                <w:szCs w:val="24"/>
                <w:highlight w:val="yellow"/>
              </w:rPr>
            </w:pPr>
            <w:r w:rsidRPr="009A5007">
              <w:rPr>
                <w:rFonts w:ascii="Times New Roman" w:eastAsia="Times New Roman" w:hAnsi="Times New Roman" w:cs="Times New Roman"/>
                <w:sz w:val="24"/>
                <w:szCs w:val="24"/>
                <w:highlight w:val="yellow"/>
                <w:lang w:eastAsia="en-US"/>
              </w:rPr>
              <w:t>Организация комиссии по охране на паритетных основах с профсоюзной организацией</w:t>
            </w:r>
          </w:p>
        </w:tc>
        <w:tc>
          <w:tcPr>
            <w:tcW w:w="616" w:type="dxa"/>
            <w:tcBorders>
              <w:top w:val="single" w:sz="4" w:space="0" w:color="auto"/>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616" w:type="dxa"/>
            <w:tcBorders>
              <w:top w:val="single" w:sz="4" w:space="0" w:color="auto"/>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638" w:type="dxa"/>
            <w:tcBorders>
              <w:top w:val="single" w:sz="4" w:space="0" w:color="auto"/>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1209" w:type="dxa"/>
            <w:tcBorders>
              <w:top w:val="single" w:sz="4" w:space="0" w:color="auto"/>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b/>
                <w:sz w:val="24"/>
                <w:szCs w:val="24"/>
                <w:highlight w:val="yellow"/>
              </w:rPr>
            </w:pPr>
            <w:r w:rsidRPr="009A5007">
              <w:rPr>
                <w:rFonts w:ascii="Times New Roman" w:eastAsia="Times New Roman" w:hAnsi="Times New Roman" w:cs="Times New Roman"/>
                <w:sz w:val="24"/>
                <w:szCs w:val="24"/>
                <w:highlight w:val="yellow"/>
              </w:rPr>
              <w:t>до 01 сентября</w:t>
            </w:r>
          </w:p>
        </w:tc>
        <w:tc>
          <w:tcPr>
            <w:tcW w:w="2310" w:type="dxa"/>
            <w:tcBorders>
              <w:top w:val="single" w:sz="4" w:space="0" w:color="auto"/>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sz w:val="24"/>
                <w:szCs w:val="24"/>
                <w:highlight w:val="yellow"/>
              </w:rPr>
            </w:pPr>
            <w:r w:rsidRPr="009A5007">
              <w:rPr>
                <w:rFonts w:ascii="Times New Roman" w:eastAsia="Times New Roman" w:hAnsi="Times New Roman" w:cs="Times New Roman"/>
                <w:sz w:val="24"/>
                <w:szCs w:val="24"/>
                <w:highlight w:val="yellow"/>
              </w:rPr>
              <w:t>Председатель профсоюзного комитета</w:t>
            </w:r>
          </w:p>
        </w:tc>
        <w:tc>
          <w:tcPr>
            <w:tcW w:w="923" w:type="dxa"/>
            <w:tcBorders>
              <w:top w:val="single" w:sz="4" w:space="0" w:color="auto"/>
              <w:left w:val="single" w:sz="4" w:space="0" w:color="000000"/>
              <w:bottom w:val="single" w:sz="4" w:space="0" w:color="000000"/>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924" w:type="dxa"/>
            <w:tcBorders>
              <w:top w:val="single" w:sz="4" w:space="0" w:color="auto"/>
              <w:left w:val="single" w:sz="4" w:space="0" w:color="000000"/>
              <w:bottom w:val="single" w:sz="4" w:space="0" w:color="000000"/>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875" w:type="dxa"/>
            <w:tcBorders>
              <w:top w:val="single" w:sz="4" w:space="0" w:color="auto"/>
              <w:left w:val="single" w:sz="4" w:space="0" w:color="auto"/>
              <w:bottom w:val="single" w:sz="4" w:space="0" w:color="000000"/>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1279" w:type="dxa"/>
            <w:tcBorders>
              <w:top w:val="single" w:sz="4" w:space="0" w:color="auto"/>
              <w:left w:val="single" w:sz="4" w:space="0" w:color="auto"/>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r>
      <w:tr w:rsidR="00A741DF" w:rsidRPr="009A5007" w:rsidTr="006A6DA1">
        <w:trPr>
          <w:trHeight w:val="143"/>
        </w:trPr>
        <w:tc>
          <w:tcPr>
            <w:tcW w:w="607" w:type="dxa"/>
            <w:tcBorders>
              <w:top w:val="single" w:sz="4" w:space="0" w:color="000000"/>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b/>
                <w:sz w:val="24"/>
                <w:szCs w:val="24"/>
                <w:highlight w:val="yellow"/>
              </w:rPr>
            </w:pPr>
            <w:r w:rsidRPr="009A5007">
              <w:rPr>
                <w:rFonts w:ascii="Times New Roman" w:eastAsia="Times New Roman" w:hAnsi="Times New Roman" w:cs="Times New Roman"/>
                <w:b/>
                <w:sz w:val="24"/>
                <w:szCs w:val="24"/>
                <w:highlight w:val="yellow"/>
              </w:rPr>
              <w:t>7</w:t>
            </w:r>
          </w:p>
        </w:tc>
        <w:tc>
          <w:tcPr>
            <w:tcW w:w="4435" w:type="dxa"/>
            <w:tcBorders>
              <w:top w:val="single" w:sz="4" w:space="0" w:color="000000"/>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sz w:val="24"/>
                <w:szCs w:val="24"/>
                <w:highlight w:val="yellow"/>
              </w:rPr>
            </w:pPr>
            <w:r w:rsidRPr="009A5007">
              <w:rPr>
                <w:rFonts w:ascii="Times New Roman" w:eastAsia="Times New Roman" w:hAnsi="Times New Roman" w:cs="Times New Roman"/>
                <w:sz w:val="24"/>
                <w:szCs w:val="24"/>
                <w:highlight w:val="yellow"/>
              </w:rPr>
              <w:t>Проведение общего технического осмотра зданий на соответствие безопасной эксплуатации</w:t>
            </w:r>
          </w:p>
        </w:tc>
        <w:tc>
          <w:tcPr>
            <w:tcW w:w="616" w:type="dxa"/>
            <w:tcBorders>
              <w:top w:val="single" w:sz="4" w:space="0" w:color="000000"/>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616" w:type="dxa"/>
            <w:tcBorders>
              <w:top w:val="single" w:sz="4" w:space="0" w:color="000000"/>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638" w:type="dxa"/>
            <w:tcBorders>
              <w:top w:val="single" w:sz="4" w:space="0" w:color="000000"/>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sz w:val="24"/>
                <w:szCs w:val="24"/>
                <w:highlight w:val="yellow"/>
              </w:rPr>
            </w:pPr>
          </w:p>
        </w:tc>
        <w:tc>
          <w:tcPr>
            <w:tcW w:w="1209" w:type="dxa"/>
            <w:tcBorders>
              <w:top w:val="single" w:sz="4" w:space="0" w:color="000000"/>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sz w:val="24"/>
                <w:szCs w:val="24"/>
                <w:highlight w:val="yellow"/>
              </w:rPr>
            </w:pPr>
            <w:r w:rsidRPr="009A5007">
              <w:rPr>
                <w:rFonts w:ascii="Times New Roman" w:eastAsia="Times New Roman" w:hAnsi="Times New Roman" w:cs="Times New Roman"/>
                <w:sz w:val="24"/>
                <w:szCs w:val="24"/>
                <w:highlight w:val="yellow"/>
              </w:rPr>
              <w:t xml:space="preserve">2 раза в год </w:t>
            </w:r>
          </w:p>
        </w:tc>
        <w:tc>
          <w:tcPr>
            <w:tcW w:w="2310" w:type="dxa"/>
            <w:tcBorders>
              <w:top w:val="single" w:sz="4" w:space="0" w:color="000000"/>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sz w:val="24"/>
                <w:szCs w:val="24"/>
                <w:highlight w:val="yellow"/>
              </w:rPr>
            </w:pPr>
            <w:r w:rsidRPr="009A5007">
              <w:rPr>
                <w:rFonts w:ascii="Times New Roman" w:eastAsia="Times New Roman" w:hAnsi="Times New Roman" w:cs="Times New Roman"/>
                <w:sz w:val="24"/>
                <w:szCs w:val="24"/>
                <w:highlight w:val="yellow"/>
              </w:rPr>
              <w:t>Заведующий хозяйством</w:t>
            </w:r>
          </w:p>
        </w:tc>
        <w:tc>
          <w:tcPr>
            <w:tcW w:w="923" w:type="dxa"/>
            <w:tcBorders>
              <w:top w:val="single" w:sz="4" w:space="0" w:color="000000"/>
              <w:left w:val="single" w:sz="4" w:space="0" w:color="000000"/>
              <w:bottom w:val="single" w:sz="4" w:space="0" w:color="000000"/>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924" w:type="dxa"/>
            <w:tcBorders>
              <w:top w:val="single" w:sz="4" w:space="0" w:color="000000"/>
              <w:left w:val="single" w:sz="4" w:space="0" w:color="000000"/>
              <w:bottom w:val="single" w:sz="4" w:space="0" w:color="000000"/>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875" w:type="dxa"/>
            <w:tcBorders>
              <w:top w:val="single" w:sz="4" w:space="0" w:color="000000"/>
              <w:left w:val="single" w:sz="4" w:space="0" w:color="auto"/>
              <w:bottom w:val="single" w:sz="4" w:space="0" w:color="000000"/>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1279" w:type="dxa"/>
            <w:tcBorders>
              <w:top w:val="single" w:sz="4" w:space="0" w:color="000000"/>
              <w:left w:val="single" w:sz="4" w:space="0" w:color="auto"/>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r>
      <w:tr w:rsidR="00A741DF" w:rsidRPr="009A5007" w:rsidTr="006A6DA1">
        <w:trPr>
          <w:trHeight w:val="471"/>
        </w:trPr>
        <w:tc>
          <w:tcPr>
            <w:tcW w:w="607" w:type="dxa"/>
            <w:tcBorders>
              <w:top w:val="single" w:sz="4" w:space="0" w:color="000000"/>
              <w:left w:val="single" w:sz="4" w:space="0" w:color="000000"/>
              <w:bottom w:val="single" w:sz="4" w:space="0" w:color="auto"/>
              <w:right w:val="single" w:sz="4" w:space="0" w:color="000000"/>
            </w:tcBorders>
            <w:hideMark/>
          </w:tcPr>
          <w:p w:rsidR="00A741DF" w:rsidRPr="009A5007" w:rsidRDefault="00A741DF" w:rsidP="00A037CD">
            <w:pPr>
              <w:spacing w:after="0"/>
              <w:rPr>
                <w:rFonts w:ascii="Times New Roman" w:eastAsia="Times New Roman" w:hAnsi="Times New Roman" w:cs="Times New Roman"/>
                <w:b/>
                <w:sz w:val="24"/>
                <w:szCs w:val="24"/>
                <w:highlight w:val="yellow"/>
                <w:lang w:val="en-US"/>
              </w:rPr>
            </w:pPr>
            <w:r w:rsidRPr="009A5007">
              <w:rPr>
                <w:rFonts w:ascii="Times New Roman" w:eastAsia="Times New Roman" w:hAnsi="Times New Roman" w:cs="Times New Roman"/>
                <w:b/>
                <w:sz w:val="24"/>
                <w:szCs w:val="24"/>
                <w:highlight w:val="yellow"/>
                <w:lang w:val="en-US"/>
              </w:rPr>
              <w:t>II</w:t>
            </w:r>
          </w:p>
        </w:tc>
        <w:tc>
          <w:tcPr>
            <w:tcW w:w="4435" w:type="dxa"/>
            <w:tcBorders>
              <w:top w:val="single" w:sz="4" w:space="0" w:color="000000"/>
              <w:left w:val="single" w:sz="4" w:space="0" w:color="000000"/>
              <w:bottom w:val="single" w:sz="4" w:space="0" w:color="auto"/>
              <w:right w:val="single" w:sz="4" w:space="0" w:color="000000"/>
            </w:tcBorders>
            <w:hideMark/>
          </w:tcPr>
          <w:p w:rsidR="00A741DF" w:rsidRPr="009A5007" w:rsidRDefault="00A741DF" w:rsidP="00A037CD">
            <w:pPr>
              <w:spacing w:after="0"/>
              <w:jc w:val="center"/>
              <w:rPr>
                <w:rFonts w:ascii="Times New Roman" w:eastAsia="Times New Roman" w:hAnsi="Times New Roman" w:cs="Times New Roman"/>
                <w:b/>
                <w:sz w:val="24"/>
                <w:szCs w:val="24"/>
                <w:highlight w:val="yellow"/>
              </w:rPr>
            </w:pPr>
            <w:r w:rsidRPr="009A5007">
              <w:rPr>
                <w:rFonts w:ascii="Times New Roman" w:eastAsia="Times New Roman" w:hAnsi="Times New Roman" w:cs="Times New Roman"/>
                <w:b/>
                <w:sz w:val="24"/>
                <w:szCs w:val="24"/>
                <w:highlight w:val="yellow"/>
              </w:rPr>
              <w:t>Технические мероприятия</w:t>
            </w:r>
          </w:p>
        </w:tc>
        <w:tc>
          <w:tcPr>
            <w:tcW w:w="616" w:type="dxa"/>
            <w:tcBorders>
              <w:top w:val="single" w:sz="4" w:space="0" w:color="000000"/>
              <w:left w:val="single" w:sz="4" w:space="0" w:color="000000"/>
              <w:bottom w:val="single" w:sz="4" w:space="0" w:color="auto"/>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616" w:type="dxa"/>
            <w:tcBorders>
              <w:top w:val="single" w:sz="4" w:space="0" w:color="000000"/>
              <w:left w:val="single" w:sz="4" w:space="0" w:color="000000"/>
              <w:bottom w:val="single" w:sz="4" w:space="0" w:color="auto"/>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638" w:type="dxa"/>
            <w:tcBorders>
              <w:top w:val="single" w:sz="4" w:space="0" w:color="000000"/>
              <w:left w:val="single" w:sz="4" w:space="0" w:color="000000"/>
              <w:bottom w:val="single" w:sz="4" w:space="0" w:color="auto"/>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1209" w:type="dxa"/>
            <w:tcBorders>
              <w:top w:val="single" w:sz="4" w:space="0" w:color="000000"/>
              <w:left w:val="single" w:sz="4" w:space="0" w:color="000000"/>
              <w:bottom w:val="single" w:sz="4" w:space="0" w:color="auto"/>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2310" w:type="dxa"/>
            <w:tcBorders>
              <w:top w:val="single" w:sz="4" w:space="0" w:color="000000"/>
              <w:left w:val="single" w:sz="4" w:space="0" w:color="000000"/>
              <w:bottom w:val="single" w:sz="4" w:space="0" w:color="auto"/>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923" w:type="dxa"/>
            <w:tcBorders>
              <w:top w:val="single" w:sz="4" w:space="0" w:color="000000"/>
              <w:left w:val="single" w:sz="4" w:space="0" w:color="000000"/>
              <w:bottom w:val="single" w:sz="4" w:space="0" w:color="auto"/>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924" w:type="dxa"/>
            <w:tcBorders>
              <w:top w:val="single" w:sz="4" w:space="0" w:color="000000"/>
              <w:left w:val="single" w:sz="4" w:space="0" w:color="000000"/>
              <w:bottom w:val="single" w:sz="4" w:space="0" w:color="auto"/>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875" w:type="dxa"/>
            <w:tcBorders>
              <w:top w:val="single" w:sz="4" w:space="0" w:color="000000"/>
              <w:left w:val="single" w:sz="4" w:space="0" w:color="auto"/>
              <w:bottom w:val="single" w:sz="4" w:space="0" w:color="auto"/>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1279" w:type="dxa"/>
            <w:tcBorders>
              <w:top w:val="single" w:sz="4" w:space="0" w:color="000000"/>
              <w:left w:val="single" w:sz="4" w:space="0" w:color="auto"/>
              <w:bottom w:val="single" w:sz="4" w:space="0" w:color="auto"/>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r>
      <w:tr w:rsidR="00A741DF" w:rsidRPr="009A5007" w:rsidTr="006A6DA1">
        <w:trPr>
          <w:trHeight w:val="1510"/>
        </w:trPr>
        <w:tc>
          <w:tcPr>
            <w:tcW w:w="607" w:type="dxa"/>
            <w:tcBorders>
              <w:top w:val="single" w:sz="4" w:space="0" w:color="auto"/>
              <w:left w:val="single" w:sz="4" w:space="0" w:color="000000"/>
              <w:bottom w:val="single" w:sz="4" w:space="0" w:color="auto"/>
              <w:right w:val="single" w:sz="4" w:space="0" w:color="000000"/>
            </w:tcBorders>
            <w:hideMark/>
          </w:tcPr>
          <w:p w:rsidR="00A741DF" w:rsidRPr="009A5007" w:rsidRDefault="00A741DF" w:rsidP="00A037CD">
            <w:pPr>
              <w:spacing w:after="0"/>
              <w:rPr>
                <w:rFonts w:ascii="Times New Roman" w:eastAsia="Times New Roman" w:hAnsi="Times New Roman" w:cs="Times New Roman"/>
                <w:b/>
                <w:sz w:val="24"/>
                <w:szCs w:val="24"/>
                <w:highlight w:val="yellow"/>
              </w:rPr>
            </w:pPr>
            <w:r w:rsidRPr="009A5007">
              <w:rPr>
                <w:rFonts w:ascii="Times New Roman" w:eastAsia="Times New Roman" w:hAnsi="Times New Roman" w:cs="Times New Roman"/>
                <w:b/>
                <w:sz w:val="24"/>
                <w:szCs w:val="24"/>
                <w:highlight w:val="yellow"/>
              </w:rPr>
              <w:t>1</w:t>
            </w:r>
          </w:p>
        </w:tc>
        <w:tc>
          <w:tcPr>
            <w:tcW w:w="4435" w:type="dxa"/>
            <w:tcBorders>
              <w:top w:val="single" w:sz="4" w:space="0" w:color="auto"/>
              <w:left w:val="single" w:sz="4" w:space="0" w:color="000000"/>
              <w:bottom w:val="single" w:sz="4" w:space="0" w:color="auto"/>
              <w:right w:val="single" w:sz="4" w:space="0" w:color="000000"/>
            </w:tcBorders>
            <w:hideMark/>
          </w:tcPr>
          <w:p w:rsidR="00A741DF" w:rsidRPr="009A5007" w:rsidRDefault="00A741DF" w:rsidP="00A037CD">
            <w:pPr>
              <w:spacing w:after="0"/>
              <w:rPr>
                <w:rFonts w:ascii="Times New Roman" w:eastAsia="Times New Roman" w:hAnsi="Times New Roman" w:cs="Times New Roman"/>
                <w:b/>
                <w:sz w:val="24"/>
                <w:szCs w:val="24"/>
                <w:highlight w:val="yellow"/>
              </w:rPr>
            </w:pPr>
            <w:proofErr w:type="gramStart"/>
            <w:r w:rsidRPr="009A5007">
              <w:rPr>
                <w:rFonts w:ascii="Times New Roman" w:eastAsia="Times New Roman" w:hAnsi="Times New Roman" w:cs="Times New Roman"/>
                <w:sz w:val="24"/>
                <w:szCs w:val="24"/>
                <w:highlight w:val="yellow"/>
              </w:rPr>
              <w:t>Установка  искусственного</w:t>
            </w:r>
            <w:proofErr w:type="gramEnd"/>
            <w:r w:rsidRPr="009A5007">
              <w:rPr>
                <w:rFonts w:ascii="Times New Roman" w:eastAsia="Times New Roman" w:hAnsi="Times New Roman" w:cs="Times New Roman"/>
                <w:sz w:val="24"/>
                <w:szCs w:val="24"/>
                <w:highlight w:val="yellow"/>
              </w:rPr>
              <w:t xml:space="preserve"> освещения с целью улучшения нормативных требований по освещению на рабочих местах, бытовых помещениях.</w:t>
            </w:r>
          </w:p>
        </w:tc>
        <w:tc>
          <w:tcPr>
            <w:tcW w:w="616" w:type="dxa"/>
            <w:tcBorders>
              <w:top w:val="single" w:sz="4" w:space="0" w:color="auto"/>
              <w:left w:val="single" w:sz="4" w:space="0" w:color="000000"/>
              <w:bottom w:val="single" w:sz="4" w:space="0" w:color="auto"/>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616" w:type="dxa"/>
            <w:tcBorders>
              <w:top w:val="single" w:sz="4" w:space="0" w:color="auto"/>
              <w:left w:val="single" w:sz="4" w:space="0" w:color="000000"/>
              <w:bottom w:val="single" w:sz="4" w:space="0" w:color="auto"/>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638" w:type="dxa"/>
            <w:tcBorders>
              <w:top w:val="single" w:sz="4" w:space="0" w:color="auto"/>
              <w:left w:val="single" w:sz="4" w:space="0" w:color="000000"/>
              <w:bottom w:val="single" w:sz="4" w:space="0" w:color="auto"/>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1209" w:type="dxa"/>
            <w:tcBorders>
              <w:top w:val="single" w:sz="4" w:space="0" w:color="auto"/>
              <w:left w:val="single" w:sz="4" w:space="0" w:color="000000"/>
              <w:bottom w:val="single" w:sz="4" w:space="0" w:color="auto"/>
              <w:right w:val="single" w:sz="4" w:space="0" w:color="000000"/>
            </w:tcBorders>
          </w:tcPr>
          <w:p w:rsidR="00A741DF" w:rsidRPr="009A5007" w:rsidRDefault="00A741DF" w:rsidP="00A037CD">
            <w:pPr>
              <w:spacing w:after="0"/>
              <w:rPr>
                <w:rFonts w:ascii="Times New Roman" w:eastAsia="Times New Roman" w:hAnsi="Times New Roman" w:cs="Times New Roman"/>
                <w:sz w:val="24"/>
                <w:szCs w:val="24"/>
                <w:highlight w:val="yellow"/>
              </w:rPr>
            </w:pPr>
          </w:p>
        </w:tc>
        <w:tc>
          <w:tcPr>
            <w:tcW w:w="2310" w:type="dxa"/>
            <w:tcBorders>
              <w:top w:val="single" w:sz="4" w:space="0" w:color="auto"/>
              <w:left w:val="single" w:sz="4" w:space="0" w:color="000000"/>
              <w:bottom w:val="single" w:sz="4" w:space="0" w:color="auto"/>
              <w:right w:val="single" w:sz="4" w:space="0" w:color="000000"/>
            </w:tcBorders>
            <w:hideMark/>
          </w:tcPr>
          <w:p w:rsidR="00A741DF" w:rsidRPr="009A5007" w:rsidRDefault="00A741DF" w:rsidP="00A037CD">
            <w:pPr>
              <w:spacing w:after="0"/>
              <w:rPr>
                <w:rFonts w:ascii="Times New Roman" w:eastAsia="Times New Roman" w:hAnsi="Times New Roman" w:cs="Times New Roman"/>
                <w:b/>
                <w:sz w:val="24"/>
                <w:szCs w:val="24"/>
                <w:highlight w:val="yellow"/>
              </w:rPr>
            </w:pPr>
            <w:r w:rsidRPr="009A5007">
              <w:rPr>
                <w:rFonts w:ascii="Times New Roman" w:eastAsia="Times New Roman" w:hAnsi="Times New Roman" w:cs="Times New Roman"/>
                <w:sz w:val="24"/>
                <w:szCs w:val="24"/>
                <w:highlight w:val="yellow"/>
              </w:rPr>
              <w:t>Заведующий хозяйством, заведующие учебными кабинетами</w:t>
            </w:r>
          </w:p>
        </w:tc>
        <w:tc>
          <w:tcPr>
            <w:tcW w:w="923" w:type="dxa"/>
            <w:tcBorders>
              <w:top w:val="single" w:sz="4" w:space="0" w:color="auto"/>
              <w:left w:val="single" w:sz="4" w:space="0" w:color="000000"/>
              <w:bottom w:val="single" w:sz="4" w:space="0" w:color="auto"/>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924" w:type="dxa"/>
            <w:tcBorders>
              <w:top w:val="single" w:sz="4" w:space="0" w:color="auto"/>
              <w:left w:val="single" w:sz="4" w:space="0" w:color="000000"/>
              <w:bottom w:val="single" w:sz="4" w:space="0" w:color="auto"/>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875" w:type="dxa"/>
            <w:tcBorders>
              <w:top w:val="single" w:sz="4" w:space="0" w:color="auto"/>
              <w:left w:val="single" w:sz="4" w:space="0" w:color="auto"/>
              <w:bottom w:val="single" w:sz="4" w:space="0" w:color="auto"/>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1279" w:type="dxa"/>
            <w:tcBorders>
              <w:top w:val="single" w:sz="4" w:space="0" w:color="auto"/>
              <w:left w:val="single" w:sz="4" w:space="0" w:color="auto"/>
              <w:bottom w:val="single" w:sz="4" w:space="0" w:color="auto"/>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r>
      <w:tr w:rsidR="00A741DF" w:rsidRPr="009A5007" w:rsidTr="006A6DA1">
        <w:trPr>
          <w:trHeight w:val="770"/>
        </w:trPr>
        <w:tc>
          <w:tcPr>
            <w:tcW w:w="607" w:type="dxa"/>
            <w:tcBorders>
              <w:top w:val="single" w:sz="4" w:space="0" w:color="auto"/>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b/>
                <w:sz w:val="24"/>
                <w:szCs w:val="24"/>
                <w:highlight w:val="yellow"/>
              </w:rPr>
            </w:pPr>
            <w:r w:rsidRPr="009A5007">
              <w:rPr>
                <w:rFonts w:ascii="Times New Roman" w:eastAsia="Times New Roman" w:hAnsi="Times New Roman" w:cs="Times New Roman"/>
                <w:b/>
                <w:sz w:val="24"/>
                <w:szCs w:val="24"/>
                <w:highlight w:val="yellow"/>
              </w:rPr>
              <w:t>2</w:t>
            </w:r>
          </w:p>
        </w:tc>
        <w:tc>
          <w:tcPr>
            <w:tcW w:w="4435" w:type="dxa"/>
            <w:tcBorders>
              <w:top w:val="single" w:sz="4" w:space="0" w:color="auto"/>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sz w:val="24"/>
                <w:szCs w:val="24"/>
                <w:highlight w:val="yellow"/>
              </w:rPr>
            </w:pPr>
          </w:p>
          <w:p w:rsidR="00A741DF" w:rsidRPr="009A5007" w:rsidRDefault="00A741DF" w:rsidP="00A037CD">
            <w:pPr>
              <w:spacing w:after="0"/>
              <w:rPr>
                <w:rFonts w:ascii="Times New Roman" w:eastAsia="Times New Roman" w:hAnsi="Times New Roman" w:cs="Times New Roman"/>
                <w:sz w:val="24"/>
                <w:szCs w:val="24"/>
                <w:highlight w:val="yellow"/>
              </w:rPr>
            </w:pPr>
            <w:r w:rsidRPr="009A5007">
              <w:rPr>
                <w:rFonts w:ascii="Times New Roman" w:eastAsia="Times New Roman" w:hAnsi="Times New Roman" w:cs="Times New Roman"/>
                <w:sz w:val="24"/>
                <w:szCs w:val="24"/>
                <w:highlight w:val="yellow"/>
              </w:rPr>
              <w:t xml:space="preserve">Нанесение на объекты сигнальные цвета </w:t>
            </w:r>
            <w:r w:rsidRPr="009A5007">
              <w:rPr>
                <w:rFonts w:ascii="Times New Roman" w:eastAsia="Times New Roman" w:hAnsi="Times New Roman" w:cs="Times New Roman"/>
                <w:sz w:val="24"/>
                <w:szCs w:val="24"/>
                <w:highlight w:val="yellow"/>
              </w:rPr>
              <w:lastRenderedPageBreak/>
              <w:t>и знаки безопасности</w:t>
            </w:r>
          </w:p>
        </w:tc>
        <w:tc>
          <w:tcPr>
            <w:tcW w:w="616" w:type="dxa"/>
            <w:tcBorders>
              <w:top w:val="single" w:sz="4" w:space="0" w:color="auto"/>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616" w:type="dxa"/>
            <w:tcBorders>
              <w:top w:val="single" w:sz="4" w:space="0" w:color="auto"/>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638" w:type="dxa"/>
            <w:tcBorders>
              <w:top w:val="single" w:sz="4" w:space="0" w:color="auto"/>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1209" w:type="dxa"/>
            <w:tcBorders>
              <w:top w:val="single" w:sz="4" w:space="0" w:color="auto"/>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b/>
                <w:sz w:val="24"/>
                <w:szCs w:val="24"/>
                <w:highlight w:val="yellow"/>
              </w:rPr>
            </w:pPr>
            <w:r w:rsidRPr="009A5007">
              <w:rPr>
                <w:rFonts w:ascii="Times New Roman" w:eastAsia="Times New Roman" w:hAnsi="Times New Roman" w:cs="Times New Roman"/>
                <w:sz w:val="24"/>
                <w:szCs w:val="24"/>
                <w:highlight w:val="yellow"/>
              </w:rPr>
              <w:t>1 раз в 12 месяцев</w:t>
            </w:r>
          </w:p>
        </w:tc>
        <w:tc>
          <w:tcPr>
            <w:tcW w:w="2310" w:type="dxa"/>
            <w:tcBorders>
              <w:top w:val="single" w:sz="4" w:space="0" w:color="auto"/>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b/>
                <w:sz w:val="24"/>
                <w:szCs w:val="24"/>
                <w:highlight w:val="yellow"/>
              </w:rPr>
            </w:pPr>
            <w:r w:rsidRPr="009A5007">
              <w:rPr>
                <w:rFonts w:ascii="Times New Roman" w:eastAsia="Times New Roman" w:hAnsi="Times New Roman" w:cs="Times New Roman"/>
                <w:sz w:val="24"/>
                <w:szCs w:val="24"/>
                <w:highlight w:val="yellow"/>
              </w:rPr>
              <w:t xml:space="preserve">Заведующий хозяйством, </w:t>
            </w:r>
            <w:r w:rsidRPr="009A5007">
              <w:rPr>
                <w:rFonts w:ascii="Times New Roman" w:eastAsia="Times New Roman" w:hAnsi="Times New Roman" w:cs="Times New Roman"/>
                <w:sz w:val="24"/>
                <w:szCs w:val="24"/>
                <w:highlight w:val="yellow"/>
              </w:rPr>
              <w:lastRenderedPageBreak/>
              <w:t>заведующие учебными кабинетами</w:t>
            </w:r>
          </w:p>
        </w:tc>
        <w:tc>
          <w:tcPr>
            <w:tcW w:w="923" w:type="dxa"/>
            <w:tcBorders>
              <w:top w:val="single" w:sz="4" w:space="0" w:color="auto"/>
              <w:left w:val="single" w:sz="4" w:space="0" w:color="000000"/>
              <w:bottom w:val="single" w:sz="4" w:space="0" w:color="000000"/>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924" w:type="dxa"/>
            <w:tcBorders>
              <w:top w:val="single" w:sz="4" w:space="0" w:color="auto"/>
              <w:left w:val="single" w:sz="4" w:space="0" w:color="000000"/>
              <w:bottom w:val="single" w:sz="4" w:space="0" w:color="000000"/>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875" w:type="dxa"/>
            <w:tcBorders>
              <w:top w:val="single" w:sz="4" w:space="0" w:color="auto"/>
              <w:left w:val="single" w:sz="4" w:space="0" w:color="auto"/>
              <w:bottom w:val="single" w:sz="4" w:space="0" w:color="000000"/>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1279" w:type="dxa"/>
            <w:tcBorders>
              <w:top w:val="single" w:sz="4" w:space="0" w:color="auto"/>
              <w:left w:val="single" w:sz="4" w:space="0" w:color="auto"/>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r>
      <w:tr w:rsidR="00A741DF" w:rsidRPr="009A5007" w:rsidTr="006A6DA1">
        <w:trPr>
          <w:trHeight w:val="770"/>
        </w:trPr>
        <w:tc>
          <w:tcPr>
            <w:tcW w:w="607" w:type="dxa"/>
            <w:tcBorders>
              <w:top w:val="single" w:sz="4" w:space="0" w:color="auto"/>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b/>
                <w:sz w:val="24"/>
                <w:szCs w:val="24"/>
                <w:highlight w:val="yellow"/>
              </w:rPr>
            </w:pPr>
            <w:r w:rsidRPr="009A5007">
              <w:rPr>
                <w:rFonts w:ascii="Times New Roman" w:eastAsia="Times New Roman" w:hAnsi="Times New Roman" w:cs="Times New Roman"/>
                <w:b/>
                <w:sz w:val="24"/>
                <w:szCs w:val="24"/>
                <w:highlight w:val="yellow"/>
              </w:rPr>
              <w:t>3</w:t>
            </w:r>
          </w:p>
        </w:tc>
        <w:tc>
          <w:tcPr>
            <w:tcW w:w="4435" w:type="dxa"/>
            <w:tcBorders>
              <w:top w:val="single" w:sz="4" w:space="0" w:color="auto"/>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sz w:val="24"/>
                <w:szCs w:val="24"/>
                <w:highlight w:val="yellow"/>
              </w:rPr>
            </w:pPr>
            <w:r w:rsidRPr="009A5007">
              <w:rPr>
                <w:rFonts w:ascii="Times New Roman" w:eastAsia="Times New Roman" w:hAnsi="Times New Roman" w:cs="Times New Roman"/>
                <w:sz w:val="24"/>
                <w:szCs w:val="24"/>
                <w:highlight w:val="yellow"/>
                <w:lang w:eastAsia="en-US"/>
              </w:rPr>
              <w:t>Ремонт имеющихся вентиляционных систем в кабинете химии</w:t>
            </w:r>
          </w:p>
        </w:tc>
        <w:tc>
          <w:tcPr>
            <w:tcW w:w="616" w:type="dxa"/>
            <w:tcBorders>
              <w:top w:val="single" w:sz="4" w:space="0" w:color="auto"/>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616" w:type="dxa"/>
            <w:tcBorders>
              <w:top w:val="single" w:sz="4" w:space="0" w:color="auto"/>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638" w:type="dxa"/>
            <w:tcBorders>
              <w:top w:val="single" w:sz="4" w:space="0" w:color="auto"/>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1209" w:type="dxa"/>
            <w:tcBorders>
              <w:top w:val="single" w:sz="4" w:space="0" w:color="auto"/>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sz w:val="24"/>
                <w:szCs w:val="24"/>
                <w:highlight w:val="yellow"/>
              </w:rPr>
            </w:pPr>
            <w:r w:rsidRPr="009A5007">
              <w:rPr>
                <w:rFonts w:ascii="Times New Roman" w:eastAsia="Times New Roman" w:hAnsi="Times New Roman" w:cs="Times New Roman"/>
                <w:sz w:val="24"/>
                <w:szCs w:val="24"/>
                <w:highlight w:val="yellow"/>
              </w:rPr>
              <w:t>Июль-август</w:t>
            </w:r>
          </w:p>
        </w:tc>
        <w:tc>
          <w:tcPr>
            <w:tcW w:w="2310" w:type="dxa"/>
            <w:tcBorders>
              <w:top w:val="single" w:sz="4" w:space="0" w:color="auto"/>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sz w:val="24"/>
                <w:szCs w:val="24"/>
                <w:highlight w:val="yellow"/>
              </w:rPr>
            </w:pPr>
            <w:r w:rsidRPr="009A5007">
              <w:rPr>
                <w:rFonts w:ascii="Times New Roman" w:eastAsia="Times New Roman" w:hAnsi="Times New Roman" w:cs="Times New Roman"/>
                <w:sz w:val="24"/>
                <w:szCs w:val="24"/>
                <w:highlight w:val="yellow"/>
              </w:rPr>
              <w:t>Заведующий хозяйством</w:t>
            </w:r>
          </w:p>
        </w:tc>
        <w:tc>
          <w:tcPr>
            <w:tcW w:w="923" w:type="dxa"/>
            <w:tcBorders>
              <w:top w:val="single" w:sz="4" w:space="0" w:color="auto"/>
              <w:left w:val="single" w:sz="4" w:space="0" w:color="000000"/>
              <w:bottom w:val="single" w:sz="4" w:space="0" w:color="000000"/>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924" w:type="dxa"/>
            <w:tcBorders>
              <w:top w:val="single" w:sz="4" w:space="0" w:color="auto"/>
              <w:left w:val="single" w:sz="4" w:space="0" w:color="000000"/>
              <w:bottom w:val="single" w:sz="4" w:space="0" w:color="000000"/>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875" w:type="dxa"/>
            <w:tcBorders>
              <w:top w:val="single" w:sz="4" w:space="0" w:color="auto"/>
              <w:left w:val="single" w:sz="4" w:space="0" w:color="auto"/>
              <w:bottom w:val="single" w:sz="4" w:space="0" w:color="000000"/>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1279" w:type="dxa"/>
            <w:tcBorders>
              <w:top w:val="single" w:sz="4" w:space="0" w:color="auto"/>
              <w:left w:val="single" w:sz="4" w:space="0" w:color="auto"/>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r>
      <w:tr w:rsidR="00A741DF" w:rsidRPr="009A5007" w:rsidTr="006A6DA1">
        <w:trPr>
          <w:trHeight w:val="770"/>
        </w:trPr>
        <w:tc>
          <w:tcPr>
            <w:tcW w:w="607" w:type="dxa"/>
            <w:tcBorders>
              <w:top w:val="single" w:sz="4" w:space="0" w:color="auto"/>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b/>
                <w:sz w:val="24"/>
                <w:szCs w:val="24"/>
                <w:highlight w:val="yellow"/>
              </w:rPr>
            </w:pPr>
            <w:r w:rsidRPr="009A5007">
              <w:rPr>
                <w:rFonts w:ascii="Times New Roman" w:eastAsia="Times New Roman" w:hAnsi="Times New Roman" w:cs="Times New Roman"/>
                <w:b/>
                <w:sz w:val="24"/>
                <w:szCs w:val="24"/>
                <w:highlight w:val="yellow"/>
              </w:rPr>
              <w:t>4</w:t>
            </w:r>
          </w:p>
        </w:tc>
        <w:tc>
          <w:tcPr>
            <w:tcW w:w="4435" w:type="dxa"/>
            <w:tcBorders>
              <w:top w:val="single" w:sz="4" w:space="0" w:color="auto"/>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sz w:val="24"/>
                <w:szCs w:val="24"/>
                <w:highlight w:val="yellow"/>
                <w:lang w:eastAsia="en-US"/>
              </w:rPr>
            </w:pPr>
            <w:r w:rsidRPr="009A5007">
              <w:rPr>
                <w:rFonts w:ascii="Times New Roman" w:eastAsia="Times New Roman" w:hAnsi="Times New Roman" w:cs="Times New Roman"/>
                <w:sz w:val="24"/>
                <w:szCs w:val="24"/>
                <w:highlight w:val="yellow"/>
                <w:lang w:eastAsia="en-US"/>
              </w:rPr>
              <w:t xml:space="preserve">Проверка </w:t>
            </w:r>
            <w:proofErr w:type="spellStart"/>
            <w:r w:rsidRPr="009A5007">
              <w:rPr>
                <w:rFonts w:ascii="Times New Roman" w:eastAsia="Times New Roman" w:hAnsi="Times New Roman" w:cs="Times New Roman"/>
                <w:sz w:val="24"/>
                <w:szCs w:val="24"/>
                <w:highlight w:val="yellow"/>
                <w:lang w:eastAsia="en-US"/>
              </w:rPr>
              <w:t>контрольно</w:t>
            </w:r>
            <w:proofErr w:type="spellEnd"/>
            <w:r w:rsidRPr="009A5007">
              <w:rPr>
                <w:rFonts w:ascii="Times New Roman" w:eastAsia="Times New Roman" w:hAnsi="Times New Roman" w:cs="Times New Roman"/>
                <w:sz w:val="24"/>
                <w:szCs w:val="24"/>
                <w:highlight w:val="yellow"/>
                <w:lang w:eastAsia="en-US"/>
              </w:rPr>
              <w:t xml:space="preserve"> - измерительных приборов и защитного заземления</w:t>
            </w:r>
          </w:p>
        </w:tc>
        <w:tc>
          <w:tcPr>
            <w:tcW w:w="616" w:type="dxa"/>
            <w:tcBorders>
              <w:top w:val="single" w:sz="4" w:space="0" w:color="auto"/>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616" w:type="dxa"/>
            <w:tcBorders>
              <w:top w:val="single" w:sz="4" w:space="0" w:color="auto"/>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638" w:type="dxa"/>
            <w:tcBorders>
              <w:top w:val="single" w:sz="4" w:space="0" w:color="auto"/>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1209" w:type="dxa"/>
            <w:tcBorders>
              <w:top w:val="single" w:sz="4" w:space="0" w:color="auto"/>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sz w:val="24"/>
                <w:szCs w:val="24"/>
                <w:highlight w:val="yellow"/>
              </w:rPr>
            </w:pPr>
            <w:r w:rsidRPr="009A5007">
              <w:rPr>
                <w:rFonts w:ascii="Times New Roman" w:eastAsia="Times New Roman" w:hAnsi="Times New Roman" w:cs="Times New Roman"/>
                <w:sz w:val="24"/>
                <w:szCs w:val="24"/>
                <w:highlight w:val="yellow"/>
              </w:rPr>
              <w:t>Июль</w:t>
            </w:r>
          </w:p>
        </w:tc>
        <w:tc>
          <w:tcPr>
            <w:tcW w:w="2310" w:type="dxa"/>
            <w:tcBorders>
              <w:top w:val="single" w:sz="4" w:space="0" w:color="auto"/>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sz w:val="24"/>
                <w:szCs w:val="24"/>
                <w:highlight w:val="yellow"/>
              </w:rPr>
            </w:pPr>
            <w:r w:rsidRPr="009A5007">
              <w:rPr>
                <w:rFonts w:ascii="Times New Roman" w:eastAsia="Times New Roman" w:hAnsi="Times New Roman" w:cs="Times New Roman"/>
                <w:sz w:val="24"/>
                <w:szCs w:val="24"/>
                <w:highlight w:val="yellow"/>
              </w:rPr>
              <w:t>Заведующий хозяйством</w:t>
            </w:r>
          </w:p>
        </w:tc>
        <w:tc>
          <w:tcPr>
            <w:tcW w:w="923" w:type="dxa"/>
            <w:tcBorders>
              <w:top w:val="single" w:sz="4" w:space="0" w:color="auto"/>
              <w:left w:val="single" w:sz="4" w:space="0" w:color="000000"/>
              <w:bottom w:val="single" w:sz="4" w:space="0" w:color="000000"/>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924" w:type="dxa"/>
            <w:tcBorders>
              <w:top w:val="single" w:sz="4" w:space="0" w:color="auto"/>
              <w:left w:val="single" w:sz="4" w:space="0" w:color="000000"/>
              <w:bottom w:val="single" w:sz="4" w:space="0" w:color="000000"/>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875" w:type="dxa"/>
            <w:tcBorders>
              <w:top w:val="single" w:sz="4" w:space="0" w:color="auto"/>
              <w:left w:val="single" w:sz="4" w:space="0" w:color="auto"/>
              <w:bottom w:val="single" w:sz="4" w:space="0" w:color="000000"/>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1279" w:type="dxa"/>
            <w:tcBorders>
              <w:top w:val="single" w:sz="4" w:space="0" w:color="auto"/>
              <w:left w:val="single" w:sz="4" w:space="0" w:color="auto"/>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r>
      <w:tr w:rsidR="00A741DF" w:rsidRPr="009A5007" w:rsidTr="006A6DA1">
        <w:trPr>
          <w:trHeight w:val="143"/>
        </w:trPr>
        <w:tc>
          <w:tcPr>
            <w:tcW w:w="607" w:type="dxa"/>
            <w:tcBorders>
              <w:top w:val="single" w:sz="4" w:space="0" w:color="000000"/>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b/>
                <w:sz w:val="24"/>
                <w:szCs w:val="24"/>
                <w:highlight w:val="yellow"/>
              </w:rPr>
            </w:pPr>
            <w:r w:rsidRPr="009A5007">
              <w:rPr>
                <w:rFonts w:ascii="Times New Roman" w:eastAsia="Times New Roman" w:hAnsi="Times New Roman" w:cs="Times New Roman"/>
                <w:b/>
                <w:sz w:val="24"/>
                <w:szCs w:val="24"/>
                <w:highlight w:val="yellow"/>
                <w:lang w:val="en-US"/>
              </w:rPr>
              <w:t>III</w:t>
            </w:r>
          </w:p>
        </w:tc>
        <w:tc>
          <w:tcPr>
            <w:tcW w:w="4435" w:type="dxa"/>
            <w:tcBorders>
              <w:top w:val="single" w:sz="4" w:space="0" w:color="000000"/>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b/>
                <w:sz w:val="24"/>
                <w:szCs w:val="24"/>
                <w:highlight w:val="yellow"/>
              </w:rPr>
            </w:pPr>
            <w:proofErr w:type="spellStart"/>
            <w:r w:rsidRPr="009A5007">
              <w:rPr>
                <w:rFonts w:ascii="Times New Roman" w:eastAsia="Times New Roman" w:hAnsi="Times New Roman" w:cs="Times New Roman"/>
                <w:b/>
                <w:sz w:val="24"/>
                <w:szCs w:val="24"/>
                <w:highlight w:val="yellow"/>
              </w:rPr>
              <w:t>Лечебно</w:t>
            </w:r>
            <w:proofErr w:type="spellEnd"/>
            <w:r w:rsidRPr="009A5007">
              <w:rPr>
                <w:rFonts w:ascii="Times New Roman" w:eastAsia="Times New Roman" w:hAnsi="Times New Roman" w:cs="Times New Roman"/>
                <w:b/>
                <w:sz w:val="24"/>
                <w:szCs w:val="24"/>
                <w:highlight w:val="yellow"/>
              </w:rPr>
              <w:t xml:space="preserve"> профилактические и санитарно-бытовые мероприятия</w:t>
            </w:r>
          </w:p>
        </w:tc>
        <w:tc>
          <w:tcPr>
            <w:tcW w:w="616" w:type="dxa"/>
            <w:tcBorders>
              <w:top w:val="single" w:sz="4" w:space="0" w:color="000000"/>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616" w:type="dxa"/>
            <w:tcBorders>
              <w:top w:val="single" w:sz="4" w:space="0" w:color="000000"/>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638" w:type="dxa"/>
            <w:tcBorders>
              <w:top w:val="single" w:sz="4" w:space="0" w:color="000000"/>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1209" w:type="dxa"/>
            <w:tcBorders>
              <w:top w:val="single" w:sz="4" w:space="0" w:color="000000"/>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2310" w:type="dxa"/>
            <w:tcBorders>
              <w:top w:val="single" w:sz="4" w:space="0" w:color="000000"/>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923" w:type="dxa"/>
            <w:tcBorders>
              <w:top w:val="single" w:sz="4" w:space="0" w:color="000000"/>
              <w:left w:val="single" w:sz="4" w:space="0" w:color="000000"/>
              <w:bottom w:val="single" w:sz="4" w:space="0" w:color="000000"/>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924" w:type="dxa"/>
            <w:tcBorders>
              <w:top w:val="single" w:sz="4" w:space="0" w:color="000000"/>
              <w:left w:val="single" w:sz="4" w:space="0" w:color="000000"/>
              <w:bottom w:val="single" w:sz="4" w:space="0" w:color="000000"/>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875" w:type="dxa"/>
            <w:tcBorders>
              <w:top w:val="single" w:sz="4" w:space="0" w:color="000000"/>
              <w:left w:val="single" w:sz="4" w:space="0" w:color="auto"/>
              <w:bottom w:val="single" w:sz="4" w:space="0" w:color="000000"/>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1279" w:type="dxa"/>
            <w:tcBorders>
              <w:top w:val="single" w:sz="4" w:space="0" w:color="000000"/>
              <w:left w:val="single" w:sz="4" w:space="0" w:color="auto"/>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r>
      <w:tr w:rsidR="00A741DF" w:rsidRPr="009A5007" w:rsidTr="006A6DA1">
        <w:trPr>
          <w:trHeight w:val="143"/>
        </w:trPr>
        <w:tc>
          <w:tcPr>
            <w:tcW w:w="607" w:type="dxa"/>
            <w:tcBorders>
              <w:top w:val="single" w:sz="4" w:space="0" w:color="000000"/>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b/>
                <w:sz w:val="24"/>
                <w:szCs w:val="24"/>
                <w:highlight w:val="yellow"/>
              </w:rPr>
            </w:pPr>
            <w:r w:rsidRPr="009A5007">
              <w:rPr>
                <w:rFonts w:ascii="Times New Roman" w:eastAsia="Times New Roman" w:hAnsi="Times New Roman" w:cs="Times New Roman"/>
                <w:b/>
                <w:sz w:val="24"/>
                <w:szCs w:val="24"/>
                <w:highlight w:val="yellow"/>
              </w:rPr>
              <w:t>1</w:t>
            </w:r>
          </w:p>
        </w:tc>
        <w:tc>
          <w:tcPr>
            <w:tcW w:w="4435" w:type="dxa"/>
            <w:tcBorders>
              <w:top w:val="single" w:sz="4" w:space="0" w:color="000000"/>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sz w:val="24"/>
                <w:szCs w:val="24"/>
                <w:highlight w:val="yellow"/>
              </w:rPr>
            </w:pPr>
            <w:proofErr w:type="gramStart"/>
            <w:r w:rsidRPr="009A5007">
              <w:rPr>
                <w:rFonts w:ascii="Times New Roman" w:eastAsia="Times New Roman" w:hAnsi="Times New Roman" w:cs="Times New Roman"/>
                <w:sz w:val="24"/>
                <w:szCs w:val="24"/>
                <w:highlight w:val="yellow"/>
              </w:rPr>
              <w:t>Периодические  медицинские</w:t>
            </w:r>
            <w:proofErr w:type="gramEnd"/>
            <w:r w:rsidRPr="009A5007">
              <w:rPr>
                <w:rFonts w:ascii="Times New Roman" w:eastAsia="Times New Roman" w:hAnsi="Times New Roman" w:cs="Times New Roman"/>
                <w:sz w:val="24"/>
                <w:szCs w:val="24"/>
                <w:highlight w:val="yellow"/>
              </w:rPr>
              <w:t xml:space="preserve"> осмотры работников</w:t>
            </w:r>
          </w:p>
        </w:tc>
        <w:tc>
          <w:tcPr>
            <w:tcW w:w="616" w:type="dxa"/>
            <w:tcBorders>
              <w:top w:val="single" w:sz="4" w:space="0" w:color="000000"/>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616" w:type="dxa"/>
            <w:tcBorders>
              <w:top w:val="single" w:sz="4" w:space="0" w:color="000000"/>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638" w:type="dxa"/>
            <w:tcBorders>
              <w:top w:val="single" w:sz="4" w:space="0" w:color="000000"/>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1209" w:type="dxa"/>
            <w:tcBorders>
              <w:top w:val="single" w:sz="4" w:space="0" w:color="000000"/>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sz w:val="24"/>
                <w:szCs w:val="24"/>
                <w:highlight w:val="yellow"/>
              </w:rPr>
            </w:pPr>
            <w:r w:rsidRPr="009A5007">
              <w:rPr>
                <w:rFonts w:ascii="Times New Roman" w:eastAsia="Times New Roman" w:hAnsi="Times New Roman" w:cs="Times New Roman"/>
                <w:sz w:val="24"/>
                <w:szCs w:val="24"/>
                <w:highlight w:val="yellow"/>
              </w:rPr>
              <w:t>согласно графику</w:t>
            </w:r>
          </w:p>
        </w:tc>
        <w:tc>
          <w:tcPr>
            <w:tcW w:w="2310" w:type="dxa"/>
            <w:tcBorders>
              <w:top w:val="single" w:sz="4" w:space="0" w:color="000000"/>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sz w:val="24"/>
                <w:szCs w:val="24"/>
                <w:highlight w:val="yellow"/>
              </w:rPr>
            </w:pPr>
            <w:r w:rsidRPr="009A5007">
              <w:rPr>
                <w:rFonts w:ascii="Times New Roman" w:eastAsia="Times New Roman" w:hAnsi="Times New Roman" w:cs="Times New Roman"/>
                <w:sz w:val="24"/>
                <w:szCs w:val="24"/>
                <w:highlight w:val="yellow"/>
              </w:rPr>
              <w:t>Медицинский работник</w:t>
            </w:r>
          </w:p>
        </w:tc>
        <w:tc>
          <w:tcPr>
            <w:tcW w:w="923" w:type="dxa"/>
            <w:tcBorders>
              <w:top w:val="single" w:sz="4" w:space="0" w:color="000000"/>
              <w:left w:val="single" w:sz="4" w:space="0" w:color="000000"/>
              <w:bottom w:val="single" w:sz="4" w:space="0" w:color="000000"/>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924" w:type="dxa"/>
            <w:tcBorders>
              <w:top w:val="single" w:sz="4" w:space="0" w:color="000000"/>
              <w:left w:val="single" w:sz="4" w:space="0" w:color="000000"/>
              <w:bottom w:val="single" w:sz="4" w:space="0" w:color="000000"/>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875" w:type="dxa"/>
            <w:tcBorders>
              <w:top w:val="single" w:sz="4" w:space="0" w:color="000000"/>
              <w:left w:val="single" w:sz="4" w:space="0" w:color="auto"/>
              <w:bottom w:val="single" w:sz="4" w:space="0" w:color="000000"/>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1279" w:type="dxa"/>
            <w:tcBorders>
              <w:top w:val="single" w:sz="4" w:space="0" w:color="000000"/>
              <w:left w:val="single" w:sz="4" w:space="0" w:color="auto"/>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r>
      <w:tr w:rsidR="00A741DF" w:rsidRPr="009A5007" w:rsidTr="006A6DA1">
        <w:trPr>
          <w:trHeight w:val="143"/>
        </w:trPr>
        <w:tc>
          <w:tcPr>
            <w:tcW w:w="607" w:type="dxa"/>
            <w:tcBorders>
              <w:top w:val="single" w:sz="4" w:space="0" w:color="000000"/>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b/>
                <w:sz w:val="24"/>
                <w:szCs w:val="24"/>
                <w:highlight w:val="yellow"/>
              </w:rPr>
            </w:pPr>
            <w:r w:rsidRPr="009A5007">
              <w:rPr>
                <w:rFonts w:ascii="Times New Roman" w:eastAsia="Times New Roman" w:hAnsi="Times New Roman" w:cs="Times New Roman"/>
                <w:b/>
                <w:sz w:val="24"/>
                <w:szCs w:val="24"/>
                <w:highlight w:val="yellow"/>
              </w:rPr>
              <w:t>2</w:t>
            </w:r>
          </w:p>
        </w:tc>
        <w:tc>
          <w:tcPr>
            <w:tcW w:w="4435" w:type="dxa"/>
            <w:tcBorders>
              <w:top w:val="single" w:sz="4" w:space="0" w:color="000000"/>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sz w:val="24"/>
                <w:szCs w:val="24"/>
                <w:highlight w:val="yellow"/>
              </w:rPr>
            </w:pPr>
            <w:r w:rsidRPr="009A5007">
              <w:rPr>
                <w:rFonts w:ascii="Times New Roman" w:eastAsia="Times New Roman" w:hAnsi="Times New Roman" w:cs="Times New Roman"/>
                <w:sz w:val="24"/>
                <w:szCs w:val="24"/>
                <w:highlight w:val="yellow"/>
              </w:rPr>
              <w:t>Оснащение медицинского кабинета, приобретение для него необходимых медикаментов, приборов</w:t>
            </w:r>
          </w:p>
        </w:tc>
        <w:tc>
          <w:tcPr>
            <w:tcW w:w="616" w:type="dxa"/>
            <w:tcBorders>
              <w:top w:val="single" w:sz="4" w:space="0" w:color="000000"/>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616" w:type="dxa"/>
            <w:tcBorders>
              <w:top w:val="single" w:sz="4" w:space="0" w:color="000000"/>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638" w:type="dxa"/>
            <w:tcBorders>
              <w:top w:val="single" w:sz="4" w:space="0" w:color="000000"/>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1209" w:type="dxa"/>
            <w:tcBorders>
              <w:top w:val="single" w:sz="4" w:space="0" w:color="000000"/>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sz w:val="24"/>
                <w:szCs w:val="24"/>
                <w:highlight w:val="yellow"/>
              </w:rPr>
            </w:pPr>
            <w:r w:rsidRPr="009A5007">
              <w:rPr>
                <w:rFonts w:ascii="Times New Roman" w:eastAsia="Times New Roman" w:hAnsi="Times New Roman" w:cs="Times New Roman"/>
                <w:sz w:val="24"/>
                <w:szCs w:val="24"/>
                <w:highlight w:val="yellow"/>
              </w:rPr>
              <w:t>постоянно</w:t>
            </w:r>
          </w:p>
        </w:tc>
        <w:tc>
          <w:tcPr>
            <w:tcW w:w="2310" w:type="dxa"/>
            <w:tcBorders>
              <w:top w:val="single" w:sz="4" w:space="0" w:color="000000"/>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sz w:val="24"/>
                <w:szCs w:val="24"/>
                <w:highlight w:val="yellow"/>
              </w:rPr>
            </w:pPr>
            <w:r w:rsidRPr="009A5007">
              <w:rPr>
                <w:rFonts w:ascii="Times New Roman" w:eastAsia="Times New Roman" w:hAnsi="Times New Roman" w:cs="Times New Roman"/>
                <w:sz w:val="24"/>
                <w:szCs w:val="24"/>
                <w:highlight w:val="yellow"/>
              </w:rPr>
              <w:t>Руководство школы</w:t>
            </w:r>
          </w:p>
        </w:tc>
        <w:tc>
          <w:tcPr>
            <w:tcW w:w="923" w:type="dxa"/>
            <w:tcBorders>
              <w:top w:val="single" w:sz="4" w:space="0" w:color="000000"/>
              <w:left w:val="single" w:sz="4" w:space="0" w:color="000000"/>
              <w:bottom w:val="single" w:sz="4" w:space="0" w:color="000000"/>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924" w:type="dxa"/>
            <w:tcBorders>
              <w:top w:val="single" w:sz="4" w:space="0" w:color="000000"/>
              <w:left w:val="single" w:sz="4" w:space="0" w:color="000000"/>
              <w:bottom w:val="single" w:sz="4" w:space="0" w:color="000000"/>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875" w:type="dxa"/>
            <w:tcBorders>
              <w:top w:val="single" w:sz="4" w:space="0" w:color="000000"/>
              <w:left w:val="single" w:sz="4" w:space="0" w:color="auto"/>
              <w:bottom w:val="single" w:sz="4" w:space="0" w:color="000000"/>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1279" w:type="dxa"/>
            <w:tcBorders>
              <w:top w:val="single" w:sz="4" w:space="0" w:color="000000"/>
              <w:left w:val="single" w:sz="4" w:space="0" w:color="auto"/>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r>
      <w:tr w:rsidR="00A741DF" w:rsidRPr="009A5007" w:rsidTr="006A6DA1">
        <w:trPr>
          <w:trHeight w:val="581"/>
        </w:trPr>
        <w:tc>
          <w:tcPr>
            <w:tcW w:w="607" w:type="dxa"/>
            <w:tcBorders>
              <w:top w:val="single" w:sz="4" w:space="0" w:color="000000"/>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b/>
                <w:sz w:val="24"/>
                <w:szCs w:val="24"/>
                <w:highlight w:val="yellow"/>
              </w:rPr>
            </w:pPr>
            <w:r w:rsidRPr="009A5007">
              <w:rPr>
                <w:rFonts w:ascii="Times New Roman" w:eastAsia="Times New Roman" w:hAnsi="Times New Roman" w:cs="Times New Roman"/>
                <w:b/>
                <w:sz w:val="24"/>
                <w:szCs w:val="24"/>
                <w:highlight w:val="yellow"/>
              </w:rPr>
              <w:t>3</w:t>
            </w:r>
          </w:p>
        </w:tc>
        <w:tc>
          <w:tcPr>
            <w:tcW w:w="4435" w:type="dxa"/>
            <w:tcBorders>
              <w:top w:val="single" w:sz="4" w:space="0" w:color="000000"/>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sz w:val="24"/>
                <w:szCs w:val="24"/>
                <w:highlight w:val="yellow"/>
              </w:rPr>
            </w:pPr>
            <w:proofErr w:type="gramStart"/>
            <w:r w:rsidRPr="009A5007">
              <w:rPr>
                <w:rFonts w:ascii="Times New Roman" w:eastAsia="Times New Roman" w:hAnsi="Times New Roman" w:cs="Times New Roman"/>
                <w:sz w:val="24"/>
                <w:szCs w:val="24"/>
                <w:highlight w:val="yellow"/>
              </w:rPr>
              <w:t>Оснащение  санузлов</w:t>
            </w:r>
            <w:proofErr w:type="gramEnd"/>
          </w:p>
        </w:tc>
        <w:tc>
          <w:tcPr>
            <w:tcW w:w="616" w:type="dxa"/>
            <w:tcBorders>
              <w:top w:val="single" w:sz="4" w:space="0" w:color="000000"/>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p w:rsidR="00A741DF" w:rsidRPr="009A5007" w:rsidRDefault="00A741DF" w:rsidP="00A037CD">
            <w:pPr>
              <w:spacing w:after="0"/>
              <w:rPr>
                <w:rFonts w:ascii="Times New Roman" w:eastAsia="Times New Roman" w:hAnsi="Times New Roman" w:cs="Times New Roman"/>
                <w:b/>
                <w:sz w:val="24"/>
                <w:szCs w:val="24"/>
                <w:highlight w:val="yellow"/>
              </w:rPr>
            </w:pPr>
          </w:p>
        </w:tc>
        <w:tc>
          <w:tcPr>
            <w:tcW w:w="616" w:type="dxa"/>
            <w:tcBorders>
              <w:top w:val="single" w:sz="4" w:space="0" w:color="000000"/>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638" w:type="dxa"/>
            <w:tcBorders>
              <w:top w:val="single" w:sz="4" w:space="0" w:color="000000"/>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1209" w:type="dxa"/>
            <w:tcBorders>
              <w:top w:val="single" w:sz="4" w:space="0" w:color="000000"/>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sz w:val="24"/>
                <w:szCs w:val="24"/>
                <w:highlight w:val="yellow"/>
              </w:rPr>
            </w:pPr>
          </w:p>
        </w:tc>
        <w:tc>
          <w:tcPr>
            <w:tcW w:w="2310" w:type="dxa"/>
            <w:tcBorders>
              <w:top w:val="single" w:sz="4" w:space="0" w:color="000000"/>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sz w:val="24"/>
                <w:szCs w:val="24"/>
                <w:highlight w:val="yellow"/>
              </w:rPr>
            </w:pPr>
            <w:r w:rsidRPr="009A5007">
              <w:rPr>
                <w:rFonts w:ascii="Times New Roman" w:eastAsia="Times New Roman" w:hAnsi="Times New Roman" w:cs="Times New Roman"/>
                <w:sz w:val="24"/>
                <w:szCs w:val="24"/>
                <w:highlight w:val="yellow"/>
              </w:rPr>
              <w:t>Заведующая хозяйством</w:t>
            </w:r>
          </w:p>
        </w:tc>
        <w:tc>
          <w:tcPr>
            <w:tcW w:w="923" w:type="dxa"/>
            <w:tcBorders>
              <w:top w:val="single" w:sz="4" w:space="0" w:color="000000"/>
              <w:left w:val="single" w:sz="4" w:space="0" w:color="000000"/>
              <w:bottom w:val="single" w:sz="4" w:space="0" w:color="000000"/>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924" w:type="dxa"/>
            <w:tcBorders>
              <w:top w:val="single" w:sz="4" w:space="0" w:color="000000"/>
              <w:left w:val="single" w:sz="4" w:space="0" w:color="000000"/>
              <w:bottom w:val="single" w:sz="4" w:space="0" w:color="000000"/>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875" w:type="dxa"/>
            <w:tcBorders>
              <w:top w:val="single" w:sz="4" w:space="0" w:color="000000"/>
              <w:left w:val="single" w:sz="4" w:space="0" w:color="auto"/>
              <w:bottom w:val="single" w:sz="4" w:space="0" w:color="000000"/>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1279" w:type="dxa"/>
            <w:tcBorders>
              <w:top w:val="single" w:sz="4" w:space="0" w:color="000000"/>
              <w:left w:val="single" w:sz="4" w:space="0" w:color="auto"/>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r>
      <w:tr w:rsidR="00A741DF" w:rsidRPr="009A5007" w:rsidTr="006A6DA1">
        <w:trPr>
          <w:trHeight w:val="143"/>
        </w:trPr>
        <w:tc>
          <w:tcPr>
            <w:tcW w:w="607" w:type="dxa"/>
            <w:tcBorders>
              <w:top w:val="single" w:sz="4" w:space="0" w:color="000000"/>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b/>
                <w:sz w:val="24"/>
                <w:szCs w:val="24"/>
                <w:highlight w:val="yellow"/>
              </w:rPr>
            </w:pPr>
            <w:r w:rsidRPr="009A5007">
              <w:rPr>
                <w:rFonts w:ascii="Times New Roman" w:eastAsia="Times New Roman" w:hAnsi="Times New Roman" w:cs="Times New Roman"/>
                <w:b/>
                <w:sz w:val="24"/>
                <w:szCs w:val="24"/>
                <w:highlight w:val="yellow"/>
              </w:rPr>
              <w:t>4</w:t>
            </w:r>
          </w:p>
        </w:tc>
        <w:tc>
          <w:tcPr>
            <w:tcW w:w="4435" w:type="dxa"/>
            <w:tcBorders>
              <w:top w:val="single" w:sz="4" w:space="0" w:color="000000"/>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sz w:val="24"/>
                <w:szCs w:val="24"/>
                <w:highlight w:val="yellow"/>
              </w:rPr>
            </w:pPr>
            <w:r w:rsidRPr="009A5007">
              <w:rPr>
                <w:rFonts w:ascii="Times New Roman" w:eastAsia="Times New Roman" w:hAnsi="Times New Roman" w:cs="Times New Roman"/>
                <w:sz w:val="24"/>
                <w:szCs w:val="24"/>
                <w:highlight w:val="yellow"/>
                <w:lang w:eastAsia="en-US"/>
              </w:rPr>
              <w:t>Предоставление работникам времени на улучшение здоровья, лечение в санаториях в соответствии с медицинскими показаниями.</w:t>
            </w:r>
          </w:p>
        </w:tc>
        <w:tc>
          <w:tcPr>
            <w:tcW w:w="616" w:type="dxa"/>
            <w:tcBorders>
              <w:top w:val="single" w:sz="4" w:space="0" w:color="000000"/>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616" w:type="dxa"/>
            <w:tcBorders>
              <w:top w:val="single" w:sz="4" w:space="0" w:color="000000"/>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638" w:type="dxa"/>
            <w:tcBorders>
              <w:top w:val="single" w:sz="4" w:space="0" w:color="000000"/>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1209" w:type="dxa"/>
            <w:tcBorders>
              <w:top w:val="single" w:sz="4" w:space="0" w:color="000000"/>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sz w:val="24"/>
                <w:szCs w:val="24"/>
                <w:highlight w:val="yellow"/>
              </w:rPr>
            </w:pPr>
          </w:p>
        </w:tc>
        <w:tc>
          <w:tcPr>
            <w:tcW w:w="2310" w:type="dxa"/>
            <w:tcBorders>
              <w:top w:val="single" w:sz="4" w:space="0" w:color="000000"/>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sz w:val="24"/>
                <w:szCs w:val="24"/>
                <w:highlight w:val="yellow"/>
              </w:rPr>
            </w:pPr>
            <w:r w:rsidRPr="009A5007">
              <w:rPr>
                <w:rFonts w:ascii="Times New Roman" w:eastAsia="Times New Roman" w:hAnsi="Times New Roman" w:cs="Times New Roman"/>
                <w:sz w:val="24"/>
                <w:szCs w:val="24"/>
                <w:highlight w:val="yellow"/>
              </w:rPr>
              <w:t>Директор школы</w:t>
            </w:r>
          </w:p>
        </w:tc>
        <w:tc>
          <w:tcPr>
            <w:tcW w:w="923" w:type="dxa"/>
            <w:tcBorders>
              <w:top w:val="single" w:sz="4" w:space="0" w:color="000000"/>
              <w:left w:val="single" w:sz="4" w:space="0" w:color="000000"/>
              <w:bottom w:val="single" w:sz="4" w:space="0" w:color="000000"/>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924" w:type="dxa"/>
            <w:tcBorders>
              <w:top w:val="single" w:sz="4" w:space="0" w:color="000000"/>
              <w:left w:val="single" w:sz="4" w:space="0" w:color="000000"/>
              <w:bottom w:val="single" w:sz="4" w:space="0" w:color="000000"/>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875" w:type="dxa"/>
            <w:tcBorders>
              <w:top w:val="single" w:sz="4" w:space="0" w:color="000000"/>
              <w:left w:val="single" w:sz="4" w:space="0" w:color="auto"/>
              <w:bottom w:val="single" w:sz="4" w:space="0" w:color="000000"/>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1279" w:type="dxa"/>
            <w:tcBorders>
              <w:top w:val="single" w:sz="4" w:space="0" w:color="000000"/>
              <w:left w:val="single" w:sz="4" w:space="0" w:color="auto"/>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r>
      <w:tr w:rsidR="00A741DF" w:rsidRPr="009A5007" w:rsidTr="006A6DA1">
        <w:trPr>
          <w:trHeight w:val="143"/>
        </w:trPr>
        <w:tc>
          <w:tcPr>
            <w:tcW w:w="607" w:type="dxa"/>
            <w:tcBorders>
              <w:top w:val="single" w:sz="4" w:space="0" w:color="000000"/>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b/>
                <w:sz w:val="24"/>
                <w:szCs w:val="24"/>
                <w:highlight w:val="yellow"/>
                <w:lang w:val="en-US"/>
              </w:rPr>
            </w:pPr>
            <w:r w:rsidRPr="009A5007">
              <w:rPr>
                <w:rFonts w:ascii="Times New Roman" w:eastAsia="Times New Roman" w:hAnsi="Times New Roman" w:cs="Times New Roman"/>
                <w:b/>
                <w:sz w:val="24"/>
                <w:szCs w:val="24"/>
                <w:highlight w:val="yellow"/>
                <w:lang w:val="en-US"/>
              </w:rPr>
              <w:t>IV</w:t>
            </w:r>
          </w:p>
        </w:tc>
        <w:tc>
          <w:tcPr>
            <w:tcW w:w="4435" w:type="dxa"/>
            <w:tcBorders>
              <w:top w:val="single" w:sz="4" w:space="0" w:color="000000"/>
              <w:left w:val="single" w:sz="4" w:space="0" w:color="000000"/>
              <w:bottom w:val="single" w:sz="4" w:space="0" w:color="000000"/>
              <w:right w:val="single" w:sz="4" w:space="0" w:color="000000"/>
            </w:tcBorders>
            <w:hideMark/>
          </w:tcPr>
          <w:p w:rsidR="00A741DF" w:rsidRPr="009A5007" w:rsidRDefault="00A741DF" w:rsidP="00A037CD">
            <w:pPr>
              <w:spacing w:after="0"/>
              <w:jc w:val="center"/>
              <w:rPr>
                <w:rFonts w:ascii="Times New Roman" w:eastAsia="Times New Roman" w:hAnsi="Times New Roman" w:cs="Times New Roman"/>
                <w:b/>
                <w:sz w:val="24"/>
                <w:szCs w:val="24"/>
                <w:highlight w:val="yellow"/>
              </w:rPr>
            </w:pPr>
            <w:r w:rsidRPr="009A5007">
              <w:rPr>
                <w:rFonts w:ascii="Times New Roman" w:eastAsia="Times New Roman" w:hAnsi="Times New Roman" w:cs="Times New Roman"/>
                <w:b/>
                <w:sz w:val="24"/>
                <w:szCs w:val="24"/>
                <w:highlight w:val="yellow"/>
              </w:rPr>
              <w:t>Мероприятия по обеспечению средствами индивидуальной защиты</w:t>
            </w:r>
          </w:p>
        </w:tc>
        <w:tc>
          <w:tcPr>
            <w:tcW w:w="616" w:type="dxa"/>
            <w:tcBorders>
              <w:top w:val="single" w:sz="4" w:space="0" w:color="000000"/>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616" w:type="dxa"/>
            <w:tcBorders>
              <w:top w:val="single" w:sz="4" w:space="0" w:color="000000"/>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638" w:type="dxa"/>
            <w:tcBorders>
              <w:top w:val="single" w:sz="4" w:space="0" w:color="000000"/>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1209" w:type="dxa"/>
            <w:tcBorders>
              <w:top w:val="single" w:sz="4" w:space="0" w:color="000000"/>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2310" w:type="dxa"/>
            <w:tcBorders>
              <w:top w:val="single" w:sz="4" w:space="0" w:color="000000"/>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923" w:type="dxa"/>
            <w:tcBorders>
              <w:top w:val="single" w:sz="4" w:space="0" w:color="000000"/>
              <w:left w:val="single" w:sz="4" w:space="0" w:color="000000"/>
              <w:bottom w:val="single" w:sz="4" w:space="0" w:color="000000"/>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924" w:type="dxa"/>
            <w:tcBorders>
              <w:top w:val="single" w:sz="4" w:space="0" w:color="000000"/>
              <w:left w:val="single" w:sz="4" w:space="0" w:color="000000"/>
              <w:bottom w:val="single" w:sz="4" w:space="0" w:color="000000"/>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875" w:type="dxa"/>
            <w:tcBorders>
              <w:top w:val="single" w:sz="4" w:space="0" w:color="000000"/>
              <w:left w:val="single" w:sz="4" w:space="0" w:color="auto"/>
              <w:bottom w:val="single" w:sz="4" w:space="0" w:color="000000"/>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1279" w:type="dxa"/>
            <w:tcBorders>
              <w:top w:val="single" w:sz="4" w:space="0" w:color="000000"/>
              <w:left w:val="single" w:sz="4" w:space="0" w:color="auto"/>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r>
      <w:tr w:rsidR="00A741DF" w:rsidRPr="009A5007" w:rsidTr="006A6DA1">
        <w:trPr>
          <w:trHeight w:val="143"/>
        </w:trPr>
        <w:tc>
          <w:tcPr>
            <w:tcW w:w="607" w:type="dxa"/>
            <w:tcBorders>
              <w:top w:val="single" w:sz="4" w:space="0" w:color="000000"/>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b/>
                <w:sz w:val="24"/>
                <w:szCs w:val="24"/>
                <w:highlight w:val="yellow"/>
              </w:rPr>
            </w:pPr>
            <w:r w:rsidRPr="009A5007">
              <w:rPr>
                <w:rFonts w:ascii="Times New Roman" w:eastAsia="Times New Roman" w:hAnsi="Times New Roman" w:cs="Times New Roman"/>
                <w:b/>
                <w:sz w:val="24"/>
                <w:szCs w:val="24"/>
                <w:highlight w:val="yellow"/>
              </w:rPr>
              <w:t>1</w:t>
            </w:r>
          </w:p>
        </w:tc>
        <w:tc>
          <w:tcPr>
            <w:tcW w:w="4435" w:type="dxa"/>
            <w:tcBorders>
              <w:top w:val="single" w:sz="4" w:space="0" w:color="000000"/>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sz w:val="24"/>
                <w:szCs w:val="24"/>
                <w:highlight w:val="yellow"/>
              </w:rPr>
            </w:pPr>
            <w:r w:rsidRPr="009A5007">
              <w:rPr>
                <w:rFonts w:ascii="Times New Roman" w:eastAsia="Times New Roman" w:hAnsi="Times New Roman" w:cs="Times New Roman"/>
                <w:sz w:val="24"/>
                <w:szCs w:val="24"/>
                <w:highlight w:val="yellow"/>
              </w:rPr>
              <w:t>Обеспечение работников мылом, смывающимися средствами</w:t>
            </w:r>
          </w:p>
        </w:tc>
        <w:tc>
          <w:tcPr>
            <w:tcW w:w="616" w:type="dxa"/>
            <w:tcBorders>
              <w:top w:val="single" w:sz="4" w:space="0" w:color="000000"/>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616" w:type="dxa"/>
            <w:tcBorders>
              <w:top w:val="single" w:sz="4" w:space="0" w:color="000000"/>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638" w:type="dxa"/>
            <w:tcBorders>
              <w:top w:val="single" w:sz="4" w:space="0" w:color="000000"/>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1209" w:type="dxa"/>
            <w:tcBorders>
              <w:top w:val="single" w:sz="4" w:space="0" w:color="000000"/>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sz w:val="24"/>
                <w:szCs w:val="24"/>
                <w:highlight w:val="yellow"/>
              </w:rPr>
            </w:pPr>
            <w:r w:rsidRPr="009A5007">
              <w:rPr>
                <w:rFonts w:ascii="Times New Roman" w:eastAsia="Times New Roman" w:hAnsi="Times New Roman" w:cs="Times New Roman"/>
                <w:sz w:val="24"/>
                <w:szCs w:val="24"/>
                <w:highlight w:val="yellow"/>
              </w:rPr>
              <w:t>1 раз в 12 месяцев</w:t>
            </w:r>
          </w:p>
        </w:tc>
        <w:tc>
          <w:tcPr>
            <w:tcW w:w="2310" w:type="dxa"/>
            <w:tcBorders>
              <w:top w:val="single" w:sz="4" w:space="0" w:color="000000"/>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sz w:val="24"/>
                <w:szCs w:val="24"/>
                <w:highlight w:val="yellow"/>
              </w:rPr>
            </w:pPr>
            <w:r w:rsidRPr="009A5007">
              <w:rPr>
                <w:rFonts w:ascii="Times New Roman" w:eastAsia="Times New Roman" w:hAnsi="Times New Roman" w:cs="Times New Roman"/>
                <w:sz w:val="24"/>
                <w:szCs w:val="24"/>
                <w:highlight w:val="yellow"/>
              </w:rPr>
              <w:t>Заведующая хозяйством</w:t>
            </w:r>
          </w:p>
        </w:tc>
        <w:tc>
          <w:tcPr>
            <w:tcW w:w="923" w:type="dxa"/>
            <w:tcBorders>
              <w:top w:val="single" w:sz="4" w:space="0" w:color="000000"/>
              <w:left w:val="single" w:sz="4" w:space="0" w:color="000000"/>
              <w:bottom w:val="single" w:sz="4" w:space="0" w:color="000000"/>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924" w:type="dxa"/>
            <w:tcBorders>
              <w:top w:val="single" w:sz="4" w:space="0" w:color="000000"/>
              <w:left w:val="single" w:sz="4" w:space="0" w:color="000000"/>
              <w:bottom w:val="single" w:sz="4" w:space="0" w:color="000000"/>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875" w:type="dxa"/>
            <w:tcBorders>
              <w:top w:val="single" w:sz="4" w:space="0" w:color="000000"/>
              <w:left w:val="single" w:sz="4" w:space="0" w:color="auto"/>
              <w:bottom w:val="single" w:sz="4" w:space="0" w:color="000000"/>
              <w:right w:val="single" w:sz="4" w:space="0" w:color="auto"/>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1279" w:type="dxa"/>
            <w:tcBorders>
              <w:top w:val="single" w:sz="4" w:space="0" w:color="000000"/>
              <w:left w:val="single" w:sz="4" w:space="0" w:color="auto"/>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r>
      <w:tr w:rsidR="00A741DF" w:rsidRPr="00C65779" w:rsidTr="006A6DA1">
        <w:trPr>
          <w:trHeight w:val="143"/>
        </w:trPr>
        <w:tc>
          <w:tcPr>
            <w:tcW w:w="607" w:type="dxa"/>
            <w:tcBorders>
              <w:top w:val="single" w:sz="4" w:space="0" w:color="000000"/>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b/>
                <w:sz w:val="24"/>
                <w:szCs w:val="24"/>
                <w:highlight w:val="yellow"/>
              </w:rPr>
            </w:pPr>
            <w:r w:rsidRPr="009A5007">
              <w:rPr>
                <w:rFonts w:ascii="Times New Roman" w:eastAsia="Times New Roman" w:hAnsi="Times New Roman" w:cs="Times New Roman"/>
                <w:b/>
                <w:sz w:val="24"/>
                <w:szCs w:val="24"/>
                <w:highlight w:val="yellow"/>
              </w:rPr>
              <w:t>2</w:t>
            </w:r>
          </w:p>
        </w:tc>
        <w:tc>
          <w:tcPr>
            <w:tcW w:w="4435" w:type="dxa"/>
            <w:tcBorders>
              <w:top w:val="single" w:sz="4" w:space="0" w:color="000000"/>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sz w:val="24"/>
                <w:szCs w:val="24"/>
                <w:highlight w:val="yellow"/>
                <w:lang w:eastAsia="en-US"/>
              </w:rPr>
            </w:pPr>
            <w:r w:rsidRPr="009A5007">
              <w:rPr>
                <w:rFonts w:ascii="Times New Roman" w:eastAsia="Times New Roman" w:hAnsi="Times New Roman" w:cs="Times New Roman"/>
                <w:sz w:val="24"/>
                <w:szCs w:val="24"/>
                <w:highlight w:val="yellow"/>
                <w:lang w:eastAsia="en-US"/>
              </w:rPr>
              <w:t xml:space="preserve">Выдача спецодежды, обуви и других средств индивидуальной защиты в </w:t>
            </w:r>
            <w:r w:rsidRPr="009A5007">
              <w:rPr>
                <w:rFonts w:ascii="Times New Roman" w:eastAsia="Times New Roman" w:hAnsi="Times New Roman" w:cs="Times New Roman"/>
                <w:sz w:val="24"/>
                <w:szCs w:val="24"/>
                <w:highlight w:val="yellow"/>
                <w:lang w:eastAsia="en-US"/>
              </w:rPr>
              <w:lastRenderedPageBreak/>
              <w:t>соответствии с Типовыми отраслевыми нормами, утвержденными постановлением Министерства труда России в 1997 -2001 гг. с изменениями и дополнениями, утвержденными постановлением Минтруда России от 21.11.1999 г. № 39</w:t>
            </w:r>
          </w:p>
          <w:p w:rsidR="006A6DA1" w:rsidRPr="009A5007" w:rsidRDefault="006A6DA1" w:rsidP="00A037CD">
            <w:pPr>
              <w:spacing w:after="0"/>
              <w:rPr>
                <w:rFonts w:ascii="Times New Roman" w:eastAsia="Times New Roman" w:hAnsi="Times New Roman" w:cs="Times New Roman"/>
                <w:sz w:val="24"/>
                <w:szCs w:val="24"/>
                <w:highlight w:val="yellow"/>
              </w:rPr>
            </w:pPr>
          </w:p>
        </w:tc>
        <w:tc>
          <w:tcPr>
            <w:tcW w:w="616" w:type="dxa"/>
            <w:tcBorders>
              <w:top w:val="single" w:sz="4" w:space="0" w:color="000000"/>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616" w:type="dxa"/>
            <w:tcBorders>
              <w:top w:val="single" w:sz="4" w:space="0" w:color="000000"/>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638" w:type="dxa"/>
            <w:tcBorders>
              <w:top w:val="single" w:sz="4" w:space="0" w:color="000000"/>
              <w:left w:val="single" w:sz="4" w:space="0" w:color="000000"/>
              <w:bottom w:val="single" w:sz="4" w:space="0" w:color="000000"/>
              <w:right w:val="single" w:sz="4" w:space="0" w:color="000000"/>
            </w:tcBorders>
          </w:tcPr>
          <w:p w:rsidR="00A741DF" w:rsidRPr="009A5007" w:rsidRDefault="00A741DF" w:rsidP="00A037CD">
            <w:pPr>
              <w:spacing w:after="0"/>
              <w:rPr>
                <w:rFonts w:ascii="Times New Roman" w:eastAsia="Times New Roman" w:hAnsi="Times New Roman" w:cs="Times New Roman"/>
                <w:b/>
                <w:sz w:val="24"/>
                <w:szCs w:val="24"/>
                <w:highlight w:val="yellow"/>
              </w:rPr>
            </w:pPr>
          </w:p>
        </w:tc>
        <w:tc>
          <w:tcPr>
            <w:tcW w:w="1209" w:type="dxa"/>
            <w:tcBorders>
              <w:top w:val="single" w:sz="4" w:space="0" w:color="000000"/>
              <w:left w:val="single" w:sz="4" w:space="0" w:color="000000"/>
              <w:bottom w:val="single" w:sz="4" w:space="0" w:color="000000"/>
              <w:right w:val="single" w:sz="4" w:space="0" w:color="000000"/>
            </w:tcBorders>
            <w:hideMark/>
          </w:tcPr>
          <w:p w:rsidR="00A741DF" w:rsidRPr="009A5007" w:rsidRDefault="00A741DF" w:rsidP="00A037CD">
            <w:pPr>
              <w:spacing w:after="0"/>
              <w:rPr>
                <w:rFonts w:ascii="Times New Roman" w:eastAsia="Times New Roman" w:hAnsi="Times New Roman" w:cs="Times New Roman"/>
                <w:sz w:val="24"/>
                <w:szCs w:val="24"/>
                <w:highlight w:val="yellow"/>
              </w:rPr>
            </w:pPr>
            <w:r w:rsidRPr="009A5007">
              <w:rPr>
                <w:rFonts w:ascii="Times New Roman" w:eastAsia="Times New Roman" w:hAnsi="Times New Roman" w:cs="Times New Roman"/>
                <w:sz w:val="24"/>
                <w:szCs w:val="24"/>
                <w:highlight w:val="yellow"/>
              </w:rPr>
              <w:t xml:space="preserve">В течение </w:t>
            </w:r>
            <w:r w:rsidRPr="009A5007">
              <w:rPr>
                <w:rFonts w:ascii="Times New Roman" w:eastAsia="Times New Roman" w:hAnsi="Times New Roman" w:cs="Times New Roman"/>
                <w:sz w:val="24"/>
                <w:szCs w:val="24"/>
                <w:highlight w:val="yellow"/>
              </w:rPr>
              <w:lastRenderedPageBreak/>
              <w:t>года</w:t>
            </w:r>
          </w:p>
        </w:tc>
        <w:tc>
          <w:tcPr>
            <w:tcW w:w="2310" w:type="dxa"/>
            <w:tcBorders>
              <w:top w:val="single" w:sz="4" w:space="0" w:color="000000"/>
              <w:left w:val="single" w:sz="4" w:space="0" w:color="000000"/>
              <w:bottom w:val="single" w:sz="4" w:space="0" w:color="000000"/>
              <w:right w:val="single" w:sz="4" w:space="0" w:color="000000"/>
            </w:tcBorders>
            <w:hideMark/>
          </w:tcPr>
          <w:p w:rsidR="00A741DF" w:rsidRPr="00C65779" w:rsidRDefault="00A741DF" w:rsidP="00A037CD">
            <w:pPr>
              <w:spacing w:after="0"/>
              <w:rPr>
                <w:rFonts w:ascii="Times New Roman" w:eastAsia="Times New Roman" w:hAnsi="Times New Roman" w:cs="Times New Roman"/>
                <w:b/>
                <w:sz w:val="24"/>
                <w:szCs w:val="24"/>
              </w:rPr>
            </w:pPr>
            <w:r w:rsidRPr="009A5007">
              <w:rPr>
                <w:rFonts w:ascii="Times New Roman" w:eastAsia="Times New Roman" w:hAnsi="Times New Roman" w:cs="Times New Roman"/>
                <w:sz w:val="24"/>
                <w:szCs w:val="24"/>
                <w:highlight w:val="yellow"/>
              </w:rPr>
              <w:lastRenderedPageBreak/>
              <w:t>Заведующая хозяйством</w:t>
            </w:r>
          </w:p>
        </w:tc>
        <w:tc>
          <w:tcPr>
            <w:tcW w:w="923" w:type="dxa"/>
            <w:tcBorders>
              <w:top w:val="single" w:sz="4" w:space="0" w:color="000000"/>
              <w:left w:val="single" w:sz="4" w:space="0" w:color="000000"/>
              <w:bottom w:val="single" w:sz="4" w:space="0" w:color="000000"/>
              <w:right w:val="single" w:sz="4" w:space="0" w:color="auto"/>
            </w:tcBorders>
          </w:tcPr>
          <w:p w:rsidR="00A741DF" w:rsidRPr="00C65779" w:rsidRDefault="00A741DF" w:rsidP="00A037CD">
            <w:pPr>
              <w:spacing w:after="0"/>
              <w:rPr>
                <w:rFonts w:ascii="Times New Roman" w:eastAsia="Times New Roman" w:hAnsi="Times New Roman" w:cs="Times New Roman"/>
                <w:b/>
                <w:sz w:val="24"/>
                <w:szCs w:val="24"/>
              </w:rPr>
            </w:pPr>
          </w:p>
        </w:tc>
        <w:tc>
          <w:tcPr>
            <w:tcW w:w="924" w:type="dxa"/>
            <w:tcBorders>
              <w:top w:val="single" w:sz="4" w:space="0" w:color="000000"/>
              <w:left w:val="single" w:sz="4" w:space="0" w:color="000000"/>
              <w:bottom w:val="single" w:sz="4" w:space="0" w:color="000000"/>
              <w:right w:val="single" w:sz="4" w:space="0" w:color="auto"/>
            </w:tcBorders>
          </w:tcPr>
          <w:p w:rsidR="00A741DF" w:rsidRPr="00C65779" w:rsidRDefault="00A741DF" w:rsidP="00A037CD">
            <w:pPr>
              <w:spacing w:after="0"/>
              <w:rPr>
                <w:rFonts w:ascii="Times New Roman" w:eastAsia="Times New Roman" w:hAnsi="Times New Roman" w:cs="Times New Roman"/>
                <w:b/>
                <w:sz w:val="24"/>
                <w:szCs w:val="24"/>
              </w:rPr>
            </w:pPr>
          </w:p>
        </w:tc>
        <w:tc>
          <w:tcPr>
            <w:tcW w:w="875" w:type="dxa"/>
            <w:tcBorders>
              <w:top w:val="single" w:sz="4" w:space="0" w:color="000000"/>
              <w:left w:val="single" w:sz="4" w:space="0" w:color="auto"/>
              <w:bottom w:val="single" w:sz="4" w:space="0" w:color="000000"/>
              <w:right w:val="single" w:sz="4" w:space="0" w:color="auto"/>
            </w:tcBorders>
          </w:tcPr>
          <w:p w:rsidR="00A741DF" w:rsidRPr="00C65779" w:rsidRDefault="00A741DF" w:rsidP="00A037CD">
            <w:pPr>
              <w:spacing w:after="0"/>
              <w:rPr>
                <w:rFonts w:ascii="Times New Roman" w:eastAsia="Times New Roman" w:hAnsi="Times New Roman" w:cs="Times New Roman"/>
                <w:b/>
                <w:sz w:val="24"/>
                <w:szCs w:val="24"/>
              </w:rPr>
            </w:pPr>
          </w:p>
        </w:tc>
        <w:tc>
          <w:tcPr>
            <w:tcW w:w="1279" w:type="dxa"/>
            <w:tcBorders>
              <w:top w:val="single" w:sz="4" w:space="0" w:color="000000"/>
              <w:left w:val="single" w:sz="4" w:space="0" w:color="auto"/>
              <w:bottom w:val="single" w:sz="4" w:space="0" w:color="000000"/>
              <w:right w:val="single" w:sz="4" w:space="0" w:color="000000"/>
            </w:tcBorders>
          </w:tcPr>
          <w:p w:rsidR="00A741DF" w:rsidRPr="00C65779" w:rsidRDefault="00A741DF" w:rsidP="00A037CD">
            <w:pPr>
              <w:spacing w:after="0"/>
              <w:rPr>
                <w:rFonts w:ascii="Times New Roman" w:eastAsia="Times New Roman" w:hAnsi="Times New Roman" w:cs="Times New Roman"/>
                <w:b/>
                <w:sz w:val="24"/>
                <w:szCs w:val="24"/>
              </w:rPr>
            </w:pPr>
          </w:p>
        </w:tc>
      </w:tr>
    </w:tbl>
    <w:p w:rsidR="00AE3906" w:rsidRPr="00C65779" w:rsidRDefault="00AE3906" w:rsidP="00A037CD">
      <w:pPr>
        <w:spacing w:after="0"/>
        <w:ind w:left="-284"/>
        <w:jc w:val="center"/>
        <w:rPr>
          <w:rFonts w:ascii="Times New Roman" w:hAnsi="Times New Roman" w:cs="Times New Roman"/>
          <w:b/>
          <w:noProof/>
          <w:sz w:val="24"/>
          <w:szCs w:val="24"/>
        </w:rPr>
      </w:pPr>
    </w:p>
    <w:p w:rsidR="00BA79FD" w:rsidRPr="00C65779" w:rsidRDefault="00BA79FD" w:rsidP="00A037CD">
      <w:pPr>
        <w:spacing w:after="0"/>
        <w:ind w:left="-284"/>
        <w:jc w:val="center"/>
        <w:rPr>
          <w:rFonts w:ascii="Times New Roman" w:hAnsi="Times New Roman" w:cs="Times New Roman"/>
          <w:b/>
          <w:sz w:val="24"/>
          <w:szCs w:val="24"/>
        </w:rPr>
      </w:pPr>
    </w:p>
    <w:sectPr w:rsidR="00BA79FD" w:rsidRPr="00C65779" w:rsidSect="009A5007">
      <w:pgSz w:w="16838" w:h="11906" w:orient="landscape"/>
      <w:pgMar w:top="1701"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232C" w:rsidRDefault="000D232C" w:rsidP="005E12ED">
      <w:pPr>
        <w:spacing w:after="0" w:line="240" w:lineRule="auto"/>
      </w:pPr>
      <w:r>
        <w:separator/>
      </w:r>
    </w:p>
  </w:endnote>
  <w:endnote w:type="continuationSeparator" w:id="0">
    <w:p w:rsidR="000D232C" w:rsidRDefault="000D232C" w:rsidP="005E12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OpenSymbol">
    <w:charset w:val="00"/>
    <w:family w:val="auto"/>
    <w:pitch w:val="variable"/>
    <w:sig w:usb0="800000AF" w:usb1="1001ECEA" w:usb2="00000000" w:usb3="00000000" w:csb0="0000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00125"/>
      <w:docPartObj>
        <w:docPartGallery w:val="Page Numbers (Bottom of Page)"/>
        <w:docPartUnique/>
      </w:docPartObj>
    </w:sdtPr>
    <w:sdtEndPr/>
    <w:sdtContent>
      <w:p w:rsidR="000D232C" w:rsidRDefault="000D232C">
        <w:pPr>
          <w:pStyle w:val="ab"/>
          <w:jc w:val="right"/>
        </w:pPr>
        <w:r>
          <w:fldChar w:fldCharType="begin"/>
        </w:r>
        <w:r>
          <w:instrText xml:space="preserve"> PAGE   \* MERGEFORMAT </w:instrText>
        </w:r>
        <w:r>
          <w:fldChar w:fldCharType="separate"/>
        </w:r>
        <w:r w:rsidR="009A5007">
          <w:rPr>
            <w:noProof/>
          </w:rPr>
          <w:t>38</w:t>
        </w:r>
        <w:r>
          <w:rPr>
            <w:noProof/>
          </w:rPr>
          <w:fldChar w:fldCharType="end"/>
        </w:r>
      </w:p>
    </w:sdtContent>
  </w:sdt>
  <w:p w:rsidR="000D232C" w:rsidRDefault="000D232C">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00123"/>
      <w:docPartObj>
        <w:docPartGallery w:val="Page Numbers (Bottom of Page)"/>
        <w:docPartUnique/>
      </w:docPartObj>
    </w:sdtPr>
    <w:sdtEndPr/>
    <w:sdtContent>
      <w:p w:rsidR="000D232C" w:rsidRDefault="000D232C">
        <w:pPr>
          <w:pStyle w:val="ab"/>
          <w:jc w:val="right"/>
        </w:pPr>
        <w:r>
          <w:fldChar w:fldCharType="begin"/>
        </w:r>
        <w:r>
          <w:instrText xml:space="preserve"> PAGE   \* MERGEFORMAT </w:instrText>
        </w:r>
        <w:r>
          <w:fldChar w:fldCharType="separate"/>
        </w:r>
        <w:r w:rsidR="009A5007">
          <w:rPr>
            <w:noProof/>
          </w:rPr>
          <w:t>40</w:t>
        </w:r>
        <w:r>
          <w:rPr>
            <w:noProof/>
          </w:rPr>
          <w:fldChar w:fldCharType="end"/>
        </w:r>
      </w:p>
    </w:sdtContent>
  </w:sdt>
  <w:p w:rsidR="000D232C" w:rsidRDefault="000D232C">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232C" w:rsidRDefault="000D232C" w:rsidP="005E12ED">
      <w:pPr>
        <w:spacing w:after="0" w:line="240" w:lineRule="auto"/>
      </w:pPr>
      <w:r>
        <w:separator/>
      </w:r>
    </w:p>
  </w:footnote>
  <w:footnote w:type="continuationSeparator" w:id="0">
    <w:p w:rsidR="000D232C" w:rsidRDefault="000D232C" w:rsidP="005E12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lvlText w:val=""/>
      <w:lvlJc w:val="left"/>
      <w:pPr>
        <w:tabs>
          <w:tab w:val="num" w:pos="576"/>
        </w:tabs>
        <w:ind w:left="576" w:hanging="576"/>
      </w:pPr>
    </w:lvl>
    <w:lvl w:ilvl="2">
      <w:start w:val="1"/>
      <w:numFmt w:val="none"/>
      <w:suff w:val="nothing"/>
      <w:lvlText w:val=""/>
      <w:lvlJc w:val="left"/>
      <w:pPr>
        <w:tabs>
          <w:tab w:val="num" w:pos="0"/>
        </w:tabs>
        <w:ind w:left="0" w:firstLine="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Num1"/>
    <w:lvl w:ilvl="0">
      <w:start w:val="1"/>
      <w:numFmt w:val="bullet"/>
      <w:suff w:val="nothing"/>
      <w:lvlText w:val="-"/>
      <w:lvlJc w:val="left"/>
      <w:pPr>
        <w:tabs>
          <w:tab w:val="num" w:pos="0"/>
        </w:tabs>
        <w:ind w:left="0" w:firstLine="0"/>
      </w:pPr>
      <w:rPr>
        <w:rFonts w:ascii="Calibri" w:hAnsi="Calibri"/>
        <w:w w:val="128"/>
        <w:sz w:val="24"/>
        <w:szCs w:val="24"/>
      </w:rPr>
    </w:lvl>
    <w:lvl w:ilvl="1">
      <w:start w:val="1"/>
      <w:numFmt w:val="bullet"/>
      <w:suff w:val="nothing"/>
      <w:lvlText w:val=""/>
      <w:lvlJc w:val="left"/>
      <w:pPr>
        <w:tabs>
          <w:tab w:val="num" w:pos="0"/>
        </w:tabs>
        <w:ind w:left="0" w:firstLine="0"/>
      </w:pPr>
      <w:rPr>
        <w:rFonts w:ascii="Symbol" w:hAnsi="Symbol"/>
      </w:rPr>
    </w:lvl>
    <w:lvl w:ilvl="2">
      <w:start w:val="1"/>
      <w:numFmt w:val="bullet"/>
      <w:suff w:val="nothing"/>
      <w:lvlText w:val=""/>
      <w:lvlJc w:val="left"/>
      <w:pPr>
        <w:tabs>
          <w:tab w:val="num" w:pos="0"/>
        </w:tabs>
        <w:ind w:left="0" w:firstLine="0"/>
      </w:pPr>
      <w:rPr>
        <w:rFonts w:ascii="Symbol" w:hAnsi="Symbol"/>
      </w:rPr>
    </w:lvl>
    <w:lvl w:ilvl="3">
      <w:start w:val="1"/>
      <w:numFmt w:val="bullet"/>
      <w:suff w:val="nothing"/>
      <w:lvlText w:val=""/>
      <w:lvlJc w:val="left"/>
      <w:pPr>
        <w:tabs>
          <w:tab w:val="num" w:pos="0"/>
        </w:tabs>
        <w:ind w:left="0" w:firstLine="0"/>
      </w:pPr>
      <w:rPr>
        <w:rFonts w:ascii="Symbol" w:hAnsi="Symbol"/>
      </w:rPr>
    </w:lvl>
    <w:lvl w:ilvl="4">
      <w:start w:val="1"/>
      <w:numFmt w:val="bullet"/>
      <w:suff w:val="nothing"/>
      <w:lvlText w:val=""/>
      <w:lvlJc w:val="left"/>
      <w:pPr>
        <w:tabs>
          <w:tab w:val="num" w:pos="0"/>
        </w:tabs>
        <w:ind w:left="0" w:firstLine="0"/>
      </w:pPr>
      <w:rPr>
        <w:rFonts w:ascii="Symbol" w:hAnsi="Symbol"/>
      </w:rPr>
    </w:lvl>
    <w:lvl w:ilvl="5">
      <w:start w:val="1"/>
      <w:numFmt w:val="bullet"/>
      <w:suff w:val="nothing"/>
      <w:lvlText w:val=""/>
      <w:lvlJc w:val="left"/>
      <w:pPr>
        <w:tabs>
          <w:tab w:val="num" w:pos="0"/>
        </w:tabs>
        <w:ind w:left="0" w:firstLine="0"/>
      </w:pPr>
      <w:rPr>
        <w:rFonts w:ascii="Symbol" w:hAnsi="Symbol"/>
      </w:rPr>
    </w:lvl>
    <w:lvl w:ilvl="6">
      <w:start w:val="1"/>
      <w:numFmt w:val="bullet"/>
      <w:suff w:val="nothing"/>
      <w:lvlText w:val=""/>
      <w:lvlJc w:val="left"/>
      <w:pPr>
        <w:tabs>
          <w:tab w:val="num" w:pos="0"/>
        </w:tabs>
        <w:ind w:left="0" w:firstLine="0"/>
      </w:pPr>
      <w:rPr>
        <w:rFonts w:ascii="Symbol" w:hAnsi="Symbol"/>
      </w:rPr>
    </w:lvl>
    <w:lvl w:ilvl="7">
      <w:start w:val="1"/>
      <w:numFmt w:val="bullet"/>
      <w:suff w:val="nothing"/>
      <w:lvlText w:val=""/>
      <w:lvlJc w:val="left"/>
      <w:pPr>
        <w:tabs>
          <w:tab w:val="num" w:pos="0"/>
        </w:tabs>
        <w:ind w:left="0" w:firstLine="0"/>
      </w:pPr>
      <w:rPr>
        <w:rFonts w:ascii="Symbol" w:hAnsi="Symbol"/>
      </w:rPr>
    </w:lvl>
    <w:lvl w:ilvl="8">
      <w:start w:val="1"/>
      <w:numFmt w:val="bullet"/>
      <w:suff w:val="nothing"/>
      <w:lvlText w:val=""/>
      <w:lvlJc w:val="left"/>
      <w:pPr>
        <w:tabs>
          <w:tab w:val="num" w:pos="0"/>
        </w:tabs>
        <w:ind w:left="0" w:firstLine="0"/>
      </w:pPr>
      <w:rPr>
        <w:rFonts w:ascii="Symbol" w:hAnsi="Symbol"/>
      </w:rPr>
    </w:lvl>
  </w:abstractNum>
  <w:abstractNum w:abstractNumId="2" w15:restartNumberingAfterBreak="0">
    <w:nsid w:val="00000003"/>
    <w:multiLevelType w:val="multilevel"/>
    <w:tmpl w:val="00000003"/>
    <w:name w:val="WWNum2"/>
    <w:lvl w:ilvl="0">
      <w:start w:val="1"/>
      <w:numFmt w:val="bullet"/>
      <w:suff w:val="nothing"/>
      <w:lvlText w:val="-"/>
      <w:lvlJc w:val="left"/>
      <w:pPr>
        <w:tabs>
          <w:tab w:val="num" w:pos="0"/>
        </w:tabs>
        <w:ind w:left="0" w:firstLine="0"/>
      </w:pPr>
      <w:rPr>
        <w:rFonts w:ascii="Calibri" w:hAnsi="Calibri"/>
        <w:w w:val="128"/>
        <w:sz w:val="24"/>
        <w:szCs w:val="24"/>
      </w:rPr>
    </w:lvl>
    <w:lvl w:ilvl="1">
      <w:start w:val="1"/>
      <w:numFmt w:val="bullet"/>
      <w:suff w:val="nothing"/>
      <w:lvlText w:val=""/>
      <w:lvlJc w:val="left"/>
      <w:pPr>
        <w:tabs>
          <w:tab w:val="num" w:pos="0"/>
        </w:tabs>
        <w:ind w:left="0" w:firstLine="0"/>
      </w:pPr>
      <w:rPr>
        <w:rFonts w:ascii="Symbol" w:hAnsi="Symbol"/>
      </w:rPr>
    </w:lvl>
    <w:lvl w:ilvl="2">
      <w:start w:val="1"/>
      <w:numFmt w:val="bullet"/>
      <w:suff w:val="nothing"/>
      <w:lvlText w:val=""/>
      <w:lvlJc w:val="left"/>
      <w:pPr>
        <w:tabs>
          <w:tab w:val="num" w:pos="0"/>
        </w:tabs>
        <w:ind w:left="0" w:firstLine="0"/>
      </w:pPr>
      <w:rPr>
        <w:rFonts w:ascii="Symbol" w:hAnsi="Symbol"/>
      </w:rPr>
    </w:lvl>
    <w:lvl w:ilvl="3">
      <w:start w:val="1"/>
      <w:numFmt w:val="bullet"/>
      <w:suff w:val="nothing"/>
      <w:lvlText w:val=""/>
      <w:lvlJc w:val="left"/>
      <w:pPr>
        <w:tabs>
          <w:tab w:val="num" w:pos="0"/>
        </w:tabs>
        <w:ind w:left="0" w:firstLine="0"/>
      </w:pPr>
      <w:rPr>
        <w:rFonts w:ascii="Symbol" w:hAnsi="Symbol"/>
      </w:rPr>
    </w:lvl>
    <w:lvl w:ilvl="4">
      <w:start w:val="1"/>
      <w:numFmt w:val="bullet"/>
      <w:suff w:val="nothing"/>
      <w:lvlText w:val=""/>
      <w:lvlJc w:val="left"/>
      <w:pPr>
        <w:tabs>
          <w:tab w:val="num" w:pos="0"/>
        </w:tabs>
        <w:ind w:left="0" w:firstLine="0"/>
      </w:pPr>
      <w:rPr>
        <w:rFonts w:ascii="Symbol" w:hAnsi="Symbol"/>
      </w:rPr>
    </w:lvl>
    <w:lvl w:ilvl="5">
      <w:start w:val="1"/>
      <w:numFmt w:val="bullet"/>
      <w:suff w:val="nothing"/>
      <w:lvlText w:val=""/>
      <w:lvlJc w:val="left"/>
      <w:pPr>
        <w:tabs>
          <w:tab w:val="num" w:pos="0"/>
        </w:tabs>
        <w:ind w:left="0" w:firstLine="0"/>
      </w:pPr>
      <w:rPr>
        <w:rFonts w:ascii="Symbol" w:hAnsi="Symbol"/>
      </w:rPr>
    </w:lvl>
    <w:lvl w:ilvl="6">
      <w:start w:val="1"/>
      <w:numFmt w:val="bullet"/>
      <w:suff w:val="nothing"/>
      <w:lvlText w:val=""/>
      <w:lvlJc w:val="left"/>
      <w:pPr>
        <w:tabs>
          <w:tab w:val="num" w:pos="0"/>
        </w:tabs>
        <w:ind w:left="0" w:firstLine="0"/>
      </w:pPr>
      <w:rPr>
        <w:rFonts w:ascii="Symbol" w:hAnsi="Symbol"/>
      </w:rPr>
    </w:lvl>
    <w:lvl w:ilvl="7">
      <w:start w:val="1"/>
      <w:numFmt w:val="bullet"/>
      <w:suff w:val="nothing"/>
      <w:lvlText w:val=""/>
      <w:lvlJc w:val="left"/>
      <w:pPr>
        <w:tabs>
          <w:tab w:val="num" w:pos="0"/>
        </w:tabs>
        <w:ind w:left="0" w:firstLine="0"/>
      </w:pPr>
      <w:rPr>
        <w:rFonts w:ascii="Symbol" w:hAnsi="Symbol"/>
      </w:rPr>
    </w:lvl>
    <w:lvl w:ilvl="8">
      <w:start w:val="1"/>
      <w:numFmt w:val="bullet"/>
      <w:suff w:val="nothing"/>
      <w:lvlText w:val=""/>
      <w:lvlJc w:val="left"/>
      <w:pPr>
        <w:tabs>
          <w:tab w:val="num" w:pos="0"/>
        </w:tabs>
        <w:ind w:left="0" w:firstLine="0"/>
      </w:pPr>
      <w:rPr>
        <w:rFonts w:ascii="Symbol" w:hAnsi="Symbol"/>
      </w:rPr>
    </w:lvl>
  </w:abstractNum>
  <w:abstractNum w:abstractNumId="3" w15:restartNumberingAfterBreak="0">
    <w:nsid w:val="00000004"/>
    <w:multiLevelType w:val="multilevel"/>
    <w:tmpl w:val="00000004"/>
    <w:name w:val="WWNum3"/>
    <w:lvl w:ilvl="0">
      <w:start w:val="1"/>
      <w:numFmt w:val="bullet"/>
      <w:suff w:val="nothing"/>
      <w:lvlText w:val="-"/>
      <w:lvlJc w:val="left"/>
      <w:pPr>
        <w:tabs>
          <w:tab w:val="num" w:pos="0"/>
        </w:tabs>
        <w:ind w:left="0" w:firstLine="0"/>
      </w:pPr>
      <w:rPr>
        <w:rFonts w:ascii="Calibri" w:hAnsi="Calibri"/>
        <w:w w:val="128"/>
        <w:sz w:val="24"/>
        <w:szCs w:val="24"/>
      </w:rPr>
    </w:lvl>
    <w:lvl w:ilvl="1">
      <w:start w:val="1"/>
      <w:numFmt w:val="bullet"/>
      <w:suff w:val="nothing"/>
      <w:lvlText w:val=""/>
      <w:lvlJc w:val="left"/>
      <w:pPr>
        <w:tabs>
          <w:tab w:val="num" w:pos="0"/>
        </w:tabs>
        <w:ind w:left="0" w:firstLine="0"/>
      </w:pPr>
      <w:rPr>
        <w:rFonts w:ascii="Symbol" w:hAnsi="Symbol"/>
      </w:rPr>
    </w:lvl>
    <w:lvl w:ilvl="2">
      <w:start w:val="1"/>
      <w:numFmt w:val="bullet"/>
      <w:suff w:val="nothing"/>
      <w:lvlText w:val=""/>
      <w:lvlJc w:val="left"/>
      <w:pPr>
        <w:tabs>
          <w:tab w:val="num" w:pos="0"/>
        </w:tabs>
        <w:ind w:left="0" w:firstLine="0"/>
      </w:pPr>
      <w:rPr>
        <w:rFonts w:ascii="Symbol" w:hAnsi="Symbol"/>
      </w:rPr>
    </w:lvl>
    <w:lvl w:ilvl="3">
      <w:start w:val="1"/>
      <w:numFmt w:val="bullet"/>
      <w:suff w:val="nothing"/>
      <w:lvlText w:val=""/>
      <w:lvlJc w:val="left"/>
      <w:pPr>
        <w:tabs>
          <w:tab w:val="num" w:pos="0"/>
        </w:tabs>
        <w:ind w:left="0" w:firstLine="0"/>
      </w:pPr>
      <w:rPr>
        <w:rFonts w:ascii="Symbol" w:hAnsi="Symbol"/>
      </w:rPr>
    </w:lvl>
    <w:lvl w:ilvl="4">
      <w:start w:val="1"/>
      <w:numFmt w:val="bullet"/>
      <w:suff w:val="nothing"/>
      <w:lvlText w:val=""/>
      <w:lvlJc w:val="left"/>
      <w:pPr>
        <w:tabs>
          <w:tab w:val="num" w:pos="0"/>
        </w:tabs>
        <w:ind w:left="0" w:firstLine="0"/>
      </w:pPr>
      <w:rPr>
        <w:rFonts w:ascii="Symbol" w:hAnsi="Symbol"/>
      </w:rPr>
    </w:lvl>
    <w:lvl w:ilvl="5">
      <w:start w:val="1"/>
      <w:numFmt w:val="bullet"/>
      <w:suff w:val="nothing"/>
      <w:lvlText w:val=""/>
      <w:lvlJc w:val="left"/>
      <w:pPr>
        <w:tabs>
          <w:tab w:val="num" w:pos="0"/>
        </w:tabs>
        <w:ind w:left="0" w:firstLine="0"/>
      </w:pPr>
      <w:rPr>
        <w:rFonts w:ascii="Symbol" w:hAnsi="Symbol"/>
      </w:rPr>
    </w:lvl>
    <w:lvl w:ilvl="6">
      <w:start w:val="1"/>
      <w:numFmt w:val="bullet"/>
      <w:suff w:val="nothing"/>
      <w:lvlText w:val=""/>
      <w:lvlJc w:val="left"/>
      <w:pPr>
        <w:tabs>
          <w:tab w:val="num" w:pos="0"/>
        </w:tabs>
        <w:ind w:left="0" w:firstLine="0"/>
      </w:pPr>
      <w:rPr>
        <w:rFonts w:ascii="Symbol" w:hAnsi="Symbol"/>
      </w:rPr>
    </w:lvl>
    <w:lvl w:ilvl="7">
      <w:start w:val="1"/>
      <w:numFmt w:val="bullet"/>
      <w:suff w:val="nothing"/>
      <w:lvlText w:val=""/>
      <w:lvlJc w:val="left"/>
      <w:pPr>
        <w:tabs>
          <w:tab w:val="num" w:pos="0"/>
        </w:tabs>
        <w:ind w:left="0" w:firstLine="0"/>
      </w:pPr>
      <w:rPr>
        <w:rFonts w:ascii="Symbol" w:hAnsi="Symbol"/>
      </w:rPr>
    </w:lvl>
    <w:lvl w:ilvl="8">
      <w:start w:val="1"/>
      <w:numFmt w:val="bullet"/>
      <w:suff w:val="nothing"/>
      <w:lvlText w:val=""/>
      <w:lvlJc w:val="left"/>
      <w:pPr>
        <w:tabs>
          <w:tab w:val="num" w:pos="0"/>
        </w:tabs>
        <w:ind w:left="0" w:firstLine="0"/>
      </w:pPr>
      <w:rPr>
        <w:rFonts w:ascii="Symbol" w:hAnsi="Symbol"/>
      </w:rPr>
    </w:lvl>
  </w:abstractNum>
  <w:abstractNum w:abstractNumId="4" w15:restartNumberingAfterBreak="0">
    <w:nsid w:val="00000005"/>
    <w:multiLevelType w:val="multilevel"/>
    <w:tmpl w:val="00000005"/>
    <w:name w:val="WWNum4"/>
    <w:lvl w:ilvl="0">
      <w:start w:val="1"/>
      <w:numFmt w:val="bullet"/>
      <w:suff w:val="nothing"/>
      <w:lvlText w:val="-"/>
      <w:lvlJc w:val="left"/>
      <w:pPr>
        <w:tabs>
          <w:tab w:val="num" w:pos="0"/>
        </w:tabs>
        <w:ind w:left="0" w:firstLine="0"/>
      </w:pPr>
      <w:rPr>
        <w:rFonts w:ascii="Calibri" w:hAnsi="Calibri"/>
        <w:w w:val="128"/>
        <w:sz w:val="24"/>
        <w:szCs w:val="24"/>
      </w:rPr>
    </w:lvl>
    <w:lvl w:ilvl="1">
      <w:start w:val="1"/>
      <w:numFmt w:val="bullet"/>
      <w:suff w:val="nothing"/>
      <w:lvlText w:val=""/>
      <w:lvlJc w:val="left"/>
      <w:pPr>
        <w:tabs>
          <w:tab w:val="num" w:pos="0"/>
        </w:tabs>
        <w:ind w:left="0" w:firstLine="0"/>
      </w:pPr>
      <w:rPr>
        <w:rFonts w:ascii="Symbol" w:hAnsi="Symbol"/>
      </w:rPr>
    </w:lvl>
    <w:lvl w:ilvl="2">
      <w:start w:val="1"/>
      <w:numFmt w:val="bullet"/>
      <w:suff w:val="nothing"/>
      <w:lvlText w:val=""/>
      <w:lvlJc w:val="left"/>
      <w:pPr>
        <w:tabs>
          <w:tab w:val="num" w:pos="0"/>
        </w:tabs>
        <w:ind w:left="0" w:firstLine="0"/>
      </w:pPr>
      <w:rPr>
        <w:rFonts w:ascii="Symbol" w:hAnsi="Symbol"/>
      </w:rPr>
    </w:lvl>
    <w:lvl w:ilvl="3">
      <w:start w:val="1"/>
      <w:numFmt w:val="bullet"/>
      <w:suff w:val="nothing"/>
      <w:lvlText w:val=""/>
      <w:lvlJc w:val="left"/>
      <w:pPr>
        <w:tabs>
          <w:tab w:val="num" w:pos="0"/>
        </w:tabs>
        <w:ind w:left="0" w:firstLine="0"/>
      </w:pPr>
      <w:rPr>
        <w:rFonts w:ascii="Symbol" w:hAnsi="Symbol"/>
      </w:rPr>
    </w:lvl>
    <w:lvl w:ilvl="4">
      <w:start w:val="1"/>
      <w:numFmt w:val="bullet"/>
      <w:suff w:val="nothing"/>
      <w:lvlText w:val=""/>
      <w:lvlJc w:val="left"/>
      <w:pPr>
        <w:tabs>
          <w:tab w:val="num" w:pos="0"/>
        </w:tabs>
        <w:ind w:left="0" w:firstLine="0"/>
      </w:pPr>
      <w:rPr>
        <w:rFonts w:ascii="Symbol" w:hAnsi="Symbol"/>
      </w:rPr>
    </w:lvl>
    <w:lvl w:ilvl="5">
      <w:start w:val="1"/>
      <w:numFmt w:val="bullet"/>
      <w:suff w:val="nothing"/>
      <w:lvlText w:val=""/>
      <w:lvlJc w:val="left"/>
      <w:pPr>
        <w:tabs>
          <w:tab w:val="num" w:pos="0"/>
        </w:tabs>
        <w:ind w:left="0" w:firstLine="0"/>
      </w:pPr>
      <w:rPr>
        <w:rFonts w:ascii="Symbol" w:hAnsi="Symbol"/>
      </w:rPr>
    </w:lvl>
    <w:lvl w:ilvl="6">
      <w:start w:val="1"/>
      <w:numFmt w:val="bullet"/>
      <w:suff w:val="nothing"/>
      <w:lvlText w:val=""/>
      <w:lvlJc w:val="left"/>
      <w:pPr>
        <w:tabs>
          <w:tab w:val="num" w:pos="0"/>
        </w:tabs>
        <w:ind w:left="0" w:firstLine="0"/>
      </w:pPr>
      <w:rPr>
        <w:rFonts w:ascii="Symbol" w:hAnsi="Symbol"/>
      </w:rPr>
    </w:lvl>
    <w:lvl w:ilvl="7">
      <w:start w:val="1"/>
      <w:numFmt w:val="bullet"/>
      <w:suff w:val="nothing"/>
      <w:lvlText w:val=""/>
      <w:lvlJc w:val="left"/>
      <w:pPr>
        <w:tabs>
          <w:tab w:val="num" w:pos="0"/>
        </w:tabs>
        <w:ind w:left="0" w:firstLine="0"/>
      </w:pPr>
      <w:rPr>
        <w:rFonts w:ascii="Symbol" w:hAnsi="Symbol"/>
      </w:rPr>
    </w:lvl>
    <w:lvl w:ilvl="8">
      <w:start w:val="1"/>
      <w:numFmt w:val="bullet"/>
      <w:suff w:val="nothing"/>
      <w:lvlText w:val=""/>
      <w:lvlJc w:val="left"/>
      <w:pPr>
        <w:tabs>
          <w:tab w:val="num" w:pos="0"/>
        </w:tabs>
        <w:ind w:left="0" w:firstLine="0"/>
      </w:pPr>
      <w:rPr>
        <w:rFonts w:ascii="Symbol" w:hAnsi="Symbol"/>
      </w:rPr>
    </w:lvl>
  </w:abstractNum>
  <w:abstractNum w:abstractNumId="5" w15:restartNumberingAfterBreak="0">
    <w:nsid w:val="00000006"/>
    <w:multiLevelType w:val="multilevel"/>
    <w:tmpl w:val="00000006"/>
    <w:name w:val="WWNum5"/>
    <w:lvl w:ilvl="0">
      <w:start w:val="1"/>
      <w:numFmt w:val="bullet"/>
      <w:suff w:val="nothing"/>
      <w:lvlText w:val="-"/>
      <w:lvlJc w:val="left"/>
      <w:pPr>
        <w:tabs>
          <w:tab w:val="num" w:pos="0"/>
        </w:tabs>
        <w:ind w:left="0" w:firstLine="0"/>
      </w:pPr>
      <w:rPr>
        <w:rFonts w:ascii="Calibri" w:hAnsi="Calibri"/>
        <w:w w:val="128"/>
        <w:sz w:val="24"/>
        <w:szCs w:val="24"/>
      </w:rPr>
    </w:lvl>
    <w:lvl w:ilvl="1">
      <w:start w:val="1"/>
      <w:numFmt w:val="bullet"/>
      <w:suff w:val="nothing"/>
      <w:lvlText w:val=""/>
      <w:lvlJc w:val="left"/>
      <w:pPr>
        <w:tabs>
          <w:tab w:val="num" w:pos="0"/>
        </w:tabs>
        <w:ind w:left="0" w:firstLine="0"/>
      </w:pPr>
      <w:rPr>
        <w:rFonts w:ascii="Symbol" w:hAnsi="Symbol"/>
      </w:rPr>
    </w:lvl>
    <w:lvl w:ilvl="2">
      <w:start w:val="1"/>
      <w:numFmt w:val="bullet"/>
      <w:suff w:val="nothing"/>
      <w:lvlText w:val=""/>
      <w:lvlJc w:val="left"/>
      <w:pPr>
        <w:tabs>
          <w:tab w:val="num" w:pos="0"/>
        </w:tabs>
        <w:ind w:left="0" w:firstLine="0"/>
      </w:pPr>
      <w:rPr>
        <w:rFonts w:ascii="Symbol" w:hAnsi="Symbol"/>
      </w:rPr>
    </w:lvl>
    <w:lvl w:ilvl="3">
      <w:start w:val="1"/>
      <w:numFmt w:val="bullet"/>
      <w:suff w:val="nothing"/>
      <w:lvlText w:val=""/>
      <w:lvlJc w:val="left"/>
      <w:pPr>
        <w:tabs>
          <w:tab w:val="num" w:pos="0"/>
        </w:tabs>
        <w:ind w:left="0" w:firstLine="0"/>
      </w:pPr>
      <w:rPr>
        <w:rFonts w:ascii="Symbol" w:hAnsi="Symbol"/>
      </w:rPr>
    </w:lvl>
    <w:lvl w:ilvl="4">
      <w:start w:val="1"/>
      <w:numFmt w:val="bullet"/>
      <w:suff w:val="nothing"/>
      <w:lvlText w:val=""/>
      <w:lvlJc w:val="left"/>
      <w:pPr>
        <w:tabs>
          <w:tab w:val="num" w:pos="0"/>
        </w:tabs>
        <w:ind w:left="0" w:firstLine="0"/>
      </w:pPr>
      <w:rPr>
        <w:rFonts w:ascii="Symbol" w:hAnsi="Symbol"/>
      </w:rPr>
    </w:lvl>
    <w:lvl w:ilvl="5">
      <w:start w:val="1"/>
      <w:numFmt w:val="bullet"/>
      <w:suff w:val="nothing"/>
      <w:lvlText w:val=""/>
      <w:lvlJc w:val="left"/>
      <w:pPr>
        <w:tabs>
          <w:tab w:val="num" w:pos="0"/>
        </w:tabs>
        <w:ind w:left="0" w:firstLine="0"/>
      </w:pPr>
      <w:rPr>
        <w:rFonts w:ascii="Symbol" w:hAnsi="Symbol"/>
      </w:rPr>
    </w:lvl>
    <w:lvl w:ilvl="6">
      <w:start w:val="1"/>
      <w:numFmt w:val="bullet"/>
      <w:suff w:val="nothing"/>
      <w:lvlText w:val=""/>
      <w:lvlJc w:val="left"/>
      <w:pPr>
        <w:tabs>
          <w:tab w:val="num" w:pos="0"/>
        </w:tabs>
        <w:ind w:left="0" w:firstLine="0"/>
      </w:pPr>
      <w:rPr>
        <w:rFonts w:ascii="Symbol" w:hAnsi="Symbol"/>
      </w:rPr>
    </w:lvl>
    <w:lvl w:ilvl="7">
      <w:start w:val="1"/>
      <w:numFmt w:val="bullet"/>
      <w:suff w:val="nothing"/>
      <w:lvlText w:val=""/>
      <w:lvlJc w:val="left"/>
      <w:pPr>
        <w:tabs>
          <w:tab w:val="num" w:pos="0"/>
        </w:tabs>
        <w:ind w:left="0" w:firstLine="0"/>
      </w:pPr>
      <w:rPr>
        <w:rFonts w:ascii="Symbol" w:hAnsi="Symbol"/>
      </w:rPr>
    </w:lvl>
    <w:lvl w:ilvl="8">
      <w:start w:val="1"/>
      <w:numFmt w:val="bullet"/>
      <w:suff w:val="nothing"/>
      <w:lvlText w:val=""/>
      <w:lvlJc w:val="left"/>
      <w:pPr>
        <w:tabs>
          <w:tab w:val="num" w:pos="0"/>
        </w:tabs>
        <w:ind w:left="0" w:firstLine="0"/>
      </w:pPr>
      <w:rPr>
        <w:rFonts w:ascii="Symbol" w:hAnsi="Symbol"/>
      </w:rPr>
    </w:lvl>
  </w:abstractNum>
  <w:abstractNum w:abstractNumId="6" w15:restartNumberingAfterBreak="0">
    <w:nsid w:val="00000007"/>
    <w:multiLevelType w:val="multilevel"/>
    <w:tmpl w:val="00000007"/>
    <w:name w:val="WWNum6"/>
    <w:lvl w:ilvl="0">
      <w:start w:val="10"/>
      <w:numFmt w:val="decimal"/>
      <w:suff w:val="nothing"/>
      <w:lvlText w:val="%1"/>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bullet"/>
      <w:suff w:val="nothing"/>
      <w:lvlText w:val=""/>
      <w:lvlJc w:val="left"/>
      <w:pPr>
        <w:tabs>
          <w:tab w:val="num" w:pos="0"/>
        </w:tabs>
        <w:ind w:left="0" w:firstLine="0"/>
      </w:pPr>
      <w:rPr>
        <w:rFonts w:ascii="Symbol" w:hAnsi="Symbol"/>
      </w:rPr>
    </w:lvl>
    <w:lvl w:ilvl="3">
      <w:start w:val="1"/>
      <w:numFmt w:val="bullet"/>
      <w:suff w:val="nothing"/>
      <w:lvlText w:val=""/>
      <w:lvlJc w:val="left"/>
      <w:pPr>
        <w:tabs>
          <w:tab w:val="num" w:pos="0"/>
        </w:tabs>
        <w:ind w:left="0" w:firstLine="0"/>
      </w:pPr>
      <w:rPr>
        <w:rFonts w:ascii="Symbol" w:hAnsi="Symbol"/>
      </w:rPr>
    </w:lvl>
    <w:lvl w:ilvl="4">
      <w:start w:val="1"/>
      <w:numFmt w:val="bullet"/>
      <w:suff w:val="nothing"/>
      <w:lvlText w:val=""/>
      <w:lvlJc w:val="left"/>
      <w:pPr>
        <w:tabs>
          <w:tab w:val="num" w:pos="0"/>
        </w:tabs>
        <w:ind w:left="0" w:firstLine="0"/>
      </w:pPr>
      <w:rPr>
        <w:rFonts w:ascii="Symbol" w:hAnsi="Symbol"/>
      </w:rPr>
    </w:lvl>
    <w:lvl w:ilvl="5">
      <w:start w:val="1"/>
      <w:numFmt w:val="bullet"/>
      <w:suff w:val="nothing"/>
      <w:lvlText w:val=""/>
      <w:lvlJc w:val="left"/>
      <w:pPr>
        <w:tabs>
          <w:tab w:val="num" w:pos="0"/>
        </w:tabs>
        <w:ind w:left="0" w:firstLine="0"/>
      </w:pPr>
      <w:rPr>
        <w:rFonts w:ascii="Symbol" w:hAnsi="Symbol"/>
      </w:rPr>
    </w:lvl>
    <w:lvl w:ilvl="6">
      <w:start w:val="1"/>
      <w:numFmt w:val="bullet"/>
      <w:suff w:val="nothing"/>
      <w:lvlText w:val=""/>
      <w:lvlJc w:val="left"/>
      <w:pPr>
        <w:tabs>
          <w:tab w:val="num" w:pos="0"/>
        </w:tabs>
        <w:ind w:left="0" w:firstLine="0"/>
      </w:pPr>
      <w:rPr>
        <w:rFonts w:ascii="Symbol" w:hAnsi="Symbol"/>
      </w:rPr>
    </w:lvl>
    <w:lvl w:ilvl="7">
      <w:start w:val="1"/>
      <w:numFmt w:val="bullet"/>
      <w:suff w:val="nothing"/>
      <w:lvlText w:val=""/>
      <w:lvlJc w:val="left"/>
      <w:pPr>
        <w:tabs>
          <w:tab w:val="num" w:pos="0"/>
        </w:tabs>
        <w:ind w:left="0" w:firstLine="0"/>
      </w:pPr>
      <w:rPr>
        <w:rFonts w:ascii="Symbol" w:hAnsi="Symbol"/>
      </w:rPr>
    </w:lvl>
    <w:lvl w:ilvl="8">
      <w:start w:val="1"/>
      <w:numFmt w:val="bullet"/>
      <w:suff w:val="nothing"/>
      <w:lvlText w:val=""/>
      <w:lvlJc w:val="left"/>
      <w:pPr>
        <w:tabs>
          <w:tab w:val="num" w:pos="0"/>
        </w:tabs>
        <w:ind w:left="0" w:firstLine="0"/>
      </w:pPr>
      <w:rPr>
        <w:rFonts w:ascii="Symbol" w:hAnsi="Symbol"/>
      </w:rPr>
    </w:lvl>
  </w:abstractNum>
  <w:abstractNum w:abstractNumId="7" w15:restartNumberingAfterBreak="0">
    <w:nsid w:val="00000008"/>
    <w:multiLevelType w:val="multilevel"/>
    <w:tmpl w:val="00000008"/>
    <w:name w:val="WWNum7"/>
    <w:lvl w:ilvl="0">
      <w:start w:val="9"/>
      <w:numFmt w:val="decimal"/>
      <w:suff w:val="nothing"/>
      <w:lvlText w:val="%1"/>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bullet"/>
      <w:suff w:val="nothing"/>
      <w:lvlText w:val=""/>
      <w:lvlJc w:val="left"/>
      <w:pPr>
        <w:tabs>
          <w:tab w:val="num" w:pos="0"/>
        </w:tabs>
        <w:ind w:left="0" w:firstLine="0"/>
      </w:pPr>
      <w:rPr>
        <w:rFonts w:ascii="Symbol" w:hAnsi="Symbol"/>
      </w:rPr>
    </w:lvl>
    <w:lvl w:ilvl="3">
      <w:start w:val="1"/>
      <w:numFmt w:val="bullet"/>
      <w:suff w:val="nothing"/>
      <w:lvlText w:val=""/>
      <w:lvlJc w:val="left"/>
      <w:pPr>
        <w:tabs>
          <w:tab w:val="num" w:pos="0"/>
        </w:tabs>
        <w:ind w:left="0" w:firstLine="0"/>
      </w:pPr>
      <w:rPr>
        <w:rFonts w:ascii="Symbol" w:hAnsi="Symbol"/>
      </w:rPr>
    </w:lvl>
    <w:lvl w:ilvl="4">
      <w:start w:val="1"/>
      <w:numFmt w:val="bullet"/>
      <w:suff w:val="nothing"/>
      <w:lvlText w:val=""/>
      <w:lvlJc w:val="left"/>
      <w:pPr>
        <w:tabs>
          <w:tab w:val="num" w:pos="0"/>
        </w:tabs>
        <w:ind w:left="0" w:firstLine="0"/>
      </w:pPr>
      <w:rPr>
        <w:rFonts w:ascii="Symbol" w:hAnsi="Symbol"/>
      </w:rPr>
    </w:lvl>
    <w:lvl w:ilvl="5">
      <w:start w:val="1"/>
      <w:numFmt w:val="bullet"/>
      <w:suff w:val="nothing"/>
      <w:lvlText w:val=""/>
      <w:lvlJc w:val="left"/>
      <w:pPr>
        <w:tabs>
          <w:tab w:val="num" w:pos="0"/>
        </w:tabs>
        <w:ind w:left="0" w:firstLine="0"/>
      </w:pPr>
      <w:rPr>
        <w:rFonts w:ascii="Symbol" w:hAnsi="Symbol"/>
      </w:rPr>
    </w:lvl>
    <w:lvl w:ilvl="6">
      <w:start w:val="1"/>
      <w:numFmt w:val="bullet"/>
      <w:suff w:val="nothing"/>
      <w:lvlText w:val=""/>
      <w:lvlJc w:val="left"/>
      <w:pPr>
        <w:tabs>
          <w:tab w:val="num" w:pos="0"/>
        </w:tabs>
        <w:ind w:left="0" w:firstLine="0"/>
      </w:pPr>
      <w:rPr>
        <w:rFonts w:ascii="Symbol" w:hAnsi="Symbol"/>
      </w:rPr>
    </w:lvl>
    <w:lvl w:ilvl="7">
      <w:start w:val="1"/>
      <w:numFmt w:val="bullet"/>
      <w:suff w:val="nothing"/>
      <w:lvlText w:val=""/>
      <w:lvlJc w:val="left"/>
      <w:pPr>
        <w:tabs>
          <w:tab w:val="num" w:pos="0"/>
        </w:tabs>
        <w:ind w:left="0" w:firstLine="0"/>
      </w:pPr>
      <w:rPr>
        <w:rFonts w:ascii="Symbol" w:hAnsi="Symbol"/>
      </w:rPr>
    </w:lvl>
    <w:lvl w:ilvl="8">
      <w:start w:val="1"/>
      <w:numFmt w:val="bullet"/>
      <w:suff w:val="nothing"/>
      <w:lvlText w:val=""/>
      <w:lvlJc w:val="left"/>
      <w:pPr>
        <w:tabs>
          <w:tab w:val="num" w:pos="0"/>
        </w:tabs>
        <w:ind w:left="0" w:firstLine="0"/>
      </w:pPr>
      <w:rPr>
        <w:rFonts w:ascii="Symbol" w:hAnsi="Symbol"/>
      </w:rPr>
    </w:lvl>
  </w:abstractNum>
  <w:abstractNum w:abstractNumId="8" w15:restartNumberingAfterBreak="0">
    <w:nsid w:val="00000009"/>
    <w:multiLevelType w:val="multilevel"/>
    <w:tmpl w:val="00000009"/>
    <w:name w:val="WWNum8"/>
    <w:lvl w:ilvl="0">
      <w:start w:val="8"/>
      <w:numFmt w:val="decimal"/>
      <w:suff w:val="nothing"/>
      <w:lvlText w:val="%1"/>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bullet"/>
      <w:suff w:val="nothing"/>
      <w:lvlText w:val=""/>
      <w:lvlJc w:val="left"/>
      <w:pPr>
        <w:tabs>
          <w:tab w:val="num" w:pos="0"/>
        </w:tabs>
        <w:ind w:left="0" w:firstLine="0"/>
      </w:pPr>
      <w:rPr>
        <w:rFonts w:ascii="Symbol" w:hAnsi="Symbol"/>
      </w:rPr>
    </w:lvl>
    <w:lvl w:ilvl="3">
      <w:start w:val="1"/>
      <w:numFmt w:val="bullet"/>
      <w:suff w:val="nothing"/>
      <w:lvlText w:val=""/>
      <w:lvlJc w:val="left"/>
      <w:pPr>
        <w:tabs>
          <w:tab w:val="num" w:pos="0"/>
        </w:tabs>
        <w:ind w:left="0" w:firstLine="0"/>
      </w:pPr>
      <w:rPr>
        <w:rFonts w:ascii="Symbol" w:hAnsi="Symbol"/>
      </w:rPr>
    </w:lvl>
    <w:lvl w:ilvl="4">
      <w:start w:val="1"/>
      <w:numFmt w:val="bullet"/>
      <w:suff w:val="nothing"/>
      <w:lvlText w:val=""/>
      <w:lvlJc w:val="left"/>
      <w:pPr>
        <w:tabs>
          <w:tab w:val="num" w:pos="0"/>
        </w:tabs>
        <w:ind w:left="0" w:firstLine="0"/>
      </w:pPr>
      <w:rPr>
        <w:rFonts w:ascii="Symbol" w:hAnsi="Symbol"/>
      </w:rPr>
    </w:lvl>
    <w:lvl w:ilvl="5">
      <w:start w:val="1"/>
      <w:numFmt w:val="bullet"/>
      <w:suff w:val="nothing"/>
      <w:lvlText w:val=""/>
      <w:lvlJc w:val="left"/>
      <w:pPr>
        <w:tabs>
          <w:tab w:val="num" w:pos="0"/>
        </w:tabs>
        <w:ind w:left="0" w:firstLine="0"/>
      </w:pPr>
      <w:rPr>
        <w:rFonts w:ascii="Symbol" w:hAnsi="Symbol"/>
      </w:rPr>
    </w:lvl>
    <w:lvl w:ilvl="6">
      <w:start w:val="1"/>
      <w:numFmt w:val="bullet"/>
      <w:suff w:val="nothing"/>
      <w:lvlText w:val=""/>
      <w:lvlJc w:val="left"/>
      <w:pPr>
        <w:tabs>
          <w:tab w:val="num" w:pos="0"/>
        </w:tabs>
        <w:ind w:left="0" w:firstLine="0"/>
      </w:pPr>
      <w:rPr>
        <w:rFonts w:ascii="Symbol" w:hAnsi="Symbol"/>
      </w:rPr>
    </w:lvl>
    <w:lvl w:ilvl="7">
      <w:start w:val="1"/>
      <w:numFmt w:val="bullet"/>
      <w:suff w:val="nothing"/>
      <w:lvlText w:val=""/>
      <w:lvlJc w:val="left"/>
      <w:pPr>
        <w:tabs>
          <w:tab w:val="num" w:pos="0"/>
        </w:tabs>
        <w:ind w:left="0" w:firstLine="0"/>
      </w:pPr>
      <w:rPr>
        <w:rFonts w:ascii="Symbol" w:hAnsi="Symbol"/>
      </w:rPr>
    </w:lvl>
    <w:lvl w:ilvl="8">
      <w:start w:val="1"/>
      <w:numFmt w:val="bullet"/>
      <w:suff w:val="nothing"/>
      <w:lvlText w:val=""/>
      <w:lvlJc w:val="left"/>
      <w:pPr>
        <w:tabs>
          <w:tab w:val="num" w:pos="0"/>
        </w:tabs>
        <w:ind w:left="0" w:firstLine="0"/>
      </w:pPr>
      <w:rPr>
        <w:rFonts w:ascii="Symbol" w:hAnsi="Symbol"/>
      </w:rPr>
    </w:lvl>
  </w:abstractNum>
  <w:abstractNum w:abstractNumId="9" w15:restartNumberingAfterBreak="0">
    <w:nsid w:val="0000000A"/>
    <w:multiLevelType w:val="multilevel"/>
    <w:tmpl w:val="0000000A"/>
    <w:name w:val="WWNum9"/>
    <w:lvl w:ilvl="0">
      <w:start w:val="6"/>
      <w:numFmt w:val="decimal"/>
      <w:suff w:val="nothing"/>
      <w:lvlText w:val="%1"/>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bullet"/>
      <w:suff w:val="nothing"/>
      <w:lvlText w:val=""/>
      <w:lvlJc w:val="left"/>
      <w:pPr>
        <w:tabs>
          <w:tab w:val="num" w:pos="0"/>
        </w:tabs>
        <w:ind w:left="0" w:firstLine="0"/>
      </w:pPr>
      <w:rPr>
        <w:rFonts w:ascii="Symbol" w:hAnsi="Symbol"/>
      </w:rPr>
    </w:lvl>
    <w:lvl w:ilvl="3">
      <w:start w:val="1"/>
      <w:numFmt w:val="bullet"/>
      <w:suff w:val="nothing"/>
      <w:lvlText w:val=""/>
      <w:lvlJc w:val="left"/>
      <w:pPr>
        <w:tabs>
          <w:tab w:val="num" w:pos="0"/>
        </w:tabs>
        <w:ind w:left="0" w:firstLine="0"/>
      </w:pPr>
      <w:rPr>
        <w:rFonts w:ascii="Symbol" w:hAnsi="Symbol"/>
      </w:rPr>
    </w:lvl>
    <w:lvl w:ilvl="4">
      <w:start w:val="1"/>
      <w:numFmt w:val="bullet"/>
      <w:suff w:val="nothing"/>
      <w:lvlText w:val=""/>
      <w:lvlJc w:val="left"/>
      <w:pPr>
        <w:tabs>
          <w:tab w:val="num" w:pos="0"/>
        </w:tabs>
        <w:ind w:left="0" w:firstLine="0"/>
      </w:pPr>
      <w:rPr>
        <w:rFonts w:ascii="Symbol" w:hAnsi="Symbol"/>
      </w:rPr>
    </w:lvl>
    <w:lvl w:ilvl="5">
      <w:start w:val="1"/>
      <w:numFmt w:val="bullet"/>
      <w:suff w:val="nothing"/>
      <w:lvlText w:val=""/>
      <w:lvlJc w:val="left"/>
      <w:pPr>
        <w:tabs>
          <w:tab w:val="num" w:pos="0"/>
        </w:tabs>
        <w:ind w:left="0" w:firstLine="0"/>
      </w:pPr>
      <w:rPr>
        <w:rFonts w:ascii="Symbol" w:hAnsi="Symbol"/>
      </w:rPr>
    </w:lvl>
    <w:lvl w:ilvl="6">
      <w:start w:val="1"/>
      <w:numFmt w:val="bullet"/>
      <w:suff w:val="nothing"/>
      <w:lvlText w:val=""/>
      <w:lvlJc w:val="left"/>
      <w:pPr>
        <w:tabs>
          <w:tab w:val="num" w:pos="0"/>
        </w:tabs>
        <w:ind w:left="0" w:firstLine="0"/>
      </w:pPr>
      <w:rPr>
        <w:rFonts w:ascii="Symbol" w:hAnsi="Symbol"/>
      </w:rPr>
    </w:lvl>
    <w:lvl w:ilvl="7">
      <w:start w:val="1"/>
      <w:numFmt w:val="bullet"/>
      <w:suff w:val="nothing"/>
      <w:lvlText w:val=""/>
      <w:lvlJc w:val="left"/>
      <w:pPr>
        <w:tabs>
          <w:tab w:val="num" w:pos="0"/>
        </w:tabs>
        <w:ind w:left="0" w:firstLine="0"/>
      </w:pPr>
      <w:rPr>
        <w:rFonts w:ascii="Symbol" w:hAnsi="Symbol"/>
      </w:rPr>
    </w:lvl>
    <w:lvl w:ilvl="8">
      <w:start w:val="1"/>
      <w:numFmt w:val="bullet"/>
      <w:suff w:val="nothing"/>
      <w:lvlText w:val=""/>
      <w:lvlJc w:val="left"/>
      <w:pPr>
        <w:tabs>
          <w:tab w:val="num" w:pos="0"/>
        </w:tabs>
        <w:ind w:left="0" w:firstLine="0"/>
      </w:pPr>
      <w:rPr>
        <w:rFonts w:ascii="Symbol" w:hAnsi="Symbol"/>
      </w:rPr>
    </w:lvl>
  </w:abstractNum>
  <w:abstractNum w:abstractNumId="10" w15:restartNumberingAfterBreak="0">
    <w:nsid w:val="0000000B"/>
    <w:multiLevelType w:val="multilevel"/>
    <w:tmpl w:val="0000000B"/>
    <w:name w:val="WWNum10"/>
    <w:lvl w:ilvl="0">
      <w:start w:val="5"/>
      <w:numFmt w:val="decimal"/>
      <w:suff w:val="nothing"/>
      <w:lvlText w:val="%1"/>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bullet"/>
      <w:suff w:val="nothing"/>
      <w:lvlText w:val="-"/>
      <w:lvlJc w:val="left"/>
      <w:pPr>
        <w:tabs>
          <w:tab w:val="num" w:pos="0"/>
        </w:tabs>
        <w:ind w:left="0" w:firstLine="0"/>
      </w:pPr>
      <w:rPr>
        <w:rFonts w:ascii="Times New Roman" w:hAnsi="Times New Roman"/>
        <w:sz w:val="24"/>
        <w:szCs w:val="24"/>
      </w:rPr>
    </w:lvl>
    <w:lvl w:ilvl="4">
      <w:start w:val="1"/>
      <w:numFmt w:val="bullet"/>
      <w:suff w:val="nothing"/>
      <w:lvlText w:val=""/>
      <w:lvlJc w:val="left"/>
      <w:pPr>
        <w:tabs>
          <w:tab w:val="num" w:pos="0"/>
        </w:tabs>
        <w:ind w:left="0" w:firstLine="0"/>
      </w:pPr>
      <w:rPr>
        <w:rFonts w:ascii="Symbol" w:hAnsi="Symbol"/>
      </w:rPr>
    </w:lvl>
    <w:lvl w:ilvl="5">
      <w:start w:val="1"/>
      <w:numFmt w:val="bullet"/>
      <w:suff w:val="nothing"/>
      <w:lvlText w:val=""/>
      <w:lvlJc w:val="left"/>
      <w:pPr>
        <w:tabs>
          <w:tab w:val="num" w:pos="0"/>
        </w:tabs>
        <w:ind w:left="0" w:firstLine="0"/>
      </w:pPr>
      <w:rPr>
        <w:rFonts w:ascii="Symbol" w:hAnsi="Symbol"/>
      </w:rPr>
    </w:lvl>
    <w:lvl w:ilvl="6">
      <w:start w:val="1"/>
      <w:numFmt w:val="bullet"/>
      <w:suff w:val="nothing"/>
      <w:lvlText w:val=""/>
      <w:lvlJc w:val="left"/>
      <w:pPr>
        <w:tabs>
          <w:tab w:val="num" w:pos="0"/>
        </w:tabs>
        <w:ind w:left="0" w:firstLine="0"/>
      </w:pPr>
      <w:rPr>
        <w:rFonts w:ascii="Symbol" w:hAnsi="Symbol"/>
      </w:rPr>
    </w:lvl>
    <w:lvl w:ilvl="7">
      <w:start w:val="1"/>
      <w:numFmt w:val="bullet"/>
      <w:suff w:val="nothing"/>
      <w:lvlText w:val=""/>
      <w:lvlJc w:val="left"/>
      <w:pPr>
        <w:tabs>
          <w:tab w:val="num" w:pos="0"/>
        </w:tabs>
        <w:ind w:left="0" w:firstLine="0"/>
      </w:pPr>
      <w:rPr>
        <w:rFonts w:ascii="Symbol" w:hAnsi="Symbol"/>
      </w:rPr>
    </w:lvl>
    <w:lvl w:ilvl="8">
      <w:start w:val="1"/>
      <w:numFmt w:val="bullet"/>
      <w:suff w:val="nothing"/>
      <w:lvlText w:val=""/>
      <w:lvlJc w:val="left"/>
      <w:pPr>
        <w:tabs>
          <w:tab w:val="num" w:pos="0"/>
        </w:tabs>
        <w:ind w:left="0" w:firstLine="0"/>
      </w:pPr>
      <w:rPr>
        <w:rFonts w:ascii="Symbol" w:hAnsi="Symbol"/>
      </w:rPr>
    </w:lvl>
  </w:abstractNum>
  <w:abstractNum w:abstractNumId="11" w15:restartNumberingAfterBreak="0">
    <w:nsid w:val="0000000C"/>
    <w:multiLevelType w:val="multilevel"/>
    <w:tmpl w:val="0000000C"/>
    <w:name w:val="WWNum11"/>
    <w:lvl w:ilvl="0">
      <w:start w:val="2"/>
      <w:numFmt w:val="decimal"/>
      <w:suff w:val="nothing"/>
      <w:lvlText w:val="%1"/>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bullet"/>
      <w:suff w:val="nothing"/>
      <w:lvlText w:val=""/>
      <w:lvlJc w:val="left"/>
      <w:pPr>
        <w:tabs>
          <w:tab w:val="num" w:pos="0"/>
        </w:tabs>
        <w:ind w:left="0" w:firstLine="0"/>
      </w:pPr>
      <w:rPr>
        <w:rFonts w:ascii="Symbol" w:hAnsi="Symbol"/>
      </w:rPr>
    </w:lvl>
    <w:lvl w:ilvl="3">
      <w:start w:val="1"/>
      <w:numFmt w:val="bullet"/>
      <w:suff w:val="nothing"/>
      <w:lvlText w:val=""/>
      <w:lvlJc w:val="left"/>
      <w:pPr>
        <w:tabs>
          <w:tab w:val="num" w:pos="0"/>
        </w:tabs>
        <w:ind w:left="0" w:firstLine="0"/>
      </w:pPr>
      <w:rPr>
        <w:rFonts w:ascii="Symbol" w:hAnsi="Symbol"/>
      </w:rPr>
    </w:lvl>
    <w:lvl w:ilvl="4">
      <w:start w:val="1"/>
      <w:numFmt w:val="bullet"/>
      <w:suff w:val="nothing"/>
      <w:lvlText w:val=""/>
      <w:lvlJc w:val="left"/>
      <w:pPr>
        <w:tabs>
          <w:tab w:val="num" w:pos="0"/>
        </w:tabs>
        <w:ind w:left="0" w:firstLine="0"/>
      </w:pPr>
      <w:rPr>
        <w:rFonts w:ascii="Symbol" w:hAnsi="Symbol"/>
      </w:rPr>
    </w:lvl>
    <w:lvl w:ilvl="5">
      <w:start w:val="1"/>
      <w:numFmt w:val="bullet"/>
      <w:suff w:val="nothing"/>
      <w:lvlText w:val=""/>
      <w:lvlJc w:val="left"/>
      <w:pPr>
        <w:tabs>
          <w:tab w:val="num" w:pos="0"/>
        </w:tabs>
        <w:ind w:left="0" w:firstLine="0"/>
      </w:pPr>
      <w:rPr>
        <w:rFonts w:ascii="Symbol" w:hAnsi="Symbol"/>
      </w:rPr>
    </w:lvl>
    <w:lvl w:ilvl="6">
      <w:start w:val="1"/>
      <w:numFmt w:val="bullet"/>
      <w:suff w:val="nothing"/>
      <w:lvlText w:val=""/>
      <w:lvlJc w:val="left"/>
      <w:pPr>
        <w:tabs>
          <w:tab w:val="num" w:pos="0"/>
        </w:tabs>
        <w:ind w:left="0" w:firstLine="0"/>
      </w:pPr>
      <w:rPr>
        <w:rFonts w:ascii="Symbol" w:hAnsi="Symbol"/>
      </w:rPr>
    </w:lvl>
    <w:lvl w:ilvl="7">
      <w:start w:val="1"/>
      <w:numFmt w:val="bullet"/>
      <w:suff w:val="nothing"/>
      <w:lvlText w:val=""/>
      <w:lvlJc w:val="left"/>
      <w:pPr>
        <w:tabs>
          <w:tab w:val="num" w:pos="0"/>
        </w:tabs>
        <w:ind w:left="0" w:firstLine="0"/>
      </w:pPr>
      <w:rPr>
        <w:rFonts w:ascii="Symbol" w:hAnsi="Symbol"/>
      </w:rPr>
    </w:lvl>
    <w:lvl w:ilvl="8">
      <w:start w:val="1"/>
      <w:numFmt w:val="bullet"/>
      <w:suff w:val="nothing"/>
      <w:lvlText w:val=""/>
      <w:lvlJc w:val="left"/>
      <w:pPr>
        <w:tabs>
          <w:tab w:val="num" w:pos="0"/>
        </w:tabs>
        <w:ind w:left="0" w:firstLine="0"/>
      </w:pPr>
      <w:rPr>
        <w:rFonts w:ascii="Symbol" w:hAnsi="Symbol"/>
      </w:rPr>
    </w:lvl>
  </w:abstractNum>
  <w:abstractNum w:abstractNumId="12" w15:restartNumberingAfterBreak="0">
    <w:nsid w:val="0000000D"/>
    <w:multiLevelType w:val="multilevel"/>
    <w:tmpl w:val="0000000D"/>
    <w:name w:val="WWNum12"/>
    <w:lvl w:ilvl="0">
      <w:start w:val="1"/>
      <w:numFmt w:val="decimal"/>
      <w:suff w:val="nothing"/>
      <w:lvlText w:val="%1)"/>
      <w:lvlJc w:val="left"/>
      <w:pPr>
        <w:tabs>
          <w:tab w:val="num" w:pos="0"/>
        </w:tabs>
        <w:ind w:left="0" w:firstLine="0"/>
      </w:pPr>
      <w:rPr>
        <w:rFonts w:eastAsia="Times New Roman"/>
        <w:sz w:val="24"/>
        <w:szCs w:val="24"/>
        <w:lang w:val="ru-RU"/>
      </w:rPr>
    </w:lvl>
    <w:lvl w:ilvl="1">
      <w:start w:val="1"/>
      <w:numFmt w:val="bullet"/>
      <w:suff w:val="nothing"/>
      <w:lvlText w:val=""/>
      <w:lvlJc w:val="left"/>
      <w:pPr>
        <w:tabs>
          <w:tab w:val="num" w:pos="0"/>
        </w:tabs>
        <w:ind w:left="0" w:firstLine="0"/>
      </w:pPr>
      <w:rPr>
        <w:rFonts w:ascii="Symbol" w:hAnsi="Symbol"/>
      </w:rPr>
    </w:lvl>
    <w:lvl w:ilvl="2">
      <w:start w:val="1"/>
      <w:numFmt w:val="bullet"/>
      <w:suff w:val="nothing"/>
      <w:lvlText w:val=""/>
      <w:lvlJc w:val="left"/>
      <w:pPr>
        <w:tabs>
          <w:tab w:val="num" w:pos="0"/>
        </w:tabs>
        <w:ind w:left="0" w:firstLine="0"/>
      </w:pPr>
      <w:rPr>
        <w:rFonts w:ascii="Symbol" w:hAnsi="Symbol"/>
      </w:rPr>
    </w:lvl>
    <w:lvl w:ilvl="3">
      <w:start w:val="1"/>
      <w:numFmt w:val="bullet"/>
      <w:suff w:val="nothing"/>
      <w:lvlText w:val=""/>
      <w:lvlJc w:val="left"/>
      <w:pPr>
        <w:tabs>
          <w:tab w:val="num" w:pos="0"/>
        </w:tabs>
        <w:ind w:left="0" w:firstLine="0"/>
      </w:pPr>
      <w:rPr>
        <w:rFonts w:ascii="Symbol" w:hAnsi="Symbol"/>
      </w:rPr>
    </w:lvl>
    <w:lvl w:ilvl="4">
      <w:start w:val="1"/>
      <w:numFmt w:val="bullet"/>
      <w:suff w:val="nothing"/>
      <w:lvlText w:val=""/>
      <w:lvlJc w:val="left"/>
      <w:pPr>
        <w:tabs>
          <w:tab w:val="num" w:pos="0"/>
        </w:tabs>
        <w:ind w:left="0" w:firstLine="0"/>
      </w:pPr>
      <w:rPr>
        <w:rFonts w:ascii="Symbol" w:hAnsi="Symbol"/>
      </w:rPr>
    </w:lvl>
    <w:lvl w:ilvl="5">
      <w:start w:val="1"/>
      <w:numFmt w:val="bullet"/>
      <w:suff w:val="nothing"/>
      <w:lvlText w:val=""/>
      <w:lvlJc w:val="left"/>
      <w:pPr>
        <w:tabs>
          <w:tab w:val="num" w:pos="0"/>
        </w:tabs>
        <w:ind w:left="0" w:firstLine="0"/>
      </w:pPr>
      <w:rPr>
        <w:rFonts w:ascii="Symbol" w:hAnsi="Symbol"/>
      </w:rPr>
    </w:lvl>
    <w:lvl w:ilvl="6">
      <w:start w:val="1"/>
      <w:numFmt w:val="bullet"/>
      <w:suff w:val="nothing"/>
      <w:lvlText w:val=""/>
      <w:lvlJc w:val="left"/>
      <w:pPr>
        <w:tabs>
          <w:tab w:val="num" w:pos="0"/>
        </w:tabs>
        <w:ind w:left="0" w:firstLine="0"/>
      </w:pPr>
      <w:rPr>
        <w:rFonts w:ascii="Symbol" w:hAnsi="Symbol"/>
      </w:rPr>
    </w:lvl>
    <w:lvl w:ilvl="7">
      <w:start w:val="1"/>
      <w:numFmt w:val="bullet"/>
      <w:suff w:val="nothing"/>
      <w:lvlText w:val=""/>
      <w:lvlJc w:val="left"/>
      <w:pPr>
        <w:tabs>
          <w:tab w:val="num" w:pos="0"/>
        </w:tabs>
        <w:ind w:left="0" w:firstLine="0"/>
      </w:pPr>
      <w:rPr>
        <w:rFonts w:ascii="Symbol" w:hAnsi="Symbol"/>
      </w:rPr>
    </w:lvl>
    <w:lvl w:ilvl="8">
      <w:start w:val="1"/>
      <w:numFmt w:val="bullet"/>
      <w:suff w:val="nothing"/>
      <w:lvlText w:val=""/>
      <w:lvlJc w:val="left"/>
      <w:pPr>
        <w:tabs>
          <w:tab w:val="num" w:pos="0"/>
        </w:tabs>
        <w:ind w:left="0" w:firstLine="0"/>
      </w:pPr>
      <w:rPr>
        <w:rFonts w:ascii="Symbol" w:hAnsi="Symbol"/>
      </w:rPr>
    </w:lvl>
  </w:abstractNum>
  <w:abstractNum w:abstractNumId="13" w15:restartNumberingAfterBreak="0">
    <w:nsid w:val="0000000E"/>
    <w:multiLevelType w:val="multilevel"/>
    <w:tmpl w:val="0000000E"/>
    <w:name w:val="WWNum13"/>
    <w:lvl w:ilvl="0">
      <w:start w:val="1"/>
      <w:numFmt w:val="upperRoman"/>
      <w:suff w:val="nothing"/>
      <w:lvlText w:val="%1."/>
      <w:lvlJc w:val="left"/>
      <w:pPr>
        <w:tabs>
          <w:tab w:val="num" w:pos="0"/>
        </w:tabs>
        <w:ind w:left="0" w:firstLine="0"/>
      </w:pPr>
      <w:rPr>
        <w:rFonts w:eastAsia="Times New Roman"/>
        <w:b/>
        <w:bCs/>
        <w:sz w:val="24"/>
        <w:szCs w:val="24"/>
      </w:rPr>
    </w:lvl>
    <w:lvl w:ilvl="1">
      <w:start w:val="1"/>
      <w:numFmt w:val="bullet"/>
      <w:suff w:val="nothing"/>
      <w:lvlText w:val=""/>
      <w:lvlJc w:val="left"/>
      <w:pPr>
        <w:tabs>
          <w:tab w:val="num" w:pos="0"/>
        </w:tabs>
        <w:ind w:left="0" w:firstLine="0"/>
      </w:pPr>
      <w:rPr>
        <w:rFonts w:ascii="Symbol" w:hAnsi="Symbol"/>
      </w:rPr>
    </w:lvl>
    <w:lvl w:ilvl="2">
      <w:start w:val="1"/>
      <w:numFmt w:val="bullet"/>
      <w:suff w:val="nothing"/>
      <w:lvlText w:val=""/>
      <w:lvlJc w:val="left"/>
      <w:pPr>
        <w:tabs>
          <w:tab w:val="num" w:pos="0"/>
        </w:tabs>
        <w:ind w:left="0" w:firstLine="0"/>
      </w:pPr>
      <w:rPr>
        <w:rFonts w:ascii="Symbol" w:hAnsi="Symbol"/>
      </w:rPr>
    </w:lvl>
    <w:lvl w:ilvl="3">
      <w:start w:val="1"/>
      <w:numFmt w:val="bullet"/>
      <w:suff w:val="nothing"/>
      <w:lvlText w:val=""/>
      <w:lvlJc w:val="left"/>
      <w:pPr>
        <w:tabs>
          <w:tab w:val="num" w:pos="0"/>
        </w:tabs>
        <w:ind w:left="0" w:firstLine="0"/>
      </w:pPr>
      <w:rPr>
        <w:rFonts w:ascii="Symbol" w:hAnsi="Symbol"/>
      </w:rPr>
    </w:lvl>
    <w:lvl w:ilvl="4">
      <w:start w:val="1"/>
      <w:numFmt w:val="bullet"/>
      <w:suff w:val="nothing"/>
      <w:lvlText w:val=""/>
      <w:lvlJc w:val="left"/>
      <w:pPr>
        <w:tabs>
          <w:tab w:val="num" w:pos="0"/>
        </w:tabs>
        <w:ind w:left="0" w:firstLine="0"/>
      </w:pPr>
      <w:rPr>
        <w:rFonts w:ascii="Symbol" w:hAnsi="Symbol"/>
      </w:rPr>
    </w:lvl>
    <w:lvl w:ilvl="5">
      <w:start w:val="1"/>
      <w:numFmt w:val="bullet"/>
      <w:suff w:val="nothing"/>
      <w:lvlText w:val=""/>
      <w:lvlJc w:val="left"/>
      <w:pPr>
        <w:tabs>
          <w:tab w:val="num" w:pos="0"/>
        </w:tabs>
        <w:ind w:left="0" w:firstLine="0"/>
      </w:pPr>
      <w:rPr>
        <w:rFonts w:ascii="Symbol" w:hAnsi="Symbol"/>
      </w:rPr>
    </w:lvl>
    <w:lvl w:ilvl="6">
      <w:start w:val="1"/>
      <w:numFmt w:val="bullet"/>
      <w:suff w:val="nothing"/>
      <w:lvlText w:val=""/>
      <w:lvlJc w:val="left"/>
      <w:pPr>
        <w:tabs>
          <w:tab w:val="num" w:pos="0"/>
        </w:tabs>
        <w:ind w:left="0" w:firstLine="0"/>
      </w:pPr>
      <w:rPr>
        <w:rFonts w:ascii="Symbol" w:hAnsi="Symbol"/>
      </w:rPr>
    </w:lvl>
    <w:lvl w:ilvl="7">
      <w:start w:val="1"/>
      <w:numFmt w:val="bullet"/>
      <w:suff w:val="nothing"/>
      <w:lvlText w:val=""/>
      <w:lvlJc w:val="left"/>
      <w:pPr>
        <w:tabs>
          <w:tab w:val="num" w:pos="0"/>
        </w:tabs>
        <w:ind w:left="0" w:firstLine="0"/>
      </w:pPr>
      <w:rPr>
        <w:rFonts w:ascii="Symbol" w:hAnsi="Symbol"/>
      </w:rPr>
    </w:lvl>
    <w:lvl w:ilvl="8">
      <w:start w:val="1"/>
      <w:numFmt w:val="bullet"/>
      <w:suff w:val="nothing"/>
      <w:lvlText w:val=""/>
      <w:lvlJc w:val="left"/>
      <w:pPr>
        <w:tabs>
          <w:tab w:val="num" w:pos="0"/>
        </w:tabs>
        <w:ind w:left="0" w:firstLine="0"/>
      </w:pPr>
      <w:rPr>
        <w:rFonts w:ascii="Symbol" w:hAnsi="Symbol"/>
      </w:rPr>
    </w:lvl>
  </w:abstractNum>
  <w:abstractNum w:abstractNumId="14" w15:restartNumberingAfterBreak="0">
    <w:nsid w:val="0000000F"/>
    <w:multiLevelType w:val="multilevel"/>
    <w:tmpl w:val="0000000F"/>
    <w:name w:val="WWNum14"/>
    <w:lvl w:ilvl="0">
      <w:start w:val="1"/>
      <w:numFmt w:val="bullet"/>
      <w:suff w:val="nothing"/>
      <w:lvlText w:val=""/>
      <w:lvlJc w:val="left"/>
      <w:pPr>
        <w:tabs>
          <w:tab w:val="num" w:pos="0"/>
        </w:tabs>
        <w:ind w:left="0" w:firstLine="0"/>
      </w:pPr>
      <w:rPr>
        <w:rFonts w:ascii="Symbol" w:hAnsi="Symbol"/>
      </w:rPr>
    </w:lvl>
    <w:lvl w:ilvl="1">
      <w:start w:val="1"/>
      <w:numFmt w:val="bullet"/>
      <w:suff w:val="nothing"/>
      <w:lvlText w:val="o"/>
      <w:lvlJc w:val="left"/>
      <w:pPr>
        <w:tabs>
          <w:tab w:val="num" w:pos="0"/>
        </w:tabs>
        <w:ind w:left="0" w:firstLine="0"/>
      </w:pPr>
      <w:rPr>
        <w:rFonts w:ascii="Courier New" w:hAnsi="Courier New" w:cs="Courier New"/>
      </w:rPr>
    </w:lvl>
    <w:lvl w:ilvl="2">
      <w:start w:val="1"/>
      <w:numFmt w:val="bullet"/>
      <w:suff w:val="nothing"/>
      <w:lvlText w:val=""/>
      <w:lvlJc w:val="left"/>
      <w:pPr>
        <w:tabs>
          <w:tab w:val="num" w:pos="0"/>
        </w:tabs>
        <w:ind w:left="0" w:firstLine="0"/>
      </w:pPr>
      <w:rPr>
        <w:rFonts w:ascii="Wingdings" w:hAnsi="Wingdings"/>
      </w:rPr>
    </w:lvl>
    <w:lvl w:ilvl="3">
      <w:start w:val="1"/>
      <w:numFmt w:val="bullet"/>
      <w:suff w:val="nothing"/>
      <w:lvlText w:val=""/>
      <w:lvlJc w:val="left"/>
      <w:pPr>
        <w:tabs>
          <w:tab w:val="num" w:pos="0"/>
        </w:tabs>
        <w:ind w:left="0" w:firstLine="0"/>
      </w:pPr>
      <w:rPr>
        <w:rFonts w:ascii="Symbol" w:hAnsi="Symbol"/>
      </w:rPr>
    </w:lvl>
    <w:lvl w:ilvl="4">
      <w:start w:val="1"/>
      <w:numFmt w:val="bullet"/>
      <w:suff w:val="nothing"/>
      <w:lvlText w:val="o"/>
      <w:lvlJc w:val="left"/>
      <w:pPr>
        <w:tabs>
          <w:tab w:val="num" w:pos="0"/>
        </w:tabs>
        <w:ind w:left="0" w:firstLine="0"/>
      </w:pPr>
      <w:rPr>
        <w:rFonts w:ascii="Courier New" w:hAnsi="Courier New" w:cs="Courier New"/>
      </w:rPr>
    </w:lvl>
    <w:lvl w:ilvl="5">
      <w:start w:val="1"/>
      <w:numFmt w:val="bullet"/>
      <w:suff w:val="nothing"/>
      <w:lvlText w:val=""/>
      <w:lvlJc w:val="left"/>
      <w:pPr>
        <w:tabs>
          <w:tab w:val="num" w:pos="0"/>
        </w:tabs>
        <w:ind w:left="0" w:firstLine="0"/>
      </w:pPr>
      <w:rPr>
        <w:rFonts w:ascii="Wingdings" w:hAnsi="Wingdings"/>
      </w:rPr>
    </w:lvl>
    <w:lvl w:ilvl="6">
      <w:start w:val="1"/>
      <w:numFmt w:val="bullet"/>
      <w:suff w:val="nothing"/>
      <w:lvlText w:val=""/>
      <w:lvlJc w:val="left"/>
      <w:pPr>
        <w:tabs>
          <w:tab w:val="num" w:pos="0"/>
        </w:tabs>
        <w:ind w:left="0" w:firstLine="0"/>
      </w:pPr>
      <w:rPr>
        <w:rFonts w:ascii="Symbol" w:hAnsi="Symbol"/>
      </w:rPr>
    </w:lvl>
    <w:lvl w:ilvl="7">
      <w:start w:val="1"/>
      <w:numFmt w:val="bullet"/>
      <w:suff w:val="nothing"/>
      <w:lvlText w:val="o"/>
      <w:lvlJc w:val="left"/>
      <w:pPr>
        <w:tabs>
          <w:tab w:val="num" w:pos="0"/>
        </w:tabs>
        <w:ind w:left="0" w:firstLine="0"/>
      </w:pPr>
      <w:rPr>
        <w:rFonts w:ascii="Courier New" w:hAnsi="Courier New" w:cs="Courier New"/>
      </w:rPr>
    </w:lvl>
    <w:lvl w:ilvl="8">
      <w:start w:val="1"/>
      <w:numFmt w:val="bullet"/>
      <w:suff w:val="nothing"/>
      <w:lvlText w:val=""/>
      <w:lvlJc w:val="left"/>
      <w:pPr>
        <w:tabs>
          <w:tab w:val="num" w:pos="0"/>
        </w:tabs>
        <w:ind w:left="0" w:firstLine="0"/>
      </w:pPr>
      <w:rPr>
        <w:rFonts w:ascii="Wingdings" w:hAnsi="Wingdings"/>
      </w:rPr>
    </w:lvl>
  </w:abstractNum>
  <w:abstractNum w:abstractNumId="15" w15:restartNumberingAfterBreak="0">
    <w:nsid w:val="00000010"/>
    <w:multiLevelType w:val="multilevel"/>
    <w:tmpl w:val="00000010"/>
    <w:name w:val="WWNum15"/>
    <w:lvl w:ilvl="0">
      <w:start w:val="1"/>
      <w:numFmt w:val="bullet"/>
      <w:suff w:val="nothing"/>
      <w:lvlText w:val=""/>
      <w:lvlJc w:val="left"/>
      <w:pPr>
        <w:tabs>
          <w:tab w:val="num" w:pos="0"/>
        </w:tabs>
        <w:ind w:left="0" w:firstLine="0"/>
      </w:pPr>
      <w:rPr>
        <w:rFonts w:ascii="Symbol" w:hAnsi="Symbol"/>
      </w:rPr>
    </w:lvl>
    <w:lvl w:ilvl="1">
      <w:start w:val="1"/>
      <w:numFmt w:val="bullet"/>
      <w:suff w:val="nothing"/>
      <w:lvlText w:val="o"/>
      <w:lvlJc w:val="left"/>
      <w:pPr>
        <w:tabs>
          <w:tab w:val="num" w:pos="0"/>
        </w:tabs>
        <w:ind w:left="0" w:firstLine="0"/>
      </w:pPr>
      <w:rPr>
        <w:rFonts w:ascii="Courier New" w:hAnsi="Courier New" w:cs="Courier New"/>
      </w:rPr>
    </w:lvl>
    <w:lvl w:ilvl="2">
      <w:start w:val="1"/>
      <w:numFmt w:val="bullet"/>
      <w:suff w:val="nothing"/>
      <w:lvlText w:val=""/>
      <w:lvlJc w:val="left"/>
      <w:pPr>
        <w:tabs>
          <w:tab w:val="num" w:pos="0"/>
        </w:tabs>
        <w:ind w:left="0" w:firstLine="0"/>
      </w:pPr>
      <w:rPr>
        <w:rFonts w:ascii="Wingdings" w:hAnsi="Wingdings"/>
      </w:rPr>
    </w:lvl>
    <w:lvl w:ilvl="3">
      <w:start w:val="1"/>
      <w:numFmt w:val="bullet"/>
      <w:suff w:val="nothing"/>
      <w:lvlText w:val=""/>
      <w:lvlJc w:val="left"/>
      <w:pPr>
        <w:tabs>
          <w:tab w:val="num" w:pos="0"/>
        </w:tabs>
        <w:ind w:left="0" w:firstLine="0"/>
      </w:pPr>
      <w:rPr>
        <w:rFonts w:ascii="Symbol" w:hAnsi="Symbol"/>
      </w:rPr>
    </w:lvl>
    <w:lvl w:ilvl="4">
      <w:start w:val="1"/>
      <w:numFmt w:val="bullet"/>
      <w:suff w:val="nothing"/>
      <w:lvlText w:val="o"/>
      <w:lvlJc w:val="left"/>
      <w:pPr>
        <w:tabs>
          <w:tab w:val="num" w:pos="0"/>
        </w:tabs>
        <w:ind w:left="0" w:firstLine="0"/>
      </w:pPr>
      <w:rPr>
        <w:rFonts w:ascii="Courier New" w:hAnsi="Courier New" w:cs="Courier New"/>
      </w:rPr>
    </w:lvl>
    <w:lvl w:ilvl="5">
      <w:start w:val="1"/>
      <w:numFmt w:val="bullet"/>
      <w:suff w:val="nothing"/>
      <w:lvlText w:val=""/>
      <w:lvlJc w:val="left"/>
      <w:pPr>
        <w:tabs>
          <w:tab w:val="num" w:pos="0"/>
        </w:tabs>
        <w:ind w:left="0" w:firstLine="0"/>
      </w:pPr>
      <w:rPr>
        <w:rFonts w:ascii="Wingdings" w:hAnsi="Wingdings"/>
      </w:rPr>
    </w:lvl>
    <w:lvl w:ilvl="6">
      <w:start w:val="1"/>
      <w:numFmt w:val="bullet"/>
      <w:suff w:val="nothing"/>
      <w:lvlText w:val=""/>
      <w:lvlJc w:val="left"/>
      <w:pPr>
        <w:tabs>
          <w:tab w:val="num" w:pos="0"/>
        </w:tabs>
        <w:ind w:left="0" w:firstLine="0"/>
      </w:pPr>
      <w:rPr>
        <w:rFonts w:ascii="Symbol" w:hAnsi="Symbol"/>
      </w:rPr>
    </w:lvl>
    <w:lvl w:ilvl="7">
      <w:start w:val="1"/>
      <w:numFmt w:val="bullet"/>
      <w:suff w:val="nothing"/>
      <w:lvlText w:val="o"/>
      <w:lvlJc w:val="left"/>
      <w:pPr>
        <w:tabs>
          <w:tab w:val="num" w:pos="0"/>
        </w:tabs>
        <w:ind w:left="0" w:firstLine="0"/>
      </w:pPr>
      <w:rPr>
        <w:rFonts w:ascii="Courier New" w:hAnsi="Courier New" w:cs="Courier New"/>
      </w:rPr>
    </w:lvl>
    <w:lvl w:ilvl="8">
      <w:start w:val="1"/>
      <w:numFmt w:val="bullet"/>
      <w:suff w:val="nothing"/>
      <w:lvlText w:val=""/>
      <w:lvlJc w:val="left"/>
      <w:pPr>
        <w:tabs>
          <w:tab w:val="num" w:pos="0"/>
        </w:tabs>
        <w:ind w:left="0" w:firstLine="0"/>
      </w:pPr>
      <w:rPr>
        <w:rFonts w:ascii="Wingdings" w:hAnsi="Wingdings"/>
      </w:rPr>
    </w:lvl>
  </w:abstractNum>
  <w:abstractNum w:abstractNumId="16" w15:restartNumberingAfterBreak="0">
    <w:nsid w:val="00000011"/>
    <w:multiLevelType w:val="multilevel"/>
    <w:tmpl w:val="00000011"/>
    <w:name w:val="WWNum16"/>
    <w:lvl w:ilvl="0">
      <w:start w:val="1"/>
      <w:numFmt w:val="bullet"/>
      <w:suff w:val="nothing"/>
      <w:lvlText w:val=""/>
      <w:lvlJc w:val="left"/>
      <w:pPr>
        <w:tabs>
          <w:tab w:val="num" w:pos="0"/>
        </w:tabs>
        <w:ind w:left="0" w:firstLine="0"/>
      </w:pPr>
      <w:rPr>
        <w:rFonts w:ascii="Symbol" w:hAnsi="Symbol"/>
      </w:rPr>
    </w:lvl>
    <w:lvl w:ilvl="1">
      <w:start w:val="1"/>
      <w:numFmt w:val="bullet"/>
      <w:suff w:val="nothing"/>
      <w:lvlText w:val="o"/>
      <w:lvlJc w:val="left"/>
      <w:pPr>
        <w:tabs>
          <w:tab w:val="num" w:pos="0"/>
        </w:tabs>
        <w:ind w:left="0" w:firstLine="0"/>
      </w:pPr>
      <w:rPr>
        <w:rFonts w:ascii="Courier New" w:hAnsi="Courier New" w:cs="Courier New"/>
      </w:rPr>
    </w:lvl>
    <w:lvl w:ilvl="2">
      <w:start w:val="1"/>
      <w:numFmt w:val="bullet"/>
      <w:suff w:val="nothing"/>
      <w:lvlText w:val=""/>
      <w:lvlJc w:val="left"/>
      <w:pPr>
        <w:tabs>
          <w:tab w:val="num" w:pos="0"/>
        </w:tabs>
        <w:ind w:left="0" w:firstLine="0"/>
      </w:pPr>
      <w:rPr>
        <w:rFonts w:ascii="Wingdings" w:hAnsi="Wingdings"/>
      </w:rPr>
    </w:lvl>
    <w:lvl w:ilvl="3">
      <w:start w:val="1"/>
      <w:numFmt w:val="bullet"/>
      <w:suff w:val="nothing"/>
      <w:lvlText w:val=""/>
      <w:lvlJc w:val="left"/>
      <w:pPr>
        <w:tabs>
          <w:tab w:val="num" w:pos="0"/>
        </w:tabs>
        <w:ind w:left="0" w:firstLine="0"/>
      </w:pPr>
      <w:rPr>
        <w:rFonts w:ascii="Symbol" w:hAnsi="Symbol"/>
      </w:rPr>
    </w:lvl>
    <w:lvl w:ilvl="4">
      <w:start w:val="1"/>
      <w:numFmt w:val="bullet"/>
      <w:suff w:val="nothing"/>
      <w:lvlText w:val="o"/>
      <w:lvlJc w:val="left"/>
      <w:pPr>
        <w:tabs>
          <w:tab w:val="num" w:pos="0"/>
        </w:tabs>
        <w:ind w:left="0" w:firstLine="0"/>
      </w:pPr>
      <w:rPr>
        <w:rFonts w:ascii="Courier New" w:hAnsi="Courier New" w:cs="Courier New"/>
      </w:rPr>
    </w:lvl>
    <w:lvl w:ilvl="5">
      <w:start w:val="1"/>
      <w:numFmt w:val="bullet"/>
      <w:suff w:val="nothing"/>
      <w:lvlText w:val=""/>
      <w:lvlJc w:val="left"/>
      <w:pPr>
        <w:tabs>
          <w:tab w:val="num" w:pos="0"/>
        </w:tabs>
        <w:ind w:left="0" w:firstLine="0"/>
      </w:pPr>
      <w:rPr>
        <w:rFonts w:ascii="Wingdings" w:hAnsi="Wingdings"/>
      </w:rPr>
    </w:lvl>
    <w:lvl w:ilvl="6">
      <w:start w:val="1"/>
      <w:numFmt w:val="bullet"/>
      <w:suff w:val="nothing"/>
      <w:lvlText w:val=""/>
      <w:lvlJc w:val="left"/>
      <w:pPr>
        <w:tabs>
          <w:tab w:val="num" w:pos="0"/>
        </w:tabs>
        <w:ind w:left="0" w:firstLine="0"/>
      </w:pPr>
      <w:rPr>
        <w:rFonts w:ascii="Symbol" w:hAnsi="Symbol"/>
      </w:rPr>
    </w:lvl>
    <w:lvl w:ilvl="7">
      <w:start w:val="1"/>
      <w:numFmt w:val="bullet"/>
      <w:suff w:val="nothing"/>
      <w:lvlText w:val="o"/>
      <w:lvlJc w:val="left"/>
      <w:pPr>
        <w:tabs>
          <w:tab w:val="num" w:pos="0"/>
        </w:tabs>
        <w:ind w:left="0" w:firstLine="0"/>
      </w:pPr>
      <w:rPr>
        <w:rFonts w:ascii="Courier New" w:hAnsi="Courier New" w:cs="Courier New"/>
      </w:rPr>
    </w:lvl>
    <w:lvl w:ilvl="8">
      <w:start w:val="1"/>
      <w:numFmt w:val="bullet"/>
      <w:suff w:val="nothing"/>
      <w:lvlText w:val=""/>
      <w:lvlJc w:val="left"/>
      <w:pPr>
        <w:tabs>
          <w:tab w:val="num" w:pos="0"/>
        </w:tabs>
        <w:ind w:left="0" w:firstLine="0"/>
      </w:pPr>
      <w:rPr>
        <w:rFonts w:ascii="Wingdings" w:hAnsi="Wingdings"/>
      </w:rPr>
    </w:lvl>
  </w:abstractNum>
  <w:abstractNum w:abstractNumId="17" w15:restartNumberingAfterBreak="0">
    <w:nsid w:val="00000012"/>
    <w:multiLevelType w:val="multilevel"/>
    <w:tmpl w:val="00000012"/>
    <w:name w:val="WWNum17"/>
    <w:lvl w:ilvl="0">
      <w:start w:val="1"/>
      <w:numFmt w:val="bullet"/>
      <w:suff w:val="nothing"/>
      <w:lvlText w:val=""/>
      <w:lvlJc w:val="left"/>
      <w:pPr>
        <w:tabs>
          <w:tab w:val="num" w:pos="0"/>
        </w:tabs>
        <w:ind w:left="0" w:firstLine="0"/>
      </w:pPr>
      <w:rPr>
        <w:rFonts w:ascii="Symbol" w:hAnsi="Symbol"/>
      </w:rPr>
    </w:lvl>
    <w:lvl w:ilvl="1">
      <w:start w:val="1"/>
      <w:numFmt w:val="bullet"/>
      <w:suff w:val="nothing"/>
      <w:lvlText w:val="o"/>
      <w:lvlJc w:val="left"/>
      <w:pPr>
        <w:tabs>
          <w:tab w:val="num" w:pos="0"/>
        </w:tabs>
        <w:ind w:left="0" w:firstLine="0"/>
      </w:pPr>
      <w:rPr>
        <w:rFonts w:ascii="Courier New" w:hAnsi="Courier New" w:cs="Courier New"/>
      </w:rPr>
    </w:lvl>
    <w:lvl w:ilvl="2">
      <w:start w:val="1"/>
      <w:numFmt w:val="bullet"/>
      <w:suff w:val="nothing"/>
      <w:lvlText w:val=""/>
      <w:lvlJc w:val="left"/>
      <w:pPr>
        <w:tabs>
          <w:tab w:val="num" w:pos="0"/>
        </w:tabs>
        <w:ind w:left="0" w:firstLine="0"/>
      </w:pPr>
      <w:rPr>
        <w:rFonts w:ascii="Wingdings" w:hAnsi="Wingdings"/>
      </w:rPr>
    </w:lvl>
    <w:lvl w:ilvl="3">
      <w:start w:val="1"/>
      <w:numFmt w:val="bullet"/>
      <w:suff w:val="nothing"/>
      <w:lvlText w:val=""/>
      <w:lvlJc w:val="left"/>
      <w:pPr>
        <w:tabs>
          <w:tab w:val="num" w:pos="0"/>
        </w:tabs>
        <w:ind w:left="0" w:firstLine="0"/>
      </w:pPr>
      <w:rPr>
        <w:rFonts w:ascii="Symbol" w:hAnsi="Symbol"/>
      </w:rPr>
    </w:lvl>
    <w:lvl w:ilvl="4">
      <w:start w:val="1"/>
      <w:numFmt w:val="bullet"/>
      <w:suff w:val="nothing"/>
      <w:lvlText w:val="o"/>
      <w:lvlJc w:val="left"/>
      <w:pPr>
        <w:tabs>
          <w:tab w:val="num" w:pos="0"/>
        </w:tabs>
        <w:ind w:left="0" w:firstLine="0"/>
      </w:pPr>
      <w:rPr>
        <w:rFonts w:ascii="Courier New" w:hAnsi="Courier New" w:cs="Courier New"/>
      </w:rPr>
    </w:lvl>
    <w:lvl w:ilvl="5">
      <w:start w:val="1"/>
      <w:numFmt w:val="bullet"/>
      <w:suff w:val="nothing"/>
      <w:lvlText w:val=""/>
      <w:lvlJc w:val="left"/>
      <w:pPr>
        <w:tabs>
          <w:tab w:val="num" w:pos="0"/>
        </w:tabs>
        <w:ind w:left="0" w:firstLine="0"/>
      </w:pPr>
      <w:rPr>
        <w:rFonts w:ascii="Wingdings" w:hAnsi="Wingdings"/>
      </w:rPr>
    </w:lvl>
    <w:lvl w:ilvl="6">
      <w:start w:val="1"/>
      <w:numFmt w:val="bullet"/>
      <w:suff w:val="nothing"/>
      <w:lvlText w:val=""/>
      <w:lvlJc w:val="left"/>
      <w:pPr>
        <w:tabs>
          <w:tab w:val="num" w:pos="0"/>
        </w:tabs>
        <w:ind w:left="0" w:firstLine="0"/>
      </w:pPr>
      <w:rPr>
        <w:rFonts w:ascii="Symbol" w:hAnsi="Symbol"/>
      </w:rPr>
    </w:lvl>
    <w:lvl w:ilvl="7">
      <w:start w:val="1"/>
      <w:numFmt w:val="bullet"/>
      <w:suff w:val="nothing"/>
      <w:lvlText w:val="o"/>
      <w:lvlJc w:val="left"/>
      <w:pPr>
        <w:tabs>
          <w:tab w:val="num" w:pos="0"/>
        </w:tabs>
        <w:ind w:left="0" w:firstLine="0"/>
      </w:pPr>
      <w:rPr>
        <w:rFonts w:ascii="Courier New" w:hAnsi="Courier New" w:cs="Courier New"/>
      </w:rPr>
    </w:lvl>
    <w:lvl w:ilvl="8">
      <w:start w:val="1"/>
      <w:numFmt w:val="bullet"/>
      <w:suff w:val="nothing"/>
      <w:lvlText w:val=""/>
      <w:lvlJc w:val="left"/>
      <w:pPr>
        <w:tabs>
          <w:tab w:val="num" w:pos="0"/>
        </w:tabs>
        <w:ind w:left="0" w:firstLine="0"/>
      </w:pPr>
      <w:rPr>
        <w:rFonts w:ascii="Wingdings" w:hAnsi="Wingdings"/>
      </w:rPr>
    </w:lvl>
  </w:abstractNum>
  <w:abstractNum w:abstractNumId="18" w15:restartNumberingAfterBreak="0">
    <w:nsid w:val="00000013"/>
    <w:multiLevelType w:val="hybridMultilevel"/>
    <w:tmpl w:val="62BBD95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15:restartNumberingAfterBreak="0">
    <w:nsid w:val="00000014"/>
    <w:multiLevelType w:val="hybridMultilevel"/>
    <w:tmpl w:val="436C6124"/>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15:restartNumberingAfterBreak="0">
    <w:nsid w:val="404F5F22"/>
    <w:multiLevelType w:val="hybridMultilevel"/>
    <w:tmpl w:val="EAE87BEC"/>
    <w:lvl w:ilvl="0" w:tplc="354C077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58080560"/>
    <w:multiLevelType w:val="hybridMultilevel"/>
    <w:tmpl w:val="D60E5544"/>
    <w:lvl w:ilvl="0" w:tplc="04190001">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22" w15:restartNumberingAfterBreak="0">
    <w:nsid w:val="682B7848"/>
    <w:multiLevelType w:val="multilevel"/>
    <w:tmpl w:val="39025596"/>
    <w:lvl w:ilvl="0">
      <w:start w:val="12"/>
      <w:numFmt w:val="decimal"/>
      <w:lvlText w:val="%1"/>
      <w:lvlJc w:val="left"/>
      <w:pPr>
        <w:ind w:left="113" w:hanging="852"/>
      </w:pPr>
      <w:rPr>
        <w:rFonts w:hint="default"/>
        <w:lang w:val="ru-RU" w:eastAsia="en-US" w:bidi="ar-SA"/>
      </w:rPr>
    </w:lvl>
    <w:lvl w:ilvl="1">
      <w:start w:val="3"/>
      <w:numFmt w:val="decimal"/>
      <w:lvlText w:val="%1.%2."/>
      <w:lvlJc w:val="left"/>
      <w:pPr>
        <w:ind w:left="113" w:hanging="852"/>
      </w:pPr>
      <w:rPr>
        <w:rFonts w:ascii="Times New Roman" w:eastAsia="Times New Roman" w:hAnsi="Times New Roman" w:cs="Times New Roman" w:hint="default"/>
        <w:spacing w:val="-4"/>
        <w:w w:val="100"/>
        <w:sz w:val="28"/>
        <w:szCs w:val="28"/>
        <w:lang w:val="ru-RU" w:eastAsia="en-US" w:bidi="ar-SA"/>
      </w:rPr>
    </w:lvl>
    <w:lvl w:ilvl="2">
      <w:numFmt w:val="bullet"/>
      <w:lvlText w:val="•"/>
      <w:lvlJc w:val="left"/>
      <w:pPr>
        <w:ind w:left="2182" w:hanging="852"/>
      </w:pPr>
      <w:rPr>
        <w:rFonts w:hint="default"/>
        <w:lang w:val="ru-RU" w:eastAsia="en-US" w:bidi="ar-SA"/>
      </w:rPr>
    </w:lvl>
    <w:lvl w:ilvl="3">
      <w:numFmt w:val="bullet"/>
      <w:lvlText w:val="•"/>
      <w:lvlJc w:val="left"/>
      <w:pPr>
        <w:ind w:left="3213" w:hanging="852"/>
      </w:pPr>
      <w:rPr>
        <w:rFonts w:hint="default"/>
        <w:lang w:val="ru-RU" w:eastAsia="en-US" w:bidi="ar-SA"/>
      </w:rPr>
    </w:lvl>
    <w:lvl w:ilvl="4">
      <w:numFmt w:val="bullet"/>
      <w:lvlText w:val="•"/>
      <w:lvlJc w:val="left"/>
      <w:pPr>
        <w:ind w:left="4244" w:hanging="852"/>
      </w:pPr>
      <w:rPr>
        <w:rFonts w:hint="default"/>
        <w:lang w:val="ru-RU" w:eastAsia="en-US" w:bidi="ar-SA"/>
      </w:rPr>
    </w:lvl>
    <w:lvl w:ilvl="5">
      <w:numFmt w:val="bullet"/>
      <w:lvlText w:val="•"/>
      <w:lvlJc w:val="left"/>
      <w:pPr>
        <w:ind w:left="5275" w:hanging="852"/>
      </w:pPr>
      <w:rPr>
        <w:rFonts w:hint="default"/>
        <w:lang w:val="ru-RU" w:eastAsia="en-US" w:bidi="ar-SA"/>
      </w:rPr>
    </w:lvl>
    <w:lvl w:ilvl="6">
      <w:numFmt w:val="bullet"/>
      <w:lvlText w:val="•"/>
      <w:lvlJc w:val="left"/>
      <w:pPr>
        <w:ind w:left="6306" w:hanging="852"/>
      </w:pPr>
      <w:rPr>
        <w:rFonts w:hint="default"/>
        <w:lang w:val="ru-RU" w:eastAsia="en-US" w:bidi="ar-SA"/>
      </w:rPr>
    </w:lvl>
    <w:lvl w:ilvl="7">
      <w:numFmt w:val="bullet"/>
      <w:lvlText w:val="•"/>
      <w:lvlJc w:val="left"/>
      <w:pPr>
        <w:ind w:left="7337" w:hanging="852"/>
      </w:pPr>
      <w:rPr>
        <w:rFonts w:hint="default"/>
        <w:lang w:val="ru-RU" w:eastAsia="en-US" w:bidi="ar-SA"/>
      </w:rPr>
    </w:lvl>
    <w:lvl w:ilvl="8">
      <w:numFmt w:val="bullet"/>
      <w:lvlText w:val="•"/>
      <w:lvlJc w:val="left"/>
      <w:pPr>
        <w:ind w:left="8368" w:hanging="852"/>
      </w:pPr>
      <w:rPr>
        <w:rFonts w:hint="default"/>
        <w:lang w:val="ru-RU" w:eastAsia="en-US" w:bidi="ar-SA"/>
      </w:rPr>
    </w:lvl>
  </w:abstractNum>
  <w:abstractNum w:abstractNumId="23" w15:restartNumberingAfterBreak="0">
    <w:nsid w:val="7B136006"/>
    <w:multiLevelType w:val="multilevel"/>
    <w:tmpl w:val="22D00738"/>
    <w:lvl w:ilvl="0">
      <w:start w:val="12"/>
      <w:numFmt w:val="decimal"/>
      <w:lvlText w:val="%1."/>
      <w:lvlJc w:val="left"/>
      <w:pPr>
        <w:ind w:left="480" w:hanging="480"/>
      </w:pPr>
      <w:rPr>
        <w:rFonts w:hint="default"/>
      </w:rPr>
    </w:lvl>
    <w:lvl w:ilvl="1">
      <w:start w:val="9"/>
      <w:numFmt w:val="decimal"/>
      <w:lvlText w:val="%1.%2."/>
      <w:lvlJc w:val="left"/>
      <w:pPr>
        <w:ind w:left="-259" w:hanging="480"/>
      </w:pPr>
      <w:rPr>
        <w:rFonts w:hint="default"/>
      </w:rPr>
    </w:lvl>
    <w:lvl w:ilvl="2">
      <w:start w:val="1"/>
      <w:numFmt w:val="decimal"/>
      <w:lvlText w:val="%1.%2.%3."/>
      <w:lvlJc w:val="left"/>
      <w:pPr>
        <w:ind w:left="-758" w:hanging="720"/>
      </w:pPr>
      <w:rPr>
        <w:rFonts w:hint="default"/>
      </w:rPr>
    </w:lvl>
    <w:lvl w:ilvl="3">
      <w:start w:val="1"/>
      <w:numFmt w:val="decimal"/>
      <w:lvlText w:val="%1.%2.%3.%4."/>
      <w:lvlJc w:val="left"/>
      <w:pPr>
        <w:ind w:left="-1497" w:hanging="720"/>
      </w:pPr>
      <w:rPr>
        <w:rFonts w:hint="default"/>
      </w:rPr>
    </w:lvl>
    <w:lvl w:ilvl="4">
      <w:start w:val="1"/>
      <w:numFmt w:val="decimal"/>
      <w:lvlText w:val="%1.%2.%3.%4.%5."/>
      <w:lvlJc w:val="left"/>
      <w:pPr>
        <w:ind w:left="-1876" w:hanging="1080"/>
      </w:pPr>
      <w:rPr>
        <w:rFonts w:hint="default"/>
      </w:rPr>
    </w:lvl>
    <w:lvl w:ilvl="5">
      <w:start w:val="1"/>
      <w:numFmt w:val="decimal"/>
      <w:lvlText w:val="%1.%2.%3.%4.%5.%6."/>
      <w:lvlJc w:val="left"/>
      <w:pPr>
        <w:ind w:left="-2615" w:hanging="1080"/>
      </w:pPr>
      <w:rPr>
        <w:rFonts w:hint="default"/>
      </w:rPr>
    </w:lvl>
    <w:lvl w:ilvl="6">
      <w:start w:val="1"/>
      <w:numFmt w:val="decimal"/>
      <w:lvlText w:val="%1.%2.%3.%4.%5.%6.%7."/>
      <w:lvlJc w:val="left"/>
      <w:pPr>
        <w:ind w:left="-2994" w:hanging="1440"/>
      </w:pPr>
      <w:rPr>
        <w:rFonts w:hint="default"/>
      </w:rPr>
    </w:lvl>
    <w:lvl w:ilvl="7">
      <w:start w:val="1"/>
      <w:numFmt w:val="decimal"/>
      <w:lvlText w:val="%1.%2.%3.%4.%5.%6.%7.%8."/>
      <w:lvlJc w:val="left"/>
      <w:pPr>
        <w:ind w:left="-3733" w:hanging="1440"/>
      </w:pPr>
      <w:rPr>
        <w:rFonts w:hint="default"/>
      </w:rPr>
    </w:lvl>
    <w:lvl w:ilvl="8">
      <w:start w:val="1"/>
      <w:numFmt w:val="decimal"/>
      <w:lvlText w:val="%1.%2.%3.%4.%5.%6.%7.%8.%9."/>
      <w:lvlJc w:val="left"/>
      <w:pPr>
        <w:ind w:left="-4112" w:hanging="1800"/>
      </w:pPr>
      <w:rPr>
        <w:rFonts w:hint="default"/>
      </w:rPr>
    </w:lvl>
  </w:abstractNum>
  <w:num w:numId="1">
    <w:abstractNumId w:val="0"/>
  </w:num>
  <w:num w:numId="2">
    <w:abstractNumId w:val="22"/>
  </w:num>
  <w:num w:numId="3">
    <w:abstractNumId w:val="23"/>
  </w:num>
  <w:num w:numId="4">
    <w:abstractNumId w:val="9"/>
  </w:num>
  <w:num w:numId="5">
    <w:abstractNumId w:val="10"/>
  </w:num>
  <w:num w:numId="6">
    <w:abstractNumId w:val="13"/>
  </w:num>
  <w:num w:numId="7">
    <w:abstractNumId w:val="15"/>
  </w:num>
  <w:num w:numId="8">
    <w:abstractNumId w:val="18"/>
  </w:num>
  <w:num w:numId="9">
    <w:abstractNumId w:val="19"/>
  </w:num>
  <w:num w:numId="10">
    <w:abstractNumId w:val="21"/>
  </w:num>
  <w:num w:numId="11">
    <w:abstractNumId w:val="2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56FBD"/>
    <w:rsid w:val="000021CF"/>
    <w:rsid w:val="00012119"/>
    <w:rsid w:val="00026229"/>
    <w:rsid w:val="000317E5"/>
    <w:rsid w:val="00034725"/>
    <w:rsid w:val="000875E8"/>
    <w:rsid w:val="000A59CF"/>
    <w:rsid w:val="000D232C"/>
    <w:rsid w:val="00100D79"/>
    <w:rsid w:val="001045D7"/>
    <w:rsid w:val="00136D7C"/>
    <w:rsid w:val="00150433"/>
    <w:rsid w:val="00165301"/>
    <w:rsid w:val="00174E76"/>
    <w:rsid w:val="00181D9A"/>
    <w:rsid w:val="001C2A5C"/>
    <w:rsid w:val="001C3004"/>
    <w:rsid w:val="001C6C12"/>
    <w:rsid w:val="001D506B"/>
    <w:rsid w:val="001D5F03"/>
    <w:rsid w:val="001E64E4"/>
    <w:rsid w:val="001E6E92"/>
    <w:rsid w:val="001F0CA6"/>
    <w:rsid w:val="001F4292"/>
    <w:rsid w:val="00213DE9"/>
    <w:rsid w:val="0023120E"/>
    <w:rsid w:val="00243321"/>
    <w:rsid w:val="0025051A"/>
    <w:rsid w:val="00263541"/>
    <w:rsid w:val="002649ED"/>
    <w:rsid w:val="0028016D"/>
    <w:rsid w:val="002E26C2"/>
    <w:rsid w:val="00305500"/>
    <w:rsid w:val="00326756"/>
    <w:rsid w:val="00332DE8"/>
    <w:rsid w:val="00334C4C"/>
    <w:rsid w:val="0033722E"/>
    <w:rsid w:val="003376F4"/>
    <w:rsid w:val="00346F80"/>
    <w:rsid w:val="003479E2"/>
    <w:rsid w:val="00355694"/>
    <w:rsid w:val="00375518"/>
    <w:rsid w:val="003860C4"/>
    <w:rsid w:val="00386DB1"/>
    <w:rsid w:val="00395B6E"/>
    <w:rsid w:val="00397548"/>
    <w:rsid w:val="003B1C35"/>
    <w:rsid w:val="003D0F98"/>
    <w:rsid w:val="004035D7"/>
    <w:rsid w:val="00404D10"/>
    <w:rsid w:val="00407B86"/>
    <w:rsid w:val="00413851"/>
    <w:rsid w:val="00413DA1"/>
    <w:rsid w:val="004145EA"/>
    <w:rsid w:val="00422F17"/>
    <w:rsid w:val="00435A8A"/>
    <w:rsid w:val="00447FEB"/>
    <w:rsid w:val="0046522E"/>
    <w:rsid w:val="00466E4F"/>
    <w:rsid w:val="0048570B"/>
    <w:rsid w:val="004947DE"/>
    <w:rsid w:val="004D5D53"/>
    <w:rsid w:val="00505A98"/>
    <w:rsid w:val="005135E0"/>
    <w:rsid w:val="00514724"/>
    <w:rsid w:val="00523E02"/>
    <w:rsid w:val="00531010"/>
    <w:rsid w:val="005442EA"/>
    <w:rsid w:val="0055117A"/>
    <w:rsid w:val="005519AF"/>
    <w:rsid w:val="005712A4"/>
    <w:rsid w:val="00571CF1"/>
    <w:rsid w:val="005A5F3E"/>
    <w:rsid w:val="005E12ED"/>
    <w:rsid w:val="005E711B"/>
    <w:rsid w:val="00606DB4"/>
    <w:rsid w:val="00627807"/>
    <w:rsid w:val="006601C2"/>
    <w:rsid w:val="0068704A"/>
    <w:rsid w:val="00697A57"/>
    <w:rsid w:val="006A6DA1"/>
    <w:rsid w:val="006C0C98"/>
    <w:rsid w:val="006D377E"/>
    <w:rsid w:val="006D41C4"/>
    <w:rsid w:val="006D5528"/>
    <w:rsid w:val="006E3F7F"/>
    <w:rsid w:val="006F1018"/>
    <w:rsid w:val="0071370F"/>
    <w:rsid w:val="00713BC1"/>
    <w:rsid w:val="007242BA"/>
    <w:rsid w:val="00727E60"/>
    <w:rsid w:val="007359A4"/>
    <w:rsid w:val="007622D4"/>
    <w:rsid w:val="00771216"/>
    <w:rsid w:val="00791063"/>
    <w:rsid w:val="007A4859"/>
    <w:rsid w:val="007C1655"/>
    <w:rsid w:val="007C2965"/>
    <w:rsid w:val="007C35D1"/>
    <w:rsid w:val="007C369D"/>
    <w:rsid w:val="007C7BE7"/>
    <w:rsid w:val="007D2DD4"/>
    <w:rsid w:val="007E3513"/>
    <w:rsid w:val="007E3B0B"/>
    <w:rsid w:val="007F04C0"/>
    <w:rsid w:val="008027CA"/>
    <w:rsid w:val="00802E2C"/>
    <w:rsid w:val="0081765E"/>
    <w:rsid w:val="00842B90"/>
    <w:rsid w:val="00853D12"/>
    <w:rsid w:val="00882971"/>
    <w:rsid w:val="00894BE4"/>
    <w:rsid w:val="008E0C47"/>
    <w:rsid w:val="008E65FF"/>
    <w:rsid w:val="009143E3"/>
    <w:rsid w:val="009237CF"/>
    <w:rsid w:val="00925F93"/>
    <w:rsid w:val="009446DA"/>
    <w:rsid w:val="00957625"/>
    <w:rsid w:val="00966358"/>
    <w:rsid w:val="00980337"/>
    <w:rsid w:val="00991227"/>
    <w:rsid w:val="009A5007"/>
    <w:rsid w:val="009E6FD0"/>
    <w:rsid w:val="00A01A81"/>
    <w:rsid w:val="00A037CD"/>
    <w:rsid w:val="00A069BB"/>
    <w:rsid w:val="00A06A91"/>
    <w:rsid w:val="00A123D1"/>
    <w:rsid w:val="00A14F38"/>
    <w:rsid w:val="00A31EDF"/>
    <w:rsid w:val="00A44472"/>
    <w:rsid w:val="00A60B01"/>
    <w:rsid w:val="00A741DF"/>
    <w:rsid w:val="00AA0449"/>
    <w:rsid w:val="00AA1302"/>
    <w:rsid w:val="00AC1860"/>
    <w:rsid w:val="00AD64E1"/>
    <w:rsid w:val="00AE3906"/>
    <w:rsid w:val="00B0563E"/>
    <w:rsid w:val="00B400B9"/>
    <w:rsid w:val="00B51EBC"/>
    <w:rsid w:val="00B951D2"/>
    <w:rsid w:val="00B97DA3"/>
    <w:rsid w:val="00BA31CB"/>
    <w:rsid w:val="00BA79FD"/>
    <w:rsid w:val="00BB018C"/>
    <w:rsid w:val="00BB6EF2"/>
    <w:rsid w:val="00BC20A7"/>
    <w:rsid w:val="00C03CBC"/>
    <w:rsid w:val="00C07850"/>
    <w:rsid w:val="00C372C5"/>
    <w:rsid w:val="00C427FF"/>
    <w:rsid w:val="00C56FBD"/>
    <w:rsid w:val="00C61193"/>
    <w:rsid w:val="00C65779"/>
    <w:rsid w:val="00CA0AE9"/>
    <w:rsid w:val="00CA0CF4"/>
    <w:rsid w:val="00CA58C9"/>
    <w:rsid w:val="00CD569D"/>
    <w:rsid w:val="00CE104B"/>
    <w:rsid w:val="00CE2703"/>
    <w:rsid w:val="00D01416"/>
    <w:rsid w:val="00D0725D"/>
    <w:rsid w:val="00D17C45"/>
    <w:rsid w:val="00D263D8"/>
    <w:rsid w:val="00D34E6C"/>
    <w:rsid w:val="00D42AF0"/>
    <w:rsid w:val="00D62C3A"/>
    <w:rsid w:val="00D7788E"/>
    <w:rsid w:val="00D87433"/>
    <w:rsid w:val="00D9459D"/>
    <w:rsid w:val="00DB696A"/>
    <w:rsid w:val="00DC7DA4"/>
    <w:rsid w:val="00DD0CFF"/>
    <w:rsid w:val="00DE6472"/>
    <w:rsid w:val="00E3066E"/>
    <w:rsid w:val="00E47CDE"/>
    <w:rsid w:val="00E56691"/>
    <w:rsid w:val="00E74DB7"/>
    <w:rsid w:val="00E90851"/>
    <w:rsid w:val="00E960E4"/>
    <w:rsid w:val="00EC1534"/>
    <w:rsid w:val="00EC47CB"/>
    <w:rsid w:val="00ED14EA"/>
    <w:rsid w:val="00F0590D"/>
    <w:rsid w:val="00F304AA"/>
    <w:rsid w:val="00FA4FFF"/>
    <w:rsid w:val="00FC1FC7"/>
    <w:rsid w:val="00FD5DBC"/>
    <w:rsid w:val="00FE7DEA"/>
    <w:rsid w:val="00FF0B4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A621E"/>
  <w15:docId w15:val="{379CA8E3-40A6-4C14-BAC1-E12B68E54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0337"/>
  </w:style>
  <w:style w:type="paragraph" w:styleId="1">
    <w:name w:val="heading 1"/>
    <w:basedOn w:val="a"/>
    <w:next w:val="a0"/>
    <w:link w:val="10"/>
    <w:qFormat/>
    <w:rsid w:val="006E3F7F"/>
    <w:pPr>
      <w:suppressAutoHyphens/>
      <w:spacing w:after="0" w:line="100" w:lineRule="atLeast"/>
      <w:ind w:left="473" w:hanging="360"/>
      <w:textAlignment w:val="baseline"/>
      <w:outlineLvl w:val="0"/>
    </w:pPr>
    <w:rPr>
      <w:rFonts w:ascii="Times New Roman" w:eastAsia="Times New Roman" w:hAnsi="Times New Roman" w:cs="Calibri"/>
      <w:b/>
      <w:bCs/>
      <w:kern w:val="1"/>
      <w:sz w:val="24"/>
      <w:szCs w:val="24"/>
      <w:lang w:val="en-US" w:eastAsia="ar-SA"/>
    </w:rPr>
  </w:style>
  <w:style w:type="paragraph" w:styleId="2">
    <w:name w:val="heading 2"/>
    <w:basedOn w:val="a"/>
    <w:next w:val="a"/>
    <w:link w:val="20"/>
    <w:uiPriority w:val="9"/>
    <w:semiHidden/>
    <w:unhideWhenUsed/>
    <w:qFormat/>
    <w:rsid w:val="000D232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0"/>
    <w:link w:val="30"/>
    <w:qFormat/>
    <w:rsid w:val="006E3F7F"/>
    <w:pPr>
      <w:keepNext/>
      <w:suppressAutoHyphens/>
      <w:spacing w:before="240" w:after="60" w:line="100" w:lineRule="atLeast"/>
      <w:ind w:left="2160" w:hanging="360"/>
      <w:textAlignment w:val="baseline"/>
      <w:outlineLvl w:val="2"/>
    </w:pPr>
    <w:rPr>
      <w:rFonts w:ascii="Cambria" w:eastAsia="Times New Roman" w:hAnsi="Cambria" w:cs="Times New Roman"/>
      <w:b/>
      <w:bCs/>
      <w:kern w:val="1"/>
      <w:sz w:val="26"/>
      <w:szCs w:val="26"/>
      <w:lang w:val="en-US"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C56FB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1">
    <w:name w:val="Основной шрифт абзаца1"/>
    <w:rsid w:val="00771216"/>
  </w:style>
  <w:style w:type="paragraph" w:styleId="a0">
    <w:name w:val="Body Text"/>
    <w:basedOn w:val="a"/>
    <w:link w:val="a5"/>
    <w:uiPriority w:val="99"/>
    <w:rsid w:val="00771216"/>
    <w:pPr>
      <w:suppressAutoHyphens/>
      <w:spacing w:after="0" w:line="100" w:lineRule="atLeast"/>
      <w:ind w:left="112"/>
      <w:textAlignment w:val="baseline"/>
    </w:pPr>
    <w:rPr>
      <w:rFonts w:ascii="Times New Roman" w:eastAsia="Times New Roman" w:hAnsi="Times New Roman" w:cs="Calibri"/>
      <w:kern w:val="1"/>
      <w:sz w:val="24"/>
      <w:szCs w:val="24"/>
      <w:lang w:val="en-US" w:eastAsia="ar-SA"/>
    </w:rPr>
  </w:style>
  <w:style w:type="character" w:customStyle="1" w:styleId="a5">
    <w:name w:val="Основной текст Знак"/>
    <w:basedOn w:val="a1"/>
    <w:link w:val="a0"/>
    <w:uiPriority w:val="99"/>
    <w:rsid w:val="00771216"/>
    <w:rPr>
      <w:rFonts w:ascii="Times New Roman" w:eastAsia="Times New Roman" w:hAnsi="Times New Roman" w:cs="Calibri"/>
      <w:kern w:val="1"/>
      <w:sz w:val="24"/>
      <w:szCs w:val="24"/>
      <w:lang w:val="en-US" w:eastAsia="ar-SA"/>
    </w:rPr>
  </w:style>
  <w:style w:type="paragraph" w:styleId="a6">
    <w:name w:val="List Paragraph"/>
    <w:basedOn w:val="a"/>
    <w:uiPriority w:val="34"/>
    <w:qFormat/>
    <w:rsid w:val="00771216"/>
    <w:pPr>
      <w:ind w:left="720"/>
      <w:contextualSpacing/>
    </w:pPr>
  </w:style>
  <w:style w:type="character" w:customStyle="1" w:styleId="10">
    <w:name w:val="Заголовок 1 Знак"/>
    <w:basedOn w:val="a1"/>
    <w:link w:val="1"/>
    <w:rsid w:val="006E3F7F"/>
    <w:rPr>
      <w:rFonts w:ascii="Times New Roman" w:eastAsia="Times New Roman" w:hAnsi="Times New Roman" w:cs="Calibri"/>
      <w:b/>
      <w:bCs/>
      <w:kern w:val="1"/>
      <w:sz w:val="24"/>
      <w:szCs w:val="24"/>
      <w:lang w:val="en-US" w:eastAsia="ar-SA"/>
    </w:rPr>
  </w:style>
  <w:style w:type="character" w:customStyle="1" w:styleId="30">
    <w:name w:val="Заголовок 3 Знак"/>
    <w:basedOn w:val="a1"/>
    <w:link w:val="3"/>
    <w:rsid w:val="006E3F7F"/>
    <w:rPr>
      <w:rFonts w:ascii="Cambria" w:eastAsia="Times New Roman" w:hAnsi="Cambria" w:cs="Times New Roman"/>
      <w:b/>
      <w:bCs/>
      <w:kern w:val="1"/>
      <w:sz w:val="26"/>
      <w:szCs w:val="26"/>
      <w:lang w:val="en-US" w:eastAsia="ar-SA"/>
    </w:rPr>
  </w:style>
  <w:style w:type="character" w:customStyle="1" w:styleId="a7">
    <w:name w:val="Нижний колонтитул Знак"/>
    <w:basedOn w:val="11"/>
    <w:uiPriority w:val="99"/>
    <w:rsid w:val="006E3F7F"/>
    <w:rPr>
      <w:rFonts w:ascii="Times New Roman" w:eastAsia="Times New Roman" w:hAnsi="Times New Roman" w:cs="Times New Roman"/>
      <w:sz w:val="24"/>
      <w:szCs w:val="24"/>
      <w:lang w:val="ru-RU"/>
    </w:rPr>
  </w:style>
  <w:style w:type="character" w:styleId="a8">
    <w:name w:val="page number"/>
    <w:basedOn w:val="11"/>
    <w:rsid w:val="006E3F7F"/>
  </w:style>
  <w:style w:type="character" w:customStyle="1" w:styleId="ListLabel1">
    <w:name w:val="ListLabel 1"/>
    <w:rsid w:val="006E3F7F"/>
    <w:rPr>
      <w:rFonts w:eastAsia="Calibri"/>
      <w:w w:val="128"/>
      <w:sz w:val="24"/>
      <w:szCs w:val="24"/>
    </w:rPr>
  </w:style>
  <w:style w:type="character" w:customStyle="1" w:styleId="ListLabel2">
    <w:name w:val="ListLabel 2"/>
    <w:rsid w:val="006E3F7F"/>
    <w:rPr>
      <w:rFonts w:eastAsia="Times New Roman"/>
      <w:sz w:val="24"/>
      <w:szCs w:val="24"/>
    </w:rPr>
  </w:style>
  <w:style w:type="character" w:customStyle="1" w:styleId="ListLabel3">
    <w:name w:val="ListLabel 3"/>
    <w:rsid w:val="006E3F7F"/>
    <w:rPr>
      <w:rFonts w:eastAsia="Times New Roman"/>
      <w:sz w:val="24"/>
      <w:szCs w:val="24"/>
      <w:lang w:val="ru-RU"/>
    </w:rPr>
  </w:style>
  <w:style w:type="character" w:customStyle="1" w:styleId="ListLabel4">
    <w:name w:val="ListLabel 4"/>
    <w:rsid w:val="006E3F7F"/>
    <w:rPr>
      <w:rFonts w:eastAsia="Times New Roman"/>
      <w:b/>
      <w:bCs/>
      <w:sz w:val="24"/>
      <w:szCs w:val="24"/>
    </w:rPr>
  </w:style>
  <w:style w:type="character" w:customStyle="1" w:styleId="ListLabel5">
    <w:name w:val="ListLabel 5"/>
    <w:rsid w:val="006E3F7F"/>
    <w:rPr>
      <w:rFonts w:cs="Courier New"/>
    </w:rPr>
  </w:style>
  <w:style w:type="character" w:customStyle="1" w:styleId="a9">
    <w:name w:val="Маркеры списка"/>
    <w:rsid w:val="006E3F7F"/>
    <w:rPr>
      <w:rFonts w:ascii="OpenSymbol" w:eastAsia="OpenSymbol" w:hAnsi="OpenSymbol" w:cs="OpenSymbol"/>
    </w:rPr>
  </w:style>
  <w:style w:type="character" w:customStyle="1" w:styleId="WWCharLFO1LVL1">
    <w:name w:val="WW_CharLFO1LVL1"/>
    <w:rsid w:val="006E3F7F"/>
    <w:rPr>
      <w:rFonts w:ascii="Calibri" w:eastAsia="Calibri" w:hAnsi="Calibri"/>
      <w:w w:val="128"/>
      <w:sz w:val="24"/>
      <w:szCs w:val="24"/>
    </w:rPr>
  </w:style>
  <w:style w:type="character" w:customStyle="1" w:styleId="WWCharLFO2LVL1">
    <w:name w:val="WW_CharLFO2LVL1"/>
    <w:rsid w:val="006E3F7F"/>
    <w:rPr>
      <w:rFonts w:ascii="Calibri" w:eastAsia="Calibri" w:hAnsi="Calibri"/>
      <w:w w:val="128"/>
      <w:sz w:val="24"/>
      <w:szCs w:val="24"/>
    </w:rPr>
  </w:style>
  <w:style w:type="character" w:customStyle="1" w:styleId="WWCharLFO3LVL1">
    <w:name w:val="WW_CharLFO3LVL1"/>
    <w:rsid w:val="006E3F7F"/>
    <w:rPr>
      <w:rFonts w:ascii="Calibri" w:eastAsia="Calibri" w:hAnsi="Calibri"/>
      <w:w w:val="128"/>
      <w:sz w:val="24"/>
      <w:szCs w:val="24"/>
    </w:rPr>
  </w:style>
  <w:style w:type="character" w:customStyle="1" w:styleId="WWCharLFO4LVL1">
    <w:name w:val="WW_CharLFO4LVL1"/>
    <w:rsid w:val="006E3F7F"/>
    <w:rPr>
      <w:rFonts w:ascii="Calibri" w:eastAsia="Calibri" w:hAnsi="Calibri"/>
      <w:w w:val="128"/>
      <w:sz w:val="24"/>
      <w:szCs w:val="24"/>
    </w:rPr>
  </w:style>
  <w:style w:type="character" w:customStyle="1" w:styleId="WWCharLFO5LVL1">
    <w:name w:val="WW_CharLFO5LVL1"/>
    <w:rsid w:val="006E3F7F"/>
    <w:rPr>
      <w:rFonts w:ascii="Calibri" w:eastAsia="Calibri" w:hAnsi="Calibri"/>
      <w:w w:val="128"/>
      <w:sz w:val="24"/>
      <w:szCs w:val="24"/>
    </w:rPr>
  </w:style>
  <w:style w:type="character" w:customStyle="1" w:styleId="WWCharLFO10LVL4">
    <w:name w:val="WW_CharLFO10LVL4"/>
    <w:rsid w:val="006E3F7F"/>
    <w:rPr>
      <w:rFonts w:ascii="Times New Roman" w:eastAsia="Times New Roman" w:hAnsi="Times New Roman"/>
      <w:sz w:val="24"/>
      <w:szCs w:val="24"/>
    </w:rPr>
  </w:style>
  <w:style w:type="character" w:customStyle="1" w:styleId="WWCharLFO12LVL1">
    <w:name w:val="WW_CharLFO12LVL1"/>
    <w:rsid w:val="006E3F7F"/>
    <w:rPr>
      <w:rFonts w:eastAsia="Times New Roman"/>
      <w:sz w:val="24"/>
      <w:szCs w:val="24"/>
      <w:lang w:val="ru-RU"/>
    </w:rPr>
  </w:style>
  <w:style w:type="character" w:customStyle="1" w:styleId="WWCharLFO13LVL1">
    <w:name w:val="WW_CharLFO13LVL1"/>
    <w:rsid w:val="006E3F7F"/>
    <w:rPr>
      <w:rFonts w:eastAsia="Times New Roman"/>
      <w:b/>
      <w:bCs/>
      <w:sz w:val="24"/>
      <w:szCs w:val="24"/>
    </w:rPr>
  </w:style>
  <w:style w:type="character" w:customStyle="1" w:styleId="WWCharLFO14LVL1">
    <w:name w:val="WW_CharLFO14LVL1"/>
    <w:rsid w:val="006E3F7F"/>
    <w:rPr>
      <w:rFonts w:ascii="Symbol" w:hAnsi="Symbol"/>
    </w:rPr>
  </w:style>
  <w:style w:type="character" w:customStyle="1" w:styleId="WWCharLFO14LVL2">
    <w:name w:val="WW_CharLFO14LVL2"/>
    <w:rsid w:val="006E3F7F"/>
    <w:rPr>
      <w:rFonts w:ascii="Courier New" w:hAnsi="Courier New" w:cs="Courier New"/>
    </w:rPr>
  </w:style>
  <w:style w:type="character" w:customStyle="1" w:styleId="WWCharLFO14LVL3">
    <w:name w:val="WW_CharLFO14LVL3"/>
    <w:rsid w:val="006E3F7F"/>
    <w:rPr>
      <w:rFonts w:ascii="Wingdings" w:hAnsi="Wingdings"/>
    </w:rPr>
  </w:style>
  <w:style w:type="character" w:customStyle="1" w:styleId="WWCharLFO14LVL4">
    <w:name w:val="WW_CharLFO14LVL4"/>
    <w:rsid w:val="006E3F7F"/>
    <w:rPr>
      <w:rFonts w:ascii="Symbol" w:hAnsi="Symbol"/>
    </w:rPr>
  </w:style>
  <w:style w:type="character" w:customStyle="1" w:styleId="WWCharLFO14LVL5">
    <w:name w:val="WW_CharLFO14LVL5"/>
    <w:rsid w:val="006E3F7F"/>
    <w:rPr>
      <w:rFonts w:ascii="Courier New" w:hAnsi="Courier New" w:cs="Courier New"/>
    </w:rPr>
  </w:style>
  <w:style w:type="character" w:customStyle="1" w:styleId="WWCharLFO14LVL6">
    <w:name w:val="WW_CharLFO14LVL6"/>
    <w:rsid w:val="006E3F7F"/>
    <w:rPr>
      <w:rFonts w:ascii="Wingdings" w:hAnsi="Wingdings"/>
    </w:rPr>
  </w:style>
  <w:style w:type="character" w:customStyle="1" w:styleId="WWCharLFO14LVL7">
    <w:name w:val="WW_CharLFO14LVL7"/>
    <w:rsid w:val="006E3F7F"/>
    <w:rPr>
      <w:rFonts w:ascii="Symbol" w:hAnsi="Symbol"/>
    </w:rPr>
  </w:style>
  <w:style w:type="character" w:customStyle="1" w:styleId="WWCharLFO14LVL8">
    <w:name w:val="WW_CharLFO14LVL8"/>
    <w:rsid w:val="006E3F7F"/>
    <w:rPr>
      <w:rFonts w:ascii="Courier New" w:hAnsi="Courier New" w:cs="Courier New"/>
    </w:rPr>
  </w:style>
  <w:style w:type="character" w:customStyle="1" w:styleId="WWCharLFO14LVL9">
    <w:name w:val="WW_CharLFO14LVL9"/>
    <w:rsid w:val="006E3F7F"/>
    <w:rPr>
      <w:rFonts w:ascii="Wingdings" w:hAnsi="Wingdings"/>
    </w:rPr>
  </w:style>
  <w:style w:type="character" w:customStyle="1" w:styleId="WWCharLFO15LVL1">
    <w:name w:val="WW_CharLFO15LVL1"/>
    <w:rsid w:val="006E3F7F"/>
    <w:rPr>
      <w:rFonts w:ascii="Symbol" w:hAnsi="Symbol"/>
    </w:rPr>
  </w:style>
  <w:style w:type="character" w:customStyle="1" w:styleId="WWCharLFO15LVL2">
    <w:name w:val="WW_CharLFO15LVL2"/>
    <w:rsid w:val="006E3F7F"/>
    <w:rPr>
      <w:rFonts w:ascii="Courier New" w:hAnsi="Courier New" w:cs="Courier New"/>
    </w:rPr>
  </w:style>
  <w:style w:type="character" w:customStyle="1" w:styleId="WWCharLFO15LVL3">
    <w:name w:val="WW_CharLFO15LVL3"/>
    <w:rsid w:val="006E3F7F"/>
    <w:rPr>
      <w:rFonts w:ascii="Wingdings" w:hAnsi="Wingdings"/>
    </w:rPr>
  </w:style>
  <w:style w:type="character" w:customStyle="1" w:styleId="WWCharLFO15LVL4">
    <w:name w:val="WW_CharLFO15LVL4"/>
    <w:rsid w:val="006E3F7F"/>
    <w:rPr>
      <w:rFonts w:ascii="Symbol" w:hAnsi="Symbol"/>
    </w:rPr>
  </w:style>
  <w:style w:type="character" w:customStyle="1" w:styleId="WWCharLFO15LVL5">
    <w:name w:val="WW_CharLFO15LVL5"/>
    <w:rsid w:val="006E3F7F"/>
    <w:rPr>
      <w:rFonts w:ascii="Courier New" w:hAnsi="Courier New" w:cs="Courier New"/>
    </w:rPr>
  </w:style>
  <w:style w:type="character" w:customStyle="1" w:styleId="WWCharLFO15LVL6">
    <w:name w:val="WW_CharLFO15LVL6"/>
    <w:rsid w:val="006E3F7F"/>
    <w:rPr>
      <w:rFonts w:ascii="Wingdings" w:hAnsi="Wingdings"/>
    </w:rPr>
  </w:style>
  <w:style w:type="character" w:customStyle="1" w:styleId="WWCharLFO15LVL7">
    <w:name w:val="WW_CharLFO15LVL7"/>
    <w:rsid w:val="006E3F7F"/>
    <w:rPr>
      <w:rFonts w:ascii="Symbol" w:hAnsi="Symbol"/>
    </w:rPr>
  </w:style>
  <w:style w:type="character" w:customStyle="1" w:styleId="WWCharLFO15LVL8">
    <w:name w:val="WW_CharLFO15LVL8"/>
    <w:rsid w:val="006E3F7F"/>
    <w:rPr>
      <w:rFonts w:ascii="Courier New" w:hAnsi="Courier New" w:cs="Courier New"/>
    </w:rPr>
  </w:style>
  <w:style w:type="character" w:customStyle="1" w:styleId="WWCharLFO15LVL9">
    <w:name w:val="WW_CharLFO15LVL9"/>
    <w:rsid w:val="006E3F7F"/>
    <w:rPr>
      <w:rFonts w:ascii="Wingdings" w:hAnsi="Wingdings"/>
    </w:rPr>
  </w:style>
  <w:style w:type="character" w:customStyle="1" w:styleId="WWCharLFO16LVL1">
    <w:name w:val="WW_CharLFO16LVL1"/>
    <w:rsid w:val="006E3F7F"/>
    <w:rPr>
      <w:rFonts w:ascii="Symbol" w:hAnsi="Symbol"/>
    </w:rPr>
  </w:style>
  <w:style w:type="character" w:customStyle="1" w:styleId="WWCharLFO16LVL2">
    <w:name w:val="WW_CharLFO16LVL2"/>
    <w:rsid w:val="006E3F7F"/>
    <w:rPr>
      <w:rFonts w:ascii="Courier New" w:hAnsi="Courier New" w:cs="Courier New"/>
    </w:rPr>
  </w:style>
  <w:style w:type="character" w:customStyle="1" w:styleId="WWCharLFO16LVL3">
    <w:name w:val="WW_CharLFO16LVL3"/>
    <w:rsid w:val="006E3F7F"/>
    <w:rPr>
      <w:rFonts w:ascii="Wingdings" w:hAnsi="Wingdings"/>
    </w:rPr>
  </w:style>
  <w:style w:type="character" w:customStyle="1" w:styleId="WWCharLFO16LVL4">
    <w:name w:val="WW_CharLFO16LVL4"/>
    <w:rsid w:val="006E3F7F"/>
    <w:rPr>
      <w:rFonts w:ascii="Symbol" w:hAnsi="Symbol"/>
    </w:rPr>
  </w:style>
  <w:style w:type="character" w:customStyle="1" w:styleId="WWCharLFO16LVL5">
    <w:name w:val="WW_CharLFO16LVL5"/>
    <w:rsid w:val="006E3F7F"/>
    <w:rPr>
      <w:rFonts w:ascii="Courier New" w:hAnsi="Courier New" w:cs="Courier New"/>
    </w:rPr>
  </w:style>
  <w:style w:type="character" w:customStyle="1" w:styleId="WWCharLFO16LVL6">
    <w:name w:val="WW_CharLFO16LVL6"/>
    <w:rsid w:val="006E3F7F"/>
    <w:rPr>
      <w:rFonts w:ascii="Wingdings" w:hAnsi="Wingdings"/>
    </w:rPr>
  </w:style>
  <w:style w:type="character" w:customStyle="1" w:styleId="WWCharLFO16LVL7">
    <w:name w:val="WW_CharLFO16LVL7"/>
    <w:rsid w:val="006E3F7F"/>
    <w:rPr>
      <w:rFonts w:ascii="Symbol" w:hAnsi="Symbol"/>
    </w:rPr>
  </w:style>
  <w:style w:type="character" w:customStyle="1" w:styleId="WWCharLFO16LVL8">
    <w:name w:val="WW_CharLFO16LVL8"/>
    <w:rsid w:val="006E3F7F"/>
    <w:rPr>
      <w:rFonts w:ascii="Courier New" w:hAnsi="Courier New" w:cs="Courier New"/>
    </w:rPr>
  </w:style>
  <w:style w:type="character" w:customStyle="1" w:styleId="WWCharLFO16LVL9">
    <w:name w:val="WW_CharLFO16LVL9"/>
    <w:rsid w:val="006E3F7F"/>
    <w:rPr>
      <w:rFonts w:ascii="Wingdings" w:hAnsi="Wingdings"/>
    </w:rPr>
  </w:style>
  <w:style w:type="character" w:customStyle="1" w:styleId="WWCharLFO17LVL1">
    <w:name w:val="WW_CharLFO17LVL1"/>
    <w:rsid w:val="006E3F7F"/>
    <w:rPr>
      <w:rFonts w:ascii="Symbol" w:hAnsi="Symbol"/>
    </w:rPr>
  </w:style>
  <w:style w:type="character" w:customStyle="1" w:styleId="WWCharLFO17LVL2">
    <w:name w:val="WW_CharLFO17LVL2"/>
    <w:rsid w:val="006E3F7F"/>
    <w:rPr>
      <w:rFonts w:ascii="Courier New" w:hAnsi="Courier New" w:cs="Courier New"/>
    </w:rPr>
  </w:style>
  <w:style w:type="character" w:customStyle="1" w:styleId="WWCharLFO17LVL3">
    <w:name w:val="WW_CharLFO17LVL3"/>
    <w:rsid w:val="006E3F7F"/>
    <w:rPr>
      <w:rFonts w:ascii="Wingdings" w:hAnsi="Wingdings"/>
    </w:rPr>
  </w:style>
  <w:style w:type="character" w:customStyle="1" w:styleId="WWCharLFO17LVL4">
    <w:name w:val="WW_CharLFO17LVL4"/>
    <w:rsid w:val="006E3F7F"/>
    <w:rPr>
      <w:rFonts w:ascii="Symbol" w:hAnsi="Symbol"/>
    </w:rPr>
  </w:style>
  <w:style w:type="character" w:customStyle="1" w:styleId="WWCharLFO17LVL5">
    <w:name w:val="WW_CharLFO17LVL5"/>
    <w:rsid w:val="006E3F7F"/>
    <w:rPr>
      <w:rFonts w:ascii="Courier New" w:hAnsi="Courier New" w:cs="Courier New"/>
    </w:rPr>
  </w:style>
  <w:style w:type="character" w:customStyle="1" w:styleId="WWCharLFO17LVL6">
    <w:name w:val="WW_CharLFO17LVL6"/>
    <w:rsid w:val="006E3F7F"/>
    <w:rPr>
      <w:rFonts w:ascii="Wingdings" w:hAnsi="Wingdings"/>
    </w:rPr>
  </w:style>
  <w:style w:type="character" w:customStyle="1" w:styleId="WWCharLFO17LVL7">
    <w:name w:val="WW_CharLFO17LVL7"/>
    <w:rsid w:val="006E3F7F"/>
    <w:rPr>
      <w:rFonts w:ascii="Symbol" w:hAnsi="Symbol"/>
    </w:rPr>
  </w:style>
  <w:style w:type="character" w:customStyle="1" w:styleId="WWCharLFO17LVL8">
    <w:name w:val="WW_CharLFO17LVL8"/>
    <w:rsid w:val="006E3F7F"/>
    <w:rPr>
      <w:rFonts w:ascii="Courier New" w:hAnsi="Courier New" w:cs="Courier New"/>
    </w:rPr>
  </w:style>
  <w:style w:type="character" w:customStyle="1" w:styleId="WWCharLFO17LVL9">
    <w:name w:val="WW_CharLFO17LVL9"/>
    <w:rsid w:val="006E3F7F"/>
    <w:rPr>
      <w:rFonts w:ascii="Wingdings" w:hAnsi="Wingdings"/>
    </w:rPr>
  </w:style>
  <w:style w:type="character" w:customStyle="1" w:styleId="WWCharLFO26LVL1">
    <w:name w:val="WW_CharLFO26LVL1"/>
    <w:rsid w:val="006E3F7F"/>
    <w:rPr>
      <w:rFonts w:ascii="OpenSymbol" w:eastAsia="OpenSymbol" w:hAnsi="OpenSymbol" w:cs="OpenSymbol"/>
    </w:rPr>
  </w:style>
  <w:style w:type="character" w:customStyle="1" w:styleId="WWCharLFO26LVL2">
    <w:name w:val="WW_CharLFO26LVL2"/>
    <w:rsid w:val="006E3F7F"/>
    <w:rPr>
      <w:rFonts w:ascii="OpenSymbol" w:eastAsia="OpenSymbol" w:hAnsi="OpenSymbol" w:cs="OpenSymbol"/>
    </w:rPr>
  </w:style>
  <w:style w:type="character" w:customStyle="1" w:styleId="WWCharLFO26LVL3">
    <w:name w:val="WW_CharLFO26LVL3"/>
    <w:rsid w:val="006E3F7F"/>
    <w:rPr>
      <w:rFonts w:ascii="OpenSymbol" w:eastAsia="OpenSymbol" w:hAnsi="OpenSymbol" w:cs="OpenSymbol"/>
    </w:rPr>
  </w:style>
  <w:style w:type="character" w:customStyle="1" w:styleId="WWCharLFO26LVL4">
    <w:name w:val="WW_CharLFO26LVL4"/>
    <w:rsid w:val="006E3F7F"/>
    <w:rPr>
      <w:rFonts w:ascii="OpenSymbol" w:eastAsia="OpenSymbol" w:hAnsi="OpenSymbol" w:cs="OpenSymbol"/>
    </w:rPr>
  </w:style>
  <w:style w:type="character" w:customStyle="1" w:styleId="WWCharLFO26LVL5">
    <w:name w:val="WW_CharLFO26LVL5"/>
    <w:rsid w:val="006E3F7F"/>
    <w:rPr>
      <w:rFonts w:ascii="OpenSymbol" w:eastAsia="OpenSymbol" w:hAnsi="OpenSymbol" w:cs="OpenSymbol"/>
    </w:rPr>
  </w:style>
  <w:style w:type="character" w:customStyle="1" w:styleId="WWCharLFO26LVL6">
    <w:name w:val="WW_CharLFO26LVL6"/>
    <w:rsid w:val="006E3F7F"/>
    <w:rPr>
      <w:rFonts w:ascii="OpenSymbol" w:eastAsia="OpenSymbol" w:hAnsi="OpenSymbol" w:cs="OpenSymbol"/>
    </w:rPr>
  </w:style>
  <w:style w:type="character" w:customStyle="1" w:styleId="WWCharLFO26LVL7">
    <w:name w:val="WW_CharLFO26LVL7"/>
    <w:rsid w:val="006E3F7F"/>
    <w:rPr>
      <w:rFonts w:ascii="OpenSymbol" w:eastAsia="OpenSymbol" w:hAnsi="OpenSymbol" w:cs="OpenSymbol"/>
    </w:rPr>
  </w:style>
  <w:style w:type="character" w:customStyle="1" w:styleId="WWCharLFO26LVL8">
    <w:name w:val="WW_CharLFO26LVL8"/>
    <w:rsid w:val="006E3F7F"/>
    <w:rPr>
      <w:rFonts w:ascii="OpenSymbol" w:eastAsia="OpenSymbol" w:hAnsi="OpenSymbol" w:cs="OpenSymbol"/>
    </w:rPr>
  </w:style>
  <w:style w:type="character" w:customStyle="1" w:styleId="WWCharLFO26LVL9">
    <w:name w:val="WW_CharLFO26LVL9"/>
    <w:rsid w:val="006E3F7F"/>
    <w:rPr>
      <w:rFonts w:ascii="OpenSymbol" w:eastAsia="OpenSymbol" w:hAnsi="OpenSymbol" w:cs="OpenSymbol"/>
    </w:rPr>
  </w:style>
  <w:style w:type="character" w:customStyle="1" w:styleId="WWCharLFO28LVL1">
    <w:name w:val="WW_CharLFO28LVL1"/>
    <w:rsid w:val="006E3F7F"/>
    <w:rPr>
      <w:rFonts w:ascii="OpenSymbol" w:eastAsia="OpenSymbol" w:hAnsi="OpenSymbol" w:cs="OpenSymbol"/>
    </w:rPr>
  </w:style>
  <w:style w:type="character" w:customStyle="1" w:styleId="WWCharLFO28LVL2">
    <w:name w:val="WW_CharLFO28LVL2"/>
    <w:rsid w:val="006E3F7F"/>
    <w:rPr>
      <w:rFonts w:ascii="OpenSymbol" w:eastAsia="OpenSymbol" w:hAnsi="OpenSymbol" w:cs="OpenSymbol"/>
    </w:rPr>
  </w:style>
  <w:style w:type="character" w:customStyle="1" w:styleId="WWCharLFO28LVL3">
    <w:name w:val="WW_CharLFO28LVL3"/>
    <w:rsid w:val="006E3F7F"/>
    <w:rPr>
      <w:rFonts w:ascii="OpenSymbol" w:eastAsia="OpenSymbol" w:hAnsi="OpenSymbol" w:cs="OpenSymbol"/>
    </w:rPr>
  </w:style>
  <w:style w:type="character" w:customStyle="1" w:styleId="WWCharLFO28LVL4">
    <w:name w:val="WW_CharLFO28LVL4"/>
    <w:rsid w:val="006E3F7F"/>
    <w:rPr>
      <w:rFonts w:ascii="OpenSymbol" w:eastAsia="OpenSymbol" w:hAnsi="OpenSymbol" w:cs="OpenSymbol"/>
    </w:rPr>
  </w:style>
  <w:style w:type="character" w:customStyle="1" w:styleId="WWCharLFO28LVL5">
    <w:name w:val="WW_CharLFO28LVL5"/>
    <w:rsid w:val="006E3F7F"/>
    <w:rPr>
      <w:rFonts w:ascii="OpenSymbol" w:eastAsia="OpenSymbol" w:hAnsi="OpenSymbol" w:cs="OpenSymbol"/>
    </w:rPr>
  </w:style>
  <w:style w:type="character" w:customStyle="1" w:styleId="WWCharLFO28LVL6">
    <w:name w:val="WW_CharLFO28LVL6"/>
    <w:rsid w:val="006E3F7F"/>
    <w:rPr>
      <w:rFonts w:ascii="OpenSymbol" w:eastAsia="OpenSymbol" w:hAnsi="OpenSymbol" w:cs="OpenSymbol"/>
    </w:rPr>
  </w:style>
  <w:style w:type="character" w:customStyle="1" w:styleId="WWCharLFO28LVL7">
    <w:name w:val="WW_CharLFO28LVL7"/>
    <w:rsid w:val="006E3F7F"/>
    <w:rPr>
      <w:rFonts w:ascii="OpenSymbol" w:eastAsia="OpenSymbol" w:hAnsi="OpenSymbol" w:cs="OpenSymbol"/>
    </w:rPr>
  </w:style>
  <w:style w:type="character" w:customStyle="1" w:styleId="WWCharLFO28LVL8">
    <w:name w:val="WW_CharLFO28LVL8"/>
    <w:rsid w:val="006E3F7F"/>
    <w:rPr>
      <w:rFonts w:ascii="OpenSymbol" w:eastAsia="OpenSymbol" w:hAnsi="OpenSymbol" w:cs="OpenSymbol"/>
    </w:rPr>
  </w:style>
  <w:style w:type="character" w:customStyle="1" w:styleId="WWCharLFO28LVL9">
    <w:name w:val="WW_CharLFO28LVL9"/>
    <w:rsid w:val="006E3F7F"/>
    <w:rPr>
      <w:rFonts w:ascii="OpenSymbol" w:eastAsia="OpenSymbol" w:hAnsi="OpenSymbol" w:cs="OpenSymbol"/>
    </w:rPr>
  </w:style>
  <w:style w:type="paragraph" w:customStyle="1" w:styleId="12">
    <w:name w:val="Заголовок1"/>
    <w:basedOn w:val="a"/>
    <w:next w:val="a0"/>
    <w:rsid w:val="006E3F7F"/>
    <w:pPr>
      <w:keepNext/>
      <w:suppressAutoHyphens/>
      <w:spacing w:before="240" w:after="120" w:line="100" w:lineRule="atLeast"/>
      <w:textAlignment w:val="baseline"/>
    </w:pPr>
    <w:rPr>
      <w:rFonts w:ascii="Arial" w:eastAsia="Microsoft YaHei" w:hAnsi="Arial" w:cs="Mangal"/>
      <w:kern w:val="1"/>
      <w:sz w:val="28"/>
      <w:szCs w:val="28"/>
      <w:lang w:val="en-US" w:eastAsia="ar-SA"/>
    </w:rPr>
  </w:style>
  <w:style w:type="paragraph" w:customStyle="1" w:styleId="13">
    <w:name w:val="Обычный1"/>
    <w:rsid w:val="006E3F7F"/>
    <w:pPr>
      <w:widowControl w:val="0"/>
      <w:suppressAutoHyphens/>
      <w:spacing w:after="0" w:line="100" w:lineRule="atLeast"/>
      <w:textAlignment w:val="baseline"/>
    </w:pPr>
    <w:rPr>
      <w:rFonts w:ascii="Calibri" w:eastAsia="SimSun" w:hAnsi="Calibri" w:cs="Calibri"/>
      <w:kern w:val="1"/>
      <w:lang w:val="en-US" w:eastAsia="ar-SA"/>
    </w:rPr>
  </w:style>
  <w:style w:type="paragraph" w:styleId="aa">
    <w:name w:val="List"/>
    <w:basedOn w:val="a0"/>
    <w:rsid w:val="006E3F7F"/>
    <w:rPr>
      <w:rFonts w:cs="Mangal"/>
    </w:rPr>
  </w:style>
  <w:style w:type="paragraph" w:customStyle="1" w:styleId="14">
    <w:name w:val="Название объекта1"/>
    <w:basedOn w:val="a"/>
    <w:rsid w:val="006E3F7F"/>
    <w:pPr>
      <w:suppressLineNumbers/>
      <w:suppressAutoHyphens/>
      <w:spacing w:before="120" w:after="120" w:line="100" w:lineRule="atLeast"/>
      <w:textAlignment w:val="baseline"/>
    </w:pPr>
    <w:rPr>
      <w:rFonts w:ascii="Calibri" w:eastAsia="SimSun" w:hAnsi="Calibri" w:cs="Mangal"/>
      <w:i/>
      <w:iCs/>
      <w:kern w:val="1"/>
      <w:sz w:val="24"/>
      <w:szCs w:val="24"/>
      <w:lang w:val="en-US" w:eastAsia="ar-SA"/>
    </w:rPr>
  </w:style>
  <w:style w:type="paragraph" w:customStyle="1" w:styleId="15">
    <w:name w:val="Указатель1"/>
    <w:basedOn w:val="a"/>
    <w:rsid w:val="006E3F7F"/>
    <w:pPr>
      <w:suppressLineNumbers/>
      <w:suppressAutoHyphens/>
      <w:spacing w:after="0" w:line="100" w:lineRule="atLeast"/>
      <w:textAlignment w:val="baseline"/>
    </w:pPr>
    <w:rPr>
      <w:rFonts w:ascii="Calibri" w:eastAsia="SimSun" w:hAnsi="Calibri" w:cs="Mangal"/>
      <w:kern w:val="1"/>
      <w:lang w:val="en-US" w:eastAsia="ar-SA"/>
    </w:rPr>
  </w:style>
  <w:style w:type="paragraph" w:customStyle="1" w:styleId="TableParagraph">
    <w:name w:val="Table Paragraph"/>
    <w:basedOn w:val="a"/>
    <w:uiPriority w:val="1"/>
    <w:qFormat/>
    <w:rsid w:val="006E3F7F"/>
    <w:pPr>
      <w:suppressAutoHyphens/>
      <w:spacing w:after="0" w:line="100" w:lineRule="atLeast"/>
      <w:textAlignment w:val="baseline"/>
    </w:pPr>
    <w:rPr>
      <w:rFonts w:ascii="Calibri" w:eastAsia="SimSun" w:hAnsi="Calibri" w:cs="Calibri"/>
      <w:kern w:val="1"/>
      <w:lang w:val="en-US" w:eastAsia="ar-SA"/>
    </w:rPr>
  </w:style>
  <w:style w:type="paragraph" w:styleId="ab">
    <w:name w:val="footer"/>
    <w:basedOn w:val="a"/>
    <w:link w:val="16"/>
    <w:uiPriority w:val="99"/>
    <w:rsid w:val="006E3F7F"/>
    <w:pPr>
      <w:suppressLineNumbers/>
      <w:tabs>
        <w:tab w:val="center" w:pos="4677"/>
        <w:tab w:val="right" w:pos="9355"/>
      </w:tabs>
      <w:suppressAutoHyphens/>
      <w:spacing w:after="0" w:line="100" w:lineRule="atLeast"/>
      <w:textAlignment w:val="baseline"/>
    </w:pPr>
    <w:rPr>
      <w:rFonts w:ascii="Times New Roman" w:eastAsia="Times New Roman" w:hAnsi="Times New Roman" w:cs="Times New Roman"/>
      <w:kern w:val="1"/>
      <w:sz w:val="24"/>
      <w:szCs w:val="24"/>
      <w:lang w:eastAsia="ar-SA"/>
    </w:rPr>
  </w:style>
  <w:style w:type="character" w:customStyle="1" w:styleId="16">
    <w:name w:val="Нижний колонтитул Знак1"/>
    <w:basedOn w:val="a1"/>
    <w:link w:val="ab"/>
    <w:rsid w:val="006E3F7F"/>
    <w:rPr>
      <w:rFonts w:ascii="Times New Roman" w:eastAsia="Times New Roman" w:hAnsi="Times New Roman" w:cs="Times New Roman"/>
      <w:kern w:val="1"/>
      <w:sz w:val="24"/>
      <w:szCs w:val="24"/>
      <w:lang w:eastAsia="ar-SA"/>
    </w:rPr>
  </w:style>
  <w:style w:type="paragraph" w:styleId="ac">
    <w:name w:val="header"/>
    <w:basedOn w:val="a"/>
    <w:link w:val="ad"/>
    <w:rsid w:val="006E3F7F"/>
    <w:pPr>
      <w:suppressLineNumbers/>
      <w:tabs>
        <w:tab w:val="center" w:pos="4819"/>
        <w:tab w:val="right" w:pos="9638"/>
      </w:tabs>
      <w:suppressAutoHyphens/>
      <w:spacing w:after="0" w:line="100" w:lineRule="atLeast"/>
      <w:textAlignment w:val="baseline"/>
    </w:pPr>
    <w:rPr>
      <w:rFonts w:ascii="Calibri" w:eastAsia="SimSun" w:hAnsi="Calibri" w:cs="Calibri"/>
      <w:kern w:val="1"/>
      <w:lang w:val="en-US" w:eastAsia="ar-SA"/>
    </w:rPr>
  </w:style>
  <w:style w:type="character" w:customStyle="1" w:styleId="ad">
    <w:name w:val="Верхний колонтитул Знак"/>
    <w:basedOn w:val="a1"/>
    <w:link w:val="ac"/>
    <w:rsid w:val="006E3F7F"/>
    <w:rPr>
      <w:rFonts w:ascii="Calibri" w:eastAsia="SimSun" w:hAnsi="Calibri" w:cs="Calibri"/>
      <w:kern w:val="1"/>
      <w:lang w:val="en-US" w:eastAsia="ar-SA"/>
    </w:rPr>
  </w:style>
  <w:style w:type="paragraph" w:customStyle="1" w:styleId="ae">
    <w:name w:val="Содержимое таблицы"/>
    <w:basedOn w:val="a"/>
    <w:rsid w:val="006E3F7F"/>
    <w:pPr>
      <w:suppressLineNumbers/>
      <w:suppressAutoHyphens/>
      <w:spacing w:after="0" w:line="100" w:lineRule="atLeast"/>
      <w:textAlignment w:val="baseline"/>
    </w:pPr>
    <w:rPr>
      <w:rFonts w:ascii="Calibri" w:eastAsia="SimSun" w:hAnsi="Calibri" w:cs="Calibri"/>
      <w:kern w:val="1"/>
      <w:lang w:val="en-US" w:eastAsia="ar-SA"/>
    </w:rPr>
  </w:style>
  <w:style w:type="paragraph" w:customStyle="1" w:styleId="af">
    <w:name w:val="Стиль"/>
    <w:rsid w:val="006E3F7F"/>
    <w:pPr>
      <w:widowControl w:val="0"/>
      <w:suppressAutoHyphens/>
      <w:spacing w:after="0" w:line="100" w:lineRule="atLeast"/>
      <w:textAlignment w:val="baseline"/>
    </w:pPr>
    <w:rPr>
      <w:rFonts w:ascii="Arial" w:eastAsia="Times New Roman" w:hAnsi="Arial" w:cs="Arial"/>
      <w:kern w:val="1"/>
      <w:sz w:val="24"/>
      <w:szCs w:val="24"/>
      <w:lang w:val="en-US" w:eastAsia="ar-SA"/>
    </w:rPr>
  </w:style>
  <w:style w:type="paragraph" w:styleId="af0">
    <w:name w:val="Balloon Text"/>
    <w:basedOn w:val="a"/>
    <w:link w:val="af1"/>
    <w:semiHidden/>
    <w:unhideWhenUsed/>
    <w:rsid w:val="00CD569D"/>
    <w:pPr>
      <w:spacing w:after="0" w:line="240" w:lineRule="auto"/>
    </w:pPr>
    <w:rPr>
      <w:rFonts w:ascii="Tahoma" w:hAnsi="Tahoma" w:cs="Tahoma"/>
      <w:sz w:val="16"/>
      <w:szCs w:val="16"/>
    </w:rPr>
  </w:style>
  <w:style w:type="character" w:customStyle="1" w:styleId="af1">
    <w:name w:val="Текст выноски Знак"/>
    <w:basedOn w:val="a1"/>
    <w:link w:val="af0"/>
    <w:semiHidden/>
    <w:rsid w:val="00CD569D"/>
    <w:rPr>
      <w:rFonts w:ascii="Tahoma" w:hAnsi="Tahoma" w:cs="Tahoma"/>
      <w:sz w:val="16"/>
      <w:szCs w:val="16"/>
    </w:rPr>
  </w:style>
  <w:style w:type="paragraph" w:styleId="31">
    <w:name w:val="Body Text 3"/>
    <w:basedOn w:val="a"/>
    <w:link w:val="32"/>
    <w:unhideWhenUsed/>
    <w:rsid w:val="00A31EDF"/>
    <w:pPr>
      <w:spacing w:after="120"/>
    </w:pPr>
    <w:rPr>
      <w:sz w:val="16"/>
      <w:szCs w:val="16"/>
    </w:rPr>
  </w:style>
  <w:style w:type="character" w:customStyle="1" w:styleId="32">
    <w:name w:val="Основной текст 3 Знак"/>
    <w:basedOn w:val="a1"/>
    <w:link w:val="31"/>
    <w:rsid w:val="00A31EDF"/>
    <w:rPr>
      <w:sz w:val="16"/>
      <w:szCs w:val="16"/>
    </w:rPr>
  </w:style>
  <w:style w:type="numbering" w:customStyle="1" w:styleId="17">
    <w:name w:val="Нет списка1"/>
    <w:next w:val="a3"/>
    <w:uiPriority w:val="99"/>
    <w:semiHidden/>
    <w:unhideWhenUsed/>
    <w:rsid w:val="00A123D1"/>
  </w:style>
  <w:style w:type="paragraph" w:styleId="21">
    <w:name w:val="Body Text Indent 2"/>
    <w:basedOn w:val="a"/>
    <w:link w:val="22"/>
    <w:rsid w:val="00A123D1"/>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1"/>
    <w:link w:val="21"/>
    <w:rsid w:val="00A123D1"/>
    <w:rPr>
      <w:rFonts w:ascii="Times New Roman" w:eastAsia="Times New Roman" w:hAnsi="Times New Roman" w:cs="Times New Roman"/>
      <w:sz w:val="24"/>
      <w:szCs w:val="24"/>
    </w:rPr>
  </w:style>
  <w:style w:type="paragraph" w:styleId="33">
    <w:name w:val="Body Text Indent 3"/>
    <w:basedOn w:val="a"/>
    <w:link w:val="34"/>
    <w:rsid w:val="00A123D1"/>
    <w:pPr>
      <w:spacing w:after="120" w:line="240" w:lineRule="auto"/>
      <w:ind w:left="283"/>
    </w:pPr>
    <w:rPr>
      <w:rFonts w:ascii="Times New Roman" w:eastAsia="Times New Roman" w:hAnsi="Times New Roman" w:cs="Times New Roman"/>
      <w:sz w:val="16"/>
      <w:szCs w:val="16"/>
    </w:rPr>
  </w:style>
  <w:style w:type="character" w:customStyle="1" w:styleId="34">
    <w:name w:val="Основной текст с отступом 3 Знак"/>
    <w:basedOn w:val="a1"/>
    <w:link w:val="33"/>
    <w:rsid w:val="00A123D1"/>
    <w:rPr>
      <w:rFonts w:ascii="Times New Roman" w:eastAsia="Times New Roman" w:hAnsi="Times New Roman" w:cs="Times New Roman"/>
      <w:sz w:val="16"/>
      <w:szCs w:val="16"/>
    </w:rPr>
  </w:style>
  <w:style w:type="table" w:customStyle="1" w:styleId="18">
    <w:name w:val="Сетка таблицы1"/>
    <w:basedOn w:val="a2"/>
    <w:next w:val="a4"/>
    <w:rsid w:val="00A123D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2">
    <w:name w:val="Таблицы (моноширинный)"/>
    <w:basedOn w:val="a"/>
    <w:next w:val="a"/>
    <w:uiPriority w:val="99"/>
    <w:rsid w:val="00A123D1"/>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character" w:styleId="af3">
    <w:name w:val="Hyperlink"/>
    <w:rsid w:val="00A123D1"/>
    <w:rPr>
      <w:color w:val="0000FF"/>
      <w:u w:val="single"/>
    </w:rPr>
  </w:style>
  <w:style w:type="character" w:styleId="af4">
    <w:name w:val="FollowedHyperlink"/>
    <w:rsid w:val="00A123D1"/>
    <w:rPr>
      <w:color w:val="800080"/>
      <w:u w:val="single"/>
    </w:rPr>
  </w:style>
  <w:style w:type="paragraph" w:styleId="af5">
    <w:name w:val="No Spacing"/>
    <w:link w:val="af6"/>
    <w:uiPriority w:val="1"/>
    <w:qFormat/>
    <w:rsid w:val="00A123D1"/>
    <w:pPr>
      <w:spacing w:after="0" w:line="240" w:lineRule="auto"/>
    </w:pPr>
    <w:rPr>
      <w:rFonts w:ascii="Times New Roman" w:eastAsia="Times New Roman" w:hAnsi="Times New Roman" w:cs="Times New Roman"/>
      <w:sz w:val="24"/>
      <w:szCs w:val="24"/>
    </w:rPr>
  </w:style>
  <w:style w:type="character" w:customStyle="1" w:styleId="35">
    <w:name w:val="Заголовок №3_"/>
    <w:link w:val="36"/>
    <w:rsid w:val="00A123D1"/>
    <w:rPr>
      <w:sz w:val="26"/>
      <w:szCs w:val="26"/>
      <w:shd w:val="clear" w:color="auto" w:fill="FFFFFF"/>
    </w:rPr>
  </w:style>
  <w:style w:type="paragraph" w:customStyle="1" w:styleId="36">
    <w:name w:val="Заголовок №3"/>
    <w:basedOn w:val="a"/>
    <w:link w:val="35"/>
    <w:rsid w:val="00A123D1"/>
    <w:pPr>
      <w:shd w:val="clear" w:color="auto" w:fill="FFFFFF"/>
      <w:spacing w:before="240" w:after="0" w:line="326" w:lineRule="exact"/>
      <w:outlineLvl w:val="2"/>
    </w:pPr>
    <w:rPr>
      <w:sz w:val="26"/>
      <w:szCs w:val="26"/>
    </w:rPr>
  </w:style>
  <w:style w:type="character" w:customStyle="1" w:styleId="af7">
    <w:name w:val="Основной текст_"/>
    <w:link w:val="19"/>
    <w:rsid w:val="00A123D1"/>
    <w:rPr>
      <w:sz w:val="26"/>
      <w:szCs w:val="26"/>
      <w:shd w:val="clear" w:color="auto" w:fill="FFFFFF"/>
    </w:rPr>
  </w:style>
  <w:style w:type="character" w:customStyle="1" w:styleId="37">
    <w:name w:val="Основной текст (3)_"/>
    <w:link w:val="38"/>
    <w:rsid w:val="00A123D1"/>
    <w:rPr>
      <w:sz w:val="27"/>
      <w:szCs w:val="27"/>
      <w:shd w:val="clear" w:color="auto" w:fill="FFFFFF"/>
    </w:rPr>
  </w:style>
  <w:style w:type="character" w:customStyle="1" w:styleId="23">
    <w:name w:val="Заголовок №2_"/>
    <w:link w:val="24"/>
    <w:rsid w:val="00A123D1"/>
    <w:rPr>
      <w:sz w:val="26"/>
      <w:szCs w:val="26"/>
      <w:shd w:val="clear" w:color="auto" w:fill="FFFFFF"/>
    </w:rPr>
  </w:style>
  <w:style w:type="paragraph" w:customStyle="1" w:styleId="19">
    <w:name w:val="Основной текст1"/>
    <w:basedOn w:val="a"/>
    <w:link w:val="af7"/>
    <w:rsid w:val="00A123D1"/>
    <w:pPr>
      <w:shd w:val="clear" w:color="auto" w:fill="FFFFFF"/>
      <w:spacing w:before="240" w:after="0" w:line="322" w:lineRule="exact"/>
      <w:ind w:hanging="700"/>
      <w:jc w:val="both"/>
    </w:pPr>
    <w:rPr>
      <w:sz w:val="26"/>
      <w:szCs w:val="26"/>
    </w:rPr>
  </w:style>
  <w:style w:type="paragraph" w:customStyle="1" w:styleId="38">
    <w:name w:val="Основной текст (3)"/>
    <w:basedOn w:val="a"/>
    <w:link w:val="37"/>
    <w:rsid w:val="00A123D1"/>
    <w:pPr>
      <w:shd w:val="clear" w:color="auto" w:fill="FFFFFF"/>
      <w:spacing w:after="240" w:line="322" w:lineRule="exact"/>
      <w:ind w:firstLine="580"/>
      <w:jc w:val="both"/>
    </w:pPr>
    <w:rPr>
      <w:sz w:val="27"/>
      <w:szCs w:val="27"/>
    </w:rPr>
  </w:style>
  <w:style w:type="paragraph" w:customStyle="1" w:styleId="24">
    <w:name w:val="Заголовок №2"/>
    <w:basedOn w:val="a"/>
    <w:link w:val="23"/>
    <w:rsid w:val="00A123D1"/>
    <w:pPr>
      <w:shd w:val="clear" w:color="auto" w:fill="FFFFFF"/>
      <w:spacing w:before="300" w:after="180" w:line="0" w:lineRule="atLeast"/>
      <w:outlineLvl w:val="1"/>
    </w:pPr>
    <w:rPr>
      <w:sz w:val="26"/>
      <w:szCs w:val="26"/>
    </w:rPr>
  </w:style>
  <w:style w:type="character" w:styleId="af8">
    <w:name w:val="Subtle Emphasis"/>
    <w:uiPriority w:val="19"/>
    <w:qFormat/>
    <w:rsid w:val="00A123D1"/>
    <w:rPr>
      <w:i/>
      <w:iCs/>
      <w:color w:val="808080"/>
    </w:rPr>
  </w:style>
  <w:style w:type="character" w:customStyle="1" w:styleId="af9">
    <w:name w:val="Гипертекстовая ссылка"/>
    <w:uiPriority w:val="99"/>
    <w:rsid w:val="00A123D1"/>
    <w:rPr>
      <w:b/>
      <w:bCs/>
      <w:color w:val="106BBE"/>
      <w:sz w:val="26"/>
      <w:szCs w:val="26"/>
    </w:rPr>
  </w:style>
  <w:style w:type="paragraph" w:customStyle="1" w:styleId="afa">
    <w:name w:val="Комментарий"/>
    <w:basedOn w:val="a"/>
    <w:next w:val="a"/>
    <w:uiPriority w:val="99"/>
    <w:rsid w:val="00A123D1"/>
    <w:pPr>
      <w:widowControl w:val="0"/>
      <w:autoSpaceDE w:val="0"/>
      <w:autoSpaceDN w:val="0"/>
      <w:adjustRightInd w:val="0"/>
      <w:spacing w:before="75" w:after="0" w:line="240" w:lineRule="auto"/>
      <w:jc w:val="both"/>
    </w:pPr>
    <w:rPr>
      <w:rFonts w:ascii="Arial" w:eastAsia="Times New Roman" w:hAnsi="Arial" w:cs="Arial"/>
      <w:color w:val="353842"/>
      <w:sz w:val="24"/>
      <w:szCs w:val="24"/>
      <w:shd w:val="clear" w:color="auto" w:fill="F0F0F0"/>
    </w:rPr>
  </w:style>
  <w:style w:type="paragraph" w:customStyle="1" w:styleId="afb">
    <w:name w:val="Нормальный (таблица)"/>
    <w:basedOn w:val="a"/>
    <w:next w:val="a"/>
    <w:uiPriority w:val="99"/>
    <w:rsid w:val="00A123D1"/>
    <w:pPr>
      <w:widowControl w:val="0"/>
      <w:autoSpaceDE w:val="0"/>
      <w:autoSpaceDN w:val="0"/>
      <w:adjustRightInd w:val="0"/>
      <w:spacing w:after="0" w:line="240" w:lineRule="auto"/>
      <w:jc w:val="both"/>
    </w:pPr>
    <w:rPr>
      <w:rFonts w:ascii="Arial" w:eastAsia="Times New Roman" w:hAnsi="Arial" w:cs="Arial"/>
      <w:sz w:val="24"/>
      <w:szCs w:val="24"/>
    </w:rPr>
  </w:style>
  <w:style w:type="character" w:customStyle="1" w:styleId="afc">
    <w:name w:val="Цветовое выделение"/>
    <w:uiPriority w:val="99"/>
    <w:rsid w:val="00A123D1"/>
    <w:rPr>
      <w:b/>
      <w:bCs/>
      <w:color w:val="26282F"/>
      <w:sz w:val="26"/>
      <w:szCs w:val="26"/>
    </w:rPr>
  </w:style>
  <w:style w:type="paragraph" w:customStyle="1" w:styleId="afd">
    <w:name w:val="Прижатый влево"/>
    <w:basedOn w:val="a"/>
    <w:next w:val="a"/>
    <w:uiPriority w:val="99"/>
    <w:rsid w:val="00A123D1"/>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afe">
    <w:name w:val="Не вступил в силу"/>
    <w:uiPriority w:val="99"/>
    <w:rsid w:val="00A123D1"/>
    <w:rPr>
      <w:b w:val="0"/>
      <w:bCs w:val="0"/>
      <w:color w:val="000000"/>
      <w:sz w:val="26"/>
      <w:szCs w:val="26"/>
      <w:shd w:val="clear" w:color="auto" w:fill="D8EDE8"/>
    </w:rPr>
  </w:style>
  <w:style w:type="paragraph" w:styleId="aff">
    <w:name w:val="Subtitle"/>
    <w:basedOn w:val="a"/>
    <w:next w:val="a"/>
    <w:link w:val="aff0"/>
    <w:uiPriority w:val="11"/>
    <w:qFormat/>
    <w:rsid w:val="00A123D1"/>
    <w:pPr>
      <w:spacing w:after="60" w:line="240" w:lineRule="auto"/>
      <w:jc w:val="center"/>
      <w:outlineLvl w:val="1"/>
    </w:pPr>
    <w:rPr>
      <w:rFonts w:ascii="Cambria" w:eastAsia="Times New Roman" w:hAnsi="Cambria" w:cs="Times New Roman"/>
      <w:sz w:val="24"/>
      <w:szCs w:val="24"/>
    </w:rPr>
  </w:style>
  <w:style w:type="character" w:customStyle="1" w:styleId="aff0">
    <w:name w:val="Подзаголовок Знак"/>
    <w:basedOn w:val="a1"/>
    <w:link w:val="aff"/>
    <w:uiPriority w:val="11"/>
    <w:rsid w:val="00A123D1"/>
    <w:rPr>
      <w:rFonts w:ascii="Cambria" w:eastAsia="Times New Roman" w:hAnsi="Cambria" w:cs="Times New Roman"/>
      <w:sz w:val="24"/>
      <w:szCs w:val="24"/>
    </w:rPr>
  </w:style>
  <w:style w:type="character" w:customStyle="1" w:styleId="CourierNew95pt">
    <w:name w:val="Основной текст + Courier New;9;5 pt"/>
    <w:rsid w:val="00A123D1"/>
    <w:rPr>
      <w:rFonts w:ascii="Courier New" w:eastAsia="Courier New" w:hAnsi="Courier New" w:cs="Courier New"/>
      <w:color w:val="000000"/>
      <w:spacing w:val="0"/>
      <w:w w:val="100"/>
      <w:position w:val="0"/>
      <w:sz w:val="19"/>
      <w:szCs w:val="19"/>
      <w:shd w:val="clear" w:color="auto" w:fill="FFFFFF"/>
      <w:lang w:val="ru-RU"/>
    </w:rPr>
  </w:style>
  <w:style w:type="paragraph" w:styleId="aff1">
    <w:name w:val="Body Text Indent"/>
    <w:basedOn w:val="a"/>
    <w:link w:val="aff2"/>
    <w:uiPriority w:val="99"/>
    <w:semiHidden/>
    <w:unhideWhenUsed/>
    <w:rsid w:val="00A123D1"/>
    <w:pPr>
      <w:spacing w:after="120" w:line="240" w:lineRule="auto"/>
      <w:ind w:left="283"/>
    </w:pPr>
    <w:rPr>
      <w:rFonts w:ascii="Times New Roman" w:eastAsia="Times New Roman" w:hAnsi="Times New Roman" w:cs="Times New Roman"/>
      <w:sz w:val="24"/>
      <w:szCs w:val="24"/>
    </w:rPr>
  </w:style>
  <w:style w:type="character" w:customStyle="1" w:styleId="aff2">
    <w:name w:val="Основной текст с отступом Знак"/>
    <w:basedOn w:val="a1"/>
    <w:link w:val="aff1"/>
    <w:uiPriority w:val="99"/>
    <w:semiHidden/>
    <w:rsid w:val="00A123D1"/>
    <w:rPr>
      <w:rFonts w:ascii="Times New Roman" w:eastAsia="Times New Roman" w:hAnsi="Times New Roman" w:cs="Times New Roman"/>
      <w:sz w:val="24"/>
      <w:szCs w:val="24"/>
    </w:rPr>
  </w:style>
  <w:style w:type="paragraph" w:styleId="39">
    <w:name w:val="List 3"/>
    <w:basedOn w:val="a"/>
    <w:rsid w:val="00A123D1"/>
    <w:pPr>
      <w:spacing w:after="0" w:line="240" w:lineRule="auto"/>
      <w:ind w:left="849" w:hanging="283"/>
    </w:pPr>
    <w:rPr>
      <w:rFonts w:ascii="Times New Roman" w:eastAsia="Times New Roman" w:hAnsi="Times New Roman" w:cs="Times New Roman"/>
      <w:sz w:val="24"/>
      <w:szCs w:val="24"/>
    </w:rPr>
  </w:style>
  <w:style w:type="paragraph" w:styleId="25">
    <w:name w:val="List 2"/>
    <w:basedOn w:val="a"/>
    <w:rsid w:val="00A123D1"/>
    <w:pPr>
      <w:spacing w:after="0" w:line="240" w:lineRule="auto"/>
      <w:ind w:left="566" w:hanging="283"/>
    </w:pPr>
    <w:rPr>
      <w:rFonts w:ascii="Times New Roman" w:eastAsia="Times New Roman" w:hAnsi="Times New Roman" w:cs="Times New Roman"/>
      <w:sz w:val="24"/>
      <w:szCs w:val="24"/>
    </w:rPr>
  </w:style>
  <w:style w:type="paragraph" w:styleId="aff3">
    <w:name w:val="Plain Text"/>
    <w:basedOn w:val="a"/>
    <w:link w:val="aff4"/>
    <w:rsid w:val="00A123D1"/>
    <w:pPr>
      <w:spacing w:after="0" w:line="240" w:lineRule="auto"/>
    </w:pPr>
    <w:rPr>
      <w:rFonts w:ascii="Courier New" w:eastAsia="Times New Roman" w:hAnsi="Courier New" w:cs="Times New Roman"/>
      <w:sz w:val="20"/>
      <w:szCs w:val="20"/>
    </w:rPr>
  </w:style>
  <w:style w:type="character" w:customStyle="1" w:styleId="aff4">
    <w:name w:val="Текст Знак"/>
    <w:basedOn w:val="a1"/>
    <w:link w:val="aff3"/>
    <w:rsid w:val="00A123D1"/>
    <w:rPr>
      <w:rFonts w:ascii="Courier New" w:eastAsia="Times New Roman" w:hAnsi="Courier New" w:cs="Times New Roman"/>
      <w:sz w:val="20"/>
      <w:szCs w:val="20"/>
    </w:rPr>
  </w:style>
  <w:style w:type="paragraph" w:styleId="5">
    <w:name w:val="List 5"/>
    <w:basedOn w:val="a"/>
    <w:rsid w:val="00A123D1"/>
    <w:pPr>
      <w:spacing w:after="0" w:line="240" w:lineRule="auto"/>
      <w:ind w:left="1415" w:hanging="283"/>
    </w:pPr>
    <w:rPr>
      <w:rFonts w:ascii="Times New Roman" w:eastAsia="Times New Roman" w:hAnsi="Times New Roman" w:cs="Times New Roman"/>
      <w:sz w:val="24"/>
      <w:szCs w:val="24"/>
    </w:rPr>
  </w:style>
  <w:style w:type="paragraph" w:customStyle="1" w:styleId="1a">
    <w:name w:val="Цитата1"/>
    <w:basedOn w:val="a"/>
    <w:rsid w:val="00A123D1"/>
    <w:pPr>
      <w:widowControl w:val="0"/>
      <w:shd w:val="clear" w:color="auto" w:fill="FFFFFF"/>
      <w:spacing w:after="0" w:line="240" w:lineRule="auto"/>
      <w:ind w:left="1075" w:right="922"/>
      <w:jc w:val="center"/>
    </w:pPr>
    <w:rPr>
      <w:rFonts w:ascii="Times New Roman" w:eastAsia="Times New Roman" w:hAnsi="Times New Roman" w:cs="Times New Roman"/>
      <w:b/>
      <w:sz w:val="28"/>
      <w:szCs w:val="20"/>
    </w:rPr>
  </w:style>
  <w:style w:type="paragraph" w:styleId="4">
    <w:name w:val="List 4"/>
    <w:basedOn w:val="a"/>
    <w:uiPriority w:val="99"/>
    <w:semiHidden/>
    <w:unhideWhenUsed/>
    <w:rsid w:val="00A123D1"/>
    <w:pPr>
      <w:spacing w:after="0" w:line="240" w:lineRule="auto"/>
      <w:ind w:left="1132" w:hanging="283"/>
      <w:contextualSpacing/>
    </w:pPr>
    <w:rPr>
      <w:rFonts w:ascii="Times New Roman" w:eastAsia="Times New Roman" w:hAnsi="Times New Roman" w:cs="Times New Roman"/>
      <w:sz w:val="24"/>
      <w:szCs w:val="24"/>
    </w:rPr>
  </w:style>
  <w:style w:type="paragraph" w:styleId="3a">
    <w:name w:val="List Continue 3"/>
    <w:basedOn w:val="a"/>
    <w:uiPriority w:val="99"/>
    <w:unhideWhenUsed/>
    <w:rsid w:val="00A123D1"/>
    <w:pPr>
      <w:spacing w:after="120" w:line="240" w:lineRule="auto"/>
      <w:ind w:left="849"/>
      <w:contextualSpacing/>
    </w:pPr>
    <w:rPr>
      <w:rFonts w:ascii="Times New Roman" w:eastAsia="Times New Roman" w:hAnsi="Times New Roman" w:cs="Times New Roman"/>
      <w:sz w:val="24"/>
      <w:szCs w:val="24"/>
    </w:rPr>
  </w:style>
  <w:style w:type="paragraph" w:styleId="aff5">
    <w:name w:val="footnote text"/>
    <w:basedOn w:val="a"/>
    <w:link w:val="aff6"/>
    <w:uiPriority w:val="99"/>
    <w:unhideWhenUsed/>
    <w:rsid w:val="00A123D1"/>
    <w:pPr>
      <w:spacing w:after="0" w:line="240" w:lineRule="auto"/>
    </w:pPr>
    <w:rPr>
      <w:rFonts w:ascii="Times New Roman" w:eastAsia="Times New Roman" w:hAnsi="Times New Roman" w:cs="Times New Roman"/>
      <w:sz w:val="20"/>
      <w:szCs w:val="20"/>
    </w:rPr>
  </w:style>
  <w:style w:type="character" w:customStyle="1" w:styleId="aff6">
    <w:name w:val="Текст сноски Знак"/>
    <w:basedOn w:val="a1"/>
    <w:link w:val="aff5"/>
    <w:uiPriority w:val="99"/>
    <w:rsid w:val="00A123D1"/>
    <w:rPr>
      <w:rFonts w:ascii="Times New Roman" w:eastAsia="Times New Roman" w:hAnsi="Times New Roman" w:cs="Times New Roman"/>
      <w:sz w:val="20"/>
      <w:szCs w:val="20"/>
    </w:rPr>
  </w:style>
  <w:style w:type="character" w:styleId="aff7">
    <w:name w:val="footnote reference"/>
    <w:uiPriority w:val="99"/>
    <w:semiHidden/>
    <w:unhideWhenUsed/>
    <w:rsid w:val="00A123D1"/>
    <w:rPr>
      <w:vertAlign w:val="superscript"/>
    </w:rPr>
  </w:style>
  <w:style w:type="paragraph" w:customStyle="1" w:styleId="310">
    <w:name w:val="Основной текст с отступом 31"/>
    <w:basedOn w:val="a"/>
    <w:rsid w:val="00A123D1"/>
    <w:pPr>
      <w:widowControl w:val="0"/>
      <w:suppressAutoHyphens/>
      <w:autoSpaceDE w:val="0"/>
      <w:spacing w:after="0" w:line="240" w:lineRule="auto"/>
      <w:ind w:firstLine="550"/>
      <w:jc w:val="both"/>
    </w:pPr>
    <w:rPr>
      <w:rFonts w:ascii="Arial" w:eastAsia="SimSun" w:hAnsi="Arial" w:cs="Mangal"/>
      <w:kern w:val="1"/>
      <w:sz w:val="28"/>
      <w:szCs w:val="24"/>
      <w:lang w:eastAsia="hi-IN" w:bidi="hi-IN"/>
    </w:rPr>
  </w:style>
  <w:style w:type="paragraph" w:styleId="aff8">
    <w:name w:val="Title"/>
    <w:basedOn w:val="a"/>
    <w:next w:val="a0"/>
    <w:link w:val="aff9"/>
    <w:rsid w:val="00A123D1"/>
    <w:pPr>
      <w:keepNext/>
      <w:widowControl w:val="0"/>
      <w:suppressAutoHyphens/>
      <w:spacing w:before="240" w:after="120" w:line="240" w:lineRule="auto"/>
    </w:pPr>
    <w:rPr>
      <w:rFonts w:ascii="Arial" w:eastAsia="Microsoft YaHei" w:hAnsi="Arial" w:cs="Mangal"/>
      <w:kern w:val="1"/>
      <w:sz w:val="28"/>
      <w:szCs w:val="28"/>
      <w:lang w:eastAsia="hi-IN" w:bidi="hi-IN"/>
    </w:rPr>
  </w:style>
  <w:style w:type="character" w:customStyle="1" w:styleId="aff9">
    <w:name w:val="Заголовок Знак"/>
    <w:basedOn w:val="a1"/>
    <w:link w:val="aff8"/>
    <w:rsid w:val="00A123D1"/>
    <w:rPr>
      <w:rFonts w:ascii="Arial" w:eastAsia="Microsoft YaHei" w:hAnsi="Arial" w:cs="Mangal"/>
      <w:kern w:val="1"/>
      <w:sz w:val="28"/>
      <w:szCs w:val="28"/>
      <w:lang w:eastAsia="hi-IN" w:bidi="hi-IN"/>
    </w:rPr>
  </w:style>
  <w:style w:type="paragraph" w:customStyle="1" w:styleId="ConsPlusNormal">
    <w:name w:val="ConsPlusNormal"/>
    <w:rsid w:val="00A123D1"/>
    <w:pPr>
      <w:widowControl w:val="0"/>
      <w:suppressAutoHyphens/>
      <w:autoSpaceDE w:val="0"/>
      <w:spacing w:after="0" w:line="240" w:lineRule="auto"/>
      <w:ind w:firstLine="720"/>
    </w:pPr>
    <w:rPr>
      <w:rFonts w:ascii="Arial" w:eastAsia="Times New Roman" w:hAnsi="Arial" w:cs="Arial"/>
      <w:kern w:val="1"/>
      <w:sz w:val="20"/>
      <w:szCs w:val="20"/>
      <w:lang w:eastAsia="ar-SA"/>
    </w:rPr>
  </w:style>
  <w:style w:type="paragraph" w:customStyle="1" w:styleId="affa">
    <w:name w:val="Знак Знак Знак Знак Знак Знак Знак"/>
    <w:basedOn w:val="a"/>
    <w:rsid w:val="00A123D1"/>
    <w:pPr>
      <w:widowControl w:val="0"/>
      <w:suppressAutoHyphens/>
      <w:spacing w:after="160" w:line="240" w:lineRule="exact"/>
    </w:pPr>
    <w:rPr>
      <w:rFonts w:ascii="Verdana" w:eastAsia="Lucida Sans Unicode" w:hAnsi="Verdana" w:cs="Times New Roman"/>
      <w:kern w:val="2"/>
      <w:sz w:val="20"/>
      <w:szCs w:val="20"/>
      <w:lang w:val="en-US" w:eastAsia="en-US"/>
    </w:rPr>
  </w:style>
  <w:style w:type="paragraph" w:styleId="affb">
    <w:name w:val="Normal (Web)"/>
    <w:basedOn w:val="a"/>
    <w:uiPriority w:val="99"/>
    <w:unhideWhenUsed/>
    <w:rsid w:val="00A123D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Title">
    <w:name w:val="ConsPlusTitle"/>
    <w:uiPriority w:val="99"/>
    <w:rsid w:val="00A123D1"/>
    <w:pPr>
      <w:autoSpaceDE w:val="0"/>
      <w:autoSpaceDN w:val="0"/>
      <w:adjustRightInd w:val="0"/>
      <w:spacing w:after="0" w:line="240" w:lineRule="auto"/>
    </w:pPr>
    <w:rPr>
      <w:rFonts w:ascii="Times New Roman" w:eastAsia="Times New Roman" w:hAnsi="Times New Roman" w:cs="Times New Roman"/>
      <w:b/>
      <w:bCs/>
      <w:sz w:val="28"/>
      <w:szCs w:val="28"/>
    </w:rPr>
  </w:style>
  <w:style w:type="paragraph" w:styleId="affc">
    <w:name w:val="endnote text"/>
    <w:basedOn w:val="a"/>
    <w:link w:val="affd"/>
    <w:uiPriority w:val="99"/>
    <w:semiHidden/>
    <w:unhideWhenUsed/>
    <w:rsid w:val="00A123D1"/>
    <w:pPr>
      <w:spacing w:after="0" w:line="240" w:lineRule="auto"/>
    </w:pPr>
    <w:rPr>
      <w:rFonts w:ascii="Times New Roman" w:eastAsia="Times New Roman" w:hAnsi="Times New Roman" w:cs="Times New Roman"/>
      <w:sz w:val="20"/>
      <w:szCs w:val="20"/>
    </w:rPr>
  </w:style>
  <w:style w:type="character" w:customStyle="1" w:styleId="affd">
    <w:name w:val="Текст концевой сноски Знак"/>
    <w:basedOn w:val="a1"/>
    <w:link w:val="affc"/>
    <w:uiPriority w:val="99"/>
    <w:semiHidden/>
    <w:rsid w:val="00A123D1"/>
    <w:rPr>
      <w:rFonts w:ascii="Times New Roman" w:eastAsia="Times New Roman" w:hAnsi="Times New Roman" w:cs="Times New Roman"/>
      <w:sz w:val="20"/>
      <w:szCs w:val="20"/>
    </w:rPr>
  </w:style>
  <w:style w:type="character" w:styleId="affe">
    <w:name w:val="endnote reference"/>
    <w:uiPriority w:val="99"/>
    <w:semiHidden/>
    <w:unhideWhenUsed/>
    <w:rsid w:val="00A123D1"/>
    <w:rPr>
      <w:vertAlign w:val="superscript"/>
    </w:rPr>
  </w:style>
  <w:style w:type="paragraph" w:styleId="afff">
    <w:name w:val="Document Map"/>
    <w:basedOn w:val="a"/>
    <w:link w:val="afff0"/>
    <w:uiPriority w:val="99"/>
    <w:semiHidden/>
    <w:unhideWhenUsed/>
    <w:rsid w:val="00A123D1"/>
    <w:pPr>
      <w:spacing w:after="0" w:line="240" w:lineRule="auto"/>
    </w:pPr>
    <w:rPr>
      <w:rFonts w:ascii="Tahoma" w:eastAsia="Times New Roman" w:hAnsi="Tahoma" w:cs="Times New Roman"/>
      <w:sz w:val="16"/>
      <w:szCs w:val="16"/>
    </w:rPr>
  </w:style>
  <w:style w:type="character" w:customStyle="1" w:styleId="afff0">
    <w:name w:val="Схема документа Знак"/>
    <w:basedOn w:val="a1"/>
    <w:link w:val="afff"/>
    <w:uiPriority w:val="99"/>
    <w:semiHidden/>
    <w:rsid w:val="00A123D1"/>
    <w:rPr>
      <w:rFonts w:ascii="Tahoma" w:eastAsia="Times New Roman" w:hAnsi="Tahoma" w:cs="Times New Roman"/>
      <w:sz w:val="16"/>
      <w:szCs w:val="16"/>
    </w:rPr>
  </w:style>
  <w:style w:type="paragraph" w:customStyle="1" w:styleId="Default">
    <w:name w:val="Default"/>
    <w:rsid w:val="00A123D1"/>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1">
    <w:name w:val="annotation reference"/>
    <w:uiPriority w:val="99"/>
    <w:semiHidden/>
    <w:unhideWhenUsed/>
    <w:rsid w:val="00A123D1"/>
    <w:rPr>
      <w:sz w:val="16"/>
      <w:szCs w:val="16"/>
    </w:rPr>
  </w:style>
  <w:style w:type="paragraph" w:styleId="afff2">
    <w:name w:val="annotation text"/>
    <w:basedOn w:val="a"/>
    <w:link w:val="afff3"/>
    <w:uiPriority w:val="99"/>
    <w:semiHidden/>
    <w:unhideWhenUsed/>
    <w:rsid w:val="00A123D1"/>
    <w:pPr>
      <w:spacing w:after="0" w:line="240" w:lineRule="auto"/>
    </w:pPr>
    <w:rPr>
      <w:rFonts w:ascii="Times New Roman" w:eastAsia="Times New Roman" w:hAnsi="Times New Roman" w:cs="Times New Roman"/>
      <w:sz w:val="20"/>
      <w:szCs w:val="20"/>
    </w:rPr>
  </w:style>
  <w:style w:type="character" w:customStyle="1" w:styleId="afff3">
    <w:name w:val="Текст примечания Знак"/>
    <w:basedOn w:val="a1"/>
    <w:link w:val="afff2"/>
    <w:uiPriority w:val="99"/>
    <w:semiHidden/>
    <w:rsid w:val="00A123D1"/>
    <w:rPr>
      <w:rFonts w:ascii="Times New Roman" w:eastAsia="Times New Roman" w:hAnsi="Times New Roman" w:cs="Times New Roman"/>
      <w:sz w:val="20"/>
      <w:szCs w:val="20"/>
    </w:rPr>
  </w:style>
  <w:style w:type="character" w:customStyle="1" w:styleId="af6">
    <w:name w:val="Без интервала Знак"/>
    <w:link w:val="af5"/>
    <w:uiPriority w:val="1"/>
    <w:rsid w:val="00A123D1"/>
    <w:rPr>
      <w:rFonts w:ascii="Times New Roman" w:eastAsia="Times New Roman" w:hAnsi="Times New Roman" w:cs="Times New Roman"/>
      <w:sz w:val="24"/>
      <w:szCs w:val="24"/>
    </w:rPr>
  </w:style>
  <w:style w:type="paragraph" w:customStyle="1" w:styleId="Pa9">
    <w:name w:val="Pa9"/>
    <w:basedOn w:val="Default"/>
    <w:next w:val="Default"/>
    <w:uiPriority w:val="99"/>
    <w:rsid w:val="00A123D1"/>
    <w:pPr>
      <w:spacing w:line="241" w:lineRule="atLeast"/>
    </w:pPr>
    <w:rPr>
      <w:rFonts w:eastAsia="Calibri"/>
      <w:color w:val="auto"/>
    </w:rPr>
  </w:style>
  <w:style w:type="paragraph" w:customStyle="1" w:styleId="Pa15">
    <w:name w:val="Pa15"/>
    <w:basedOn w:val="Default"/>
    <w:next w:val="Default"/>
    <w:uiPriority w:val="99"/>
    <w:rsid w:val="00A123D1"/>
    <w:pPr>
      <w:spacing w:line="241" w:lineRule="atLeast"/>
    </w:pPr>
    <w:rPr>
      <w:rFonts w:eastAsia="Calibri"/>
      <w:color w:val="auto"/>
    </w:rPr>
  </w:style>
  <w:style w:type="character" w:customStyle="1" w:styleId="A10">
    <w:name w:val="A1"/>
    <w:uiPriority w:val="99"/>
    <w:rsid w:val="00A123D1"/>
    <w:rPr>
      <w:b/>
      <w:bCs/>
      <w:color w:val="000000"/>
      <w:sz w:val="20"/>
      <w:szCs w:val="20"/>
    </w:rPr>
  </w:style>
  <w:style w:type="character" w:customStyle="1" w:styleId="A70">
    <w:name w:val="A7"/>
    <w:uiPriority w:val="99"/>
    <w:rsid w:val="00A123D1"/>
    <w:rPr>
      <w:color w:val="000000"/>
      <w:sz w:val="20"/>
      <w:szCs w:val="20"/>
      <w:u w:val="single"/>
    </w:rPr>
  </w:style>
  <w:style w:type="paragraph" w:customStyle="1" w:styleId="Pa16">
    <w:name w:val="Pa16"/>
    <w:basedOn w:val="Default"/>
    <w:next w:val="Default"/>
    <w:uiPriority w:val="99"/>
    <w:rsid w:val="00A123D1"/>
    <w:pPr>
      <w:spacing w:line="201" w:lineRule="atLeast"/>
    </w:pPr>
    <w:rPr>
      <w:rFonts w:eastAsia="Calibri"/>
      <w:color w:val="auto"/>
    </w:rPr>
  </w:style>
  <w:style w:type="paragraph" w:customStyle="1" w:styleId="Pa6">
    <w:name w:val="Pa6"/>
    <w:basedOn w:val="Default"/>
    <w:next w:val="Default"/>
    <w:uiPriority w:val="99"/>
    <w:rsid w:val="00A123D1"/>
    <w:pPr>
      <w:spacing w:line="201" w:lineRule="atLeast"/>
    </w:pPr>
    <w:rPr>
      <w:rFonts w:eastAsia="Calibri"/>
      <w:color w:val="auto"/>
    </w:rPr>
  </w:style>
  <w:style w:type="paragraph" w:styleId="afff4">
    <w:name w:val="annotation subject"/>
    <w:basedOn w:val="afff2"/>
    <w:next w:val="afff2"/>
    <w:link w:val="afff5"/>
    <w:uiPriority w:val="99"/>
    <w:semiHidden/>
    <w:unhideWhenUsed/>
    <w:rsid w:val="00A123D1"/>
    <w:rPr>
      <w:b/>
      <w:bCs/>
    </w:rPr>
  </w:style>
  <w:style w:type="character" w:customStyle="1" w:styleId="afff5">
    <w:name w:val="Тема примечания Знак"/>
    <w:basedOn w:val="afff3"/>
    <w:link w:val="afff4"/>
    <w:uiPriority w:val="99"/>
    <w:semiHidden/>
    <w:rsid w:val="00A123D1"/>
    <w:rPr>
      <w:rFonts w:ascii="Times New Roman" w:eastAsia="Times New Roman" w:hAnsi="Times New Roman" w:cs="Times New Roman"/>
      <w:b/>
      <w:bCs/>
      <w:sz w:val="20"/>
      <w:szCs w:val="20"/>
    </w:rPr>
  </w:style>
  <w:style w:type="paragraph" w:styleId="HTML">
    <w:name w:val="HTML Preformatted"/>
    <w:basedOn w:val="a"/>
    <w:link w:val="HTML0"/>
    <w:uiPriority w:val="99"/>
    <w:unhideWhenUsed/>
    <w:rsid w:val="00A12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1"/>
    <w:link w:val="HTML"/>
    <w:uiPriority w:val="99"/>
    <w:rsid w:val="00A123D1"/>
    <w:rPr>
      <w:rFonts w:ascii="Courier New" w:eastAsia="Times New Roman" w:hAnsi="Courier New" w:cs="Courier New"/>
      <w:sz w:val="20"/>
      <w:szCs w:val="20"/>
    </w:rPr>
  </w:style>
  <w:style w:type="character" w:styleId="afff6">
    <w:name w:val="Emphasis"/>
    <w:uiPriority w:val="20"/>
    <w:qFormat/>
    <w:rsid w:val="00A123D1"/>
    <w:rPr>
      <w:i/>
      <w:iCs/>
    </w:rPr>
  </w:style>
  <w:style w:type="paragraph" w:customStyle="1" w:styleId="formattext">
    <w:name w:val="formattext"/>
    <w:basedOn w:val="a"/>
    <w:rsid w:val="00A123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00">
    <w:name w:val="A0"/>
    <w:rsid w:val="00A123D1"/>
    <w:rPr>
      <w:color w:val="000000"/>
      <w:sz w:val="20"/>
      <w:szCs w:val="20"/>
    </w:rPr>
  </w:style>
  <w:style w:type="paragraph" w:styleId="afff7">
    <w:name w:val="Revision"/>
    <w:hidden/>
    <w:uiPriority w:val="99"/>
    <w:semiHidden/>
    <w:rsid w:val="00A123D1"/>
    <w:pPr>
      <w:spacing w:after="0" w:line="240" w:lineRule="auto"/>
    </w:pPr>
    <w:rPr>
      <w:rFonts w:ascii="Times New Roman" w:eastAsia="Times New Roman" w:hAnsi="Times New Roman" w:cs="Times New Roman"/>
      <w:sz w:val="24"/>
      <w:szCs w:val="24"/>
    </w:rPr>
  </w:style>
  <w:style w:type="table" w:customStyle="1" w:styleId="TableNormal">
    <w:name w:val="Table Normal"/>
    <w:uiPriority w:val="2"/>
    <w:semiHidden/>
    <w:unhideWhenUsed/>
    <w:qFormat/>
    <w:rsid w:val="00A037CD"/>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110">
    <w:name w:val="Заголовок 11"/>
    <w:basedOn w:val="a"/>
    <w:uiPriority w:val="1"/>
    <w:qFormat/>
    <w:rsid w:val="00A037CD"/>
    <w:pPr>
      <w:widowControl w:val="0"/>
      <w:autoSpaceDE w:val="0"/>
      <w:autoSpaceDN w:val="0"/>
      <w:spacing w:after="0" w:line="240" w:lineRule="auto"/>
      <w:ind w:left="679"/>
      <w:jc w:val="both"/>
      <w:outlineLvl w:val="1"/>
    </w:pPr>
    <w:rPr>
      <w:rFonts w:ascii="Times New Roman" w:eastAsia="Times New Roman" w:hAnsi="Times New Roman" w:cs="Times New Roman"/>
      <w:b/>
      <w:bCs/>
      <w:sz w:val="28"/>
      <w:szCs w:val="28"/>
      <w:lang w:eastAsia="en-US"/>
    </w:rPr>
  </w:style>
  <w:style w:type="character" w:customStyle="1" w:styleId="20">
    <w:name w:val="Заголовок 2 Знак"/>
    <w:basedOn w:val="a1"/>
    <w:link w:val="2"/>
    <w:uiPriority w:val="9"/>
    <w:semiHidden/>
    <w:rsid w:val="000D232C"/>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0850678">
      <w:bodyDiv w:val="1"/>
      <w:marLeft w:val="0"/>
      <w:marRight w:val="0"/>
      <w:marTop w:val="0"/>
      <w:marBottom w:val="0"/>
      <w:divBdr>
        <w:top w:val="none" w:sz="0" w:space="0" w:color="auto"/>
        <w:left w:val="none" w:sz="0" w:space="0" w:color="auto"/>
        <w:bottom w:val="none" w:sz="0" w:space="0" w:color="auto"/>
        <w:right w:val="none" w:sz="0" w:space="0" w:color="auto"/>
      </w:divBdr>
    </w:div>
    <w:div w:id="1438021075">
      <w:bodyDiv w:val="1"/>
      <w:marLeft w:val="0"/>
      <w:marRight w:val="0"/>
      <w:marTop w:val="0"/>
      <w:marBottom w:val="0"/>
      <w:divBdr>
        <w:top w:val="none" w:sz="0" w:space="0" w:color="auto"/>
        <w:left w:val="none" w:sz="0" w:space="0" w:color="auto"/>
        <w:bottom w:val="none" w:sz="0" w:space="0" w:color="auto"/>
        <w:right w:val="none" w:sz="0" w:space="0" w:color="auto"/>
      </w:divBdr>
    </w:div>
    <w:div w:id="1496722000">
      <w:bodyDiv w:val="1"/>
      <w:marLeft w:val="0"/>
      <w:marRight w:val="0"/>
      <w:marTop w:val="0"/>
      <w:marBottom w:val="0"/>
      <w:divBdr>
        <w:top w:val="none" w:sz="0" w:space="0" w:color="auto"/>
        <w:left w:val="none" w:sz="0" w:space="0" w:color="auto"/>
        <w:bottom w:val="none" w:sz="0" w:space="0" w:color="auto"/>
        <w:right w:val="none" w:sz="0" w:space="0" w:color="auto"/>
      </w:divBdr>
    </w:div>
    <w:div w:id="1539584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FC99CDDE72A0794CF647DA66BED83E3535CCA9BFDAB48C9ADAF7A1AC74A16D6641A023C81A36B2A31E5F1992B45322B80EC52CBBEB73223c7X0J" TargetMode="External"/><Relationship Id="rId13" Type="http://schemas.openxmlformats.org/officeDocument/2006/relationships/hyperlink" Target="http://www.consultant.ru/document/cons_doc_LAW_42838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ultant.ru/document/cons_doc_LAW_189366/4d381142232237f3c81facc00c3358370c97b3d8/"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se.garant.ru/12134976/91f60e4e5c95c477df519611386e5035/"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consultant.ru/document/cons_doc_LAW_47274/c216f8c80451914f348e9cc180e3b0cecfd919e9/"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C0604F-9468-4372-BE90-0CE1739F3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1208</TotalTime>
  <Pages>59</Pages>
  <Words>26278</Words>
  <Characters>149788</Characters>
  <Application>Microsoft Office Word</Application>
  <DocSecurity>0</DocSecurity>
  <Lines>1248</Lines>
  <Paragraphs>351</Paragraphs>
  <ScaleCrop>false</ScaleCrop>
  <HeadingPairs>
    <vt:vector size="2" baseType="variant">
      <vt:variant>
        <vt:lpstr>Название</vt:lpstr>
      </vt:variant>
      <vt:variant>
        <vt:i4>1</vt:i4>
      </vt:variant>
    </vt:vector>
  </HeadingPairs>
  <TitlesOfParts>
    <vt:vector size="1" baseType="lpstr">
      <vt:lpstr/>
    </vt:vector>
  </TitlesOfParts>
  <Company>school12</Company>
  <LinksUpToDate>false</LinksUpToDate>
  <CharactersWithSpaces>175715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dc:creator>
  <cp:keywords/>
  <dc:description/>
  <cp:lastModifiedBy>user</cp:lastModifiedBy>
  <cp:revision>79</cp:revision>
  <cp:lastPrinted>2024-12-02T16:53:00Z</cp:lastPrinted>
  <dcterms:created xsi:type="dcterms:W3CDTF">2014-07-02T06:22:00Z</dcterms:created>
  <dcterms:modified xsi:type="dcterms:W3CDTF">2025-01-20T17:49:00Z</dcterms:modified>
</cp:coreProperties>
</file>